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7EC81305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5B2C43">
        <w:rPr>
          <w:rFonts w:ascii="Arial" w:hAnsi="Arial" w:cs="Arial"/>
          <w:bCs/>
          <w:sz w:val="20"/>
          <w:szCs w:val="20"/>
        </w:rPr>
        <w:t>4</w:t>
      </w:r>
      <w:r w:rsidR="00D926B7">
        <w:rPr>
          <w:rFonts w:ascii="Arial" w:hAnsi="Arial" w:cs="Arial"/>
          <w:bCs/>
          <w:sz w:val="20"/>
          <w:szCs w:val="20"/>
        </w:rPr>
        <w:t xml:space="preserve">, postępowanie </w:t>
      </w:r>
      <w:r w:rsidR="00BE4021">
        <w:rPr>
          <w:rFonts w:ascii="Arial" w:hAnsi="Arial" w:cs="Arial"/>
          <w:bCs/>
          <w:sz w:val="20"/>
          <w:szCs w:val="20"/>
        </w:rPr>
        <w:t>29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42463E">
        <w:rPr>
          <w:rFonts w:ascii="Arial" w:hAnsi="Arial" w:cs="Arial"/>
          <w:bCs/>
          <w:sz w:val="20"/>
          <w:szCs w:val="20"/>
        </w:rPr>
        <w:t>5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559C9C6C" w14:textId="574D738E" w:rsidR="00D926B7" w:rsidRPr="009E26BB" w:rsidRDefault="00D926B7" w:rsidP="00F8652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BE4021" w:rsidRPr="00BE4021">
        <w:rPr>
          <w:rFonts w:ascii="Arial" w:hAnsi="Arial" w:cs="Arial"/>
          <w:b/>
          <w:bCs/>
          <w:i/>
          <w:sz w:val="28"/>
          <w:szCs w:val="28"/>
        </w:rPr>
        <w:t>Usługa najmu 9 pralni kontenerowych</w:t>
      </w:r>
      <w:r>
        <w:rPr>
          <w:rFonts w:ascii="Arial" w:hAnsi="Arial" w:cs="Arial"/>
          <w:b/>
          <w:sz w:val="28"/>
          <w:szCs w:val="28"/>
        </w:rPr>
        <w:t>”</w:t>
      </w:r>
    </w:p>
    <w:p w14:paraId="7429C5DB" w14:textId="66E86A84" w:rsidR="00D926B7" w:rsidRPr="007F0909" w:rsidRDefault="00D926B7" w:rsidP="00D926B7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BE4021">
        <w:rPr>
          <w:rFonts w:ascii="Arial" w:hAnsi="Arial" w:cs="Arial"/>
          <w:b/>
        </w:rPr>
        <w:t>29</w:t>
      </w:r>
      <w:bookmarkStart w:id="0" w:name="_GoBack"/>
      <w:bookmarkEnd w:id="0"/>
      <w:r>
        <w:rPr>
          <w:rFonts w:ascii="Arial" w:hAnsi="Arial" w:cs="Arial"/>
          <w:b/>
        </w:rPr>
        <w:t>/PN/202</w:t>
      </w:r>
      <w:r w:rsidR="0042463E">
        <w:rPr>
          <w:rFonts w:ascii="Arial" w:hAnsi="Arial" w:cs="Arial"/>
          <w:b/>
        </w:rPr>
        <w:t>5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4E54267F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EC366E">
        <w:rPr>
          <w:rFonts w:ascii="Arial" w:hAnsi="Arial" w:cs="Arial"/>
          <w:lang w:eastAsia="en-US"/>
        </w:rPr>
        <w:t>Dz. U. z 202</w:t>
      </w:r>
      <w:r w:rsidR="0042463E">
        <w:rPr>
          <w:rFonts w:ascii="Arial" w:hAnsi="Arial" w:cs="Arial"/>
          <w:lang w:eastAsia="en-US"/>
        </w:rPr>
        <w:t>4</w:t>
      </w:r>
      <w:r w:rsidR="00D22D82">
        <w:rPr>
          <w:rFonts w:ascii="Arial" w:hAnsi="Arial" w:cs="Arial"/>
          <w:lang w:eastAsia="en-US"/>
        </w:rPr>
        <w:t xml:space="preserve"> r. poz. </w:t>
      </w:r>
      <w:r w:rsidR="0042463E">
        <w:rPr>
          <w:rFonts w:ascii="Arial" w:hAnsi="Arial" w:cs="Arial"/>
          <w:lang w:eastAsia="en-US"/>
        </w:rPr>
        <w:t>1320</w:t>
      </w:r>
      <w:r w:rsidR="00E7112A">
        <w:rPr>
          <w:rFonts w:ascii="Arial" w:eastAsia="Calibri" w:hAnsi="Arial" w:cs="Arial"/>
          <w:lang w:eastAsia="en-US"/>
        </w:rPr>
        <w:t>):</w:t>
      </w:r>
      <w:r w:rsidR="00133AB5">
        <w:rPr>
          <w:rFonts w:ascii="Arial" w:eastAsia="Calibri" w:hAnsi="Arial" w:cs="Arial"/>
          <w:lang w:eastAsia="en-US"/>
        </w:rPr>
        <w:t xml:space="preserve">  </w:t>
      </w:r>
      <w:r w:rsidR="00DF0DC6">
        <w:rPr>
          <w:rFonts w:ascii="Arial" w:eastAsia="Calibri" w:hAnsi="Arial" w:cs="Arial"/>
          <w:lang w:eastAsia="en-US"/>
        </w:rPr>
        <w:t xml:space="preserve">    </w:t>
      </w:r>
    </w:p>
    <w:p w14:paraId="18BBE865" w14:textId="02DE6725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  <w:r w:rsidR="00133AB5">
        <w:rPr>
          <w:rFonts w:ascii="Arial" w:hAnsi="Arial" w:cs="Arial"/>
        </w:rPr>
        <w:t xml:space="preserve">   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590A68FC" w14:textId="77777777" w:rsidR="005854CA" w:rsidRPr="005854CA" w:rsidRDefault="00E7112A" w:rsidP="005854CA">
      <w:pPr>
        <w:ind w:hanging="170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val="x-none" w:eastAsia="x-none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 w:rsidR="005854CA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 w:rsidR="005854CA" w:rsidRPr="005854CA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val="x-none" w:eastAsia="x-none"/>
        </w:rPr>
        <w:t>przez osobę (–y) upoważnioną (–e) do reprezentowania zgodnie z formą reprezentacji wykonawcy określoną w dokumencie rejestrowym.</w:t>
      </w:r>
    </w:p>
    <w:p w14:paraId="32C5E5E6" w14:textId="73D80152" w:rsidR="00832F36" w:rsidRDefault="00832F36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61775" w14:textId="77777777" w:rsidR="00D60975" w:rsidRDefault="00D60975">
      <w:r>
        <w:separator/>
      </w:r>
    </w:p>
    <w:p w14:paraId="429EB327" w14:textId="77777777" w:rsidR="00D60975" w:rsidRDefault="00D60975"/>
  </w:endnote>
  <w:endnote w:type="continuationSeparator" w:id="0">
    <w:p w14:paraId="3D80EDD6" w14:textId="77777777" w:rsidR="00D60975" w:rsidRDefault="00D60975">
      <w:r>
        <w:continuationSeparator/>
      </w:r>
    </w:p>
    <w:p w14:paraId="163112BF" w14:textId="77777777" w:rsidR="00D60975" w:rsidRDefault="00D609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7CED6351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F50B4" w:rsidRPr="001F50B4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B2832" w14:textId="77777777" w:rsidR="00D60975" w:rsidRDefault="00D60975">
      <w:r>
        <w:separator/>
      </w:r>
    </w:p>
    <w:p w14:paraId="5B61A389" w14:textId="77777777" w:rsidR="00D60975" w:rsidRDefault="00D60975"/>
  </w:footnote>
  <w:footnote w:type="continuationSeparator" w:id="0">
    <w:p w14:paraId="5DD5685B" w14:textId="77777777" w:rsidR="00D60975" w:rsidRDefault="00D60975">
      <w:r>
        <w:continuationSeparator/>
      </w:r>
    </w:p>
    <w:p w14:paraId="5F115C33" w14:textId="77777777" w:rsidR="00D60975" w:rsidRDefault="00D609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542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3AB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D7DC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50B4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34B3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0FD8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463E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54CA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D7C98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56A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178C7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3F5F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00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2105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021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5B2B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69B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0975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0DC6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57C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764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52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6FB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A012A-6D67-41C1-A7E4-DCAA1EECF4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08F3F77-A010-468A-B0ED-CA484373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16</cp:revision>
  <cp:lastPrinted>2023-10-31T12:28:00Z</cp:lastPrinted>
  <dcterms:created xsi:type="dcterms:W3CDTF">2023-10-26T11:36:00Z</dcterms:created>
  <dcterms:modified xsi:type="dcterms:W3CDTF">2025-04-16T10:49:00Z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