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9FD2B" w14:textId="77777777" w:rsidR="007077FC" w:rsidRPr="00662304" w:rsidRDefault="007077FC" w:rsidP="00662304">
      <w:pPr>
        <w:pStyle w:val="NormalnyWeb"/>
        <w:spacing w:before="0" w:after="0" w:line="276" w:lineRule="auto"/>
        <w:rPr>
          <w:rFonts w:ascii="Book Antiqua" w:hAnsi="Book Antiqua" w:cs="Calibri"/>
          <w:b/>
          <w:bCs/>
          <w:sz w:val="20"/>
          <w:szCs w:val="20"/>
        </w:rPr>
      </w:pPr>
    </w:p>
    <w:p w14:paraId="62CA216D" w14:textId="5C879221" w:rsidR="000A2C2E" w:rsidRDefault="008A65B2" w:rsidP="00662304">
      <w:pPr>
        <w:pStyle w:val="NormalnyWeb"/>
        <w:spacing w:before="0" w:after="0" w:line="276" w:lineRule="auto"/>
        <w:jc w:val="right"/>
        <w:rPr>
          <w:rFonts w:ascii="Book Antiqua" w:hAnsi="Book Antiqua" w:cs="Calibri"/>
          <w:b/>
          <w:bCs/>
          <w:sz w:val="20"/>
          <w:szCs w:val="20"/>
        </w:rPr>
      </w:pPr>
      <w:r w:rsidRPr="00662304">
        <w:rPr>
          <w:rFonts w:ascii="Book Antiqua" w:hAnsi="Book Antiqua" w:cs="Calibri"/>
          <w:b/>
          <w:bCs/>
          <w:sz w:val="20"/>
          <w:szCs w:val="20"/>
        </w:rPr>
        <w:t>Załącznik nr</w:t>
      </w:r>
      <w:r w:rsidR="00790977">
        <w:rPr>
          <w:rFonts w:ascii="Book Antiqua" w:hAnsi="Book Antiqua" w:cs="Calibri"/>
          <w:b/>
          <w:bCs/>
          <w:sz w:val="20"/>
          <w:szCs w:val="20"/>
        </w:rPr>
        <w:t xml:space="preserve"> 3</w:t>
      </w:r>
      <w:r w:rsidR="007E06F1" w:rsidRPr="00662304">
        <w:rPr>
          <w:rFonts w:ascii="Book Antiqua" w:hAnsi="Book Antiqua" w:cs="Calibri"/>
          <w:b/>
          <w:bCs/>
          <w:sz w:val="20"/>
          <w:szCs w:val="20"/>
        </w:rPr>
        <w:t xml:space="preserve"> </w:t>
      </w:r>
      <w:r w:rsidR="00E53C52" w:rsidRPr="00662304">
        <w:rPr>
          <w:rFonts w:ascii="Book Antiqua" w:hAnsi="Book Antiqua" w:cs="Calibri"/>
          <w:b/>
          <w:bCs/>
          <w:sz w:val="20"/>
          <w:szCs w:val="20"/>
        </w:rPr>
        <w:t>do SWZ</w:t>
      </w:r>
      <w:r w:rsidR="000A2C2E" w:rsidRPr="00662304">
        <w:rPr>
          <w:rFonts w:ascii="Book Antiqua" w:hAnsi="Book Antiqua" w:cs="Calibri"/>
          <w:b/>
          <w:bCs/>
          <w:sz w:val="20"/>
          <w:szCs w:val="20"/>
        </w:rPr>
        <w:t xml:space="preserve"> </w:t>
      </w:r>
    </w:p>
    <w:p w14:paraId="03F43B74" w14:textId="157A7E4E" w:rsidR="007077FC" w:rsidRDefault="00AC79C4" w:rsidP="00AC79C4">
      <w:pPr>
        <w:pStyle w:val="NormalnyWeb"/>
        <w:spacing w:before="0" w:after="0" w:line="276" w:lineRule="auto"/>
        <w:jc w:val="right"/>
        <w:rPr>
          <w:rFonts w:ascii="Book Antiqua" w:hAnsi="Book Antiqua" w:cs="Calibri"/>
          <w:b/>
          <w:bCs/>
          <w:sz w:val="20"/>
          <w:szCs w:val="20"/>
        </w:rPr>
      </w:pPr>
      <w:r>
        <w:rPr>
          <w:rFonts w:ascii="Book Antiqua" w:hAnsi="Book Antiqua" w:cs="Calibri"/>
          <w:b/>
          <w:bCs/>
          <w:sz w:val="20"/>
          <w:szCs w:val="20"/>
        </w:rPr>
        <w:t>D10.251.23.N.2025</w:t>
      </w:r>
    </w:p>
    <w:p w14:paraId="174C3C19" w14:textId="77777777" w:rsidR="00AC79C4" w:rsidRPr="00662304" w:rsidRDefault="00AC79C4" w:rsidP="00AC79C4">
      <w:pPr>
        <w:pStyle w:val="NormalnyWeb"/>
        <w:spacing w:before="0" w:after="0" w:line="276" w:lineRule="auto"/>
        <w:jc w:val="right"/>
        <w:rPr>
          <w:rStyle w:val="Tekstpodstawowy3Znak"/>
          <w:rFonts w:ascii="Book Antiqua" w:hAnsi="Book Antiqua"/>
          <w:b/>
          <w:bCs/>
          <w:sz w:val="20"/>
          <w:szCs w:val="20"/>
        </w:rPr>
      </w:pPr>
    </w:p>
    <w:p w14:paraId="5D224051" w14:textId="3A45FFF0" w:rsidR="007077FC" w:rsidRPr="00662304" w:rsidRDefault="008A65B2" w:rsidP="00662304">
      <w:pPr>
        <w:suppressAutoHyphens w:val="0"/>
        <w:spacing w:after="0"/>
        <w:jc w:val="center"/>
        <w:rPr>
          <w:rStyle w:val="Tekstpodstawowy3Znak"/>
          <w:rFonts w:ascii="Book Antiqua" w:hAnsi="Book Antiqua"/>
          <w:b/>
          <w:bCs/>
          <w:sz w:val="20"/>
          <w:szCs w:val="20"/>
        </w:rPr>
      </w:pPr>
      <w:r w:rsidRPr="00662304">
        <w:rPr>
          <w:rStyle w:val="Tekstpodstawowy3Znak"/>
          <w:rFonts w:ascii="Book Antiqua" w:hAnsi="Book Antiqua"/>
          <w:b/>
          <w:bCs/>
          <w:sz w:val="20"/>
          <w:szCs w:val="20"/>
        </w:rPr>
        <w:t>PROJEKT UMOWY</w:t>
      </w:r>
      <w:r w:rsidR="00967182" w:rsidRPr="00662304">
        <w:rPr>
          <w:rStyle w:val="Tekstpodstawowy3Znak"/>
          <w:rFonts w:ascii="Book Antiqua" w:hAnsi="Book Antiqua"/>
          <w:b/>
          <w:bCs/>
          <w:sz w:val="20"/>
          <w:szCs w:val="20"/>
        </w:rPr>
        <w:t xml:space="preserve"> </w:t>
      </w:r>
    </w:p>
    <w:p w14:paraId="3627A10E" w14:textId="4B998F7B" w:rsidR="000A2C2E" w:rsidRPr="00662304" w:rsidRDefault="000A2C2E" w:rsidP="00662304">
      <w:pPr>
        <w:suppressAutoHyphens w:val="0"/>
        <w:spacing w:after="0"/>
        <w:jc w:val="center"/>
        <w:rPr>
          <w:rFonts w:ascii="Book Antiqua" w:hAnsi="Book Antiqua"/>
          <w:sz w:val="20"/>
          <w:szCs w:val="20"/>
        </w:rPr>
      </w:pPr>
      <w:r w:rsidRPr="00662304">
        <w:rPr>
          <w:rFonts w:ascii="Book Antiqua" w:hAnsi="Book Antiqua"/>
          <w:sz w:val="20"/>
          <w:szCs w:val="20"/>
        </w:rPr>
        <w:br/>
      </w:r>
    </w:p>
    <w:p w14:paraId="052260CF" w14:textId="36DDC73C" w:rsidR="000A2C2E" w:rsidRPr="00662304" w:rsidRDefault="00844755" w:rsidP="1E131615">
      <w:pPr>
        <w:spacing w:after="0"/>
        <w:jc w:val="both"/>
        <w:rPr>
          <w:rFonts w:ascii="Book Antiqua" w:hAnsi="Book Antiqua"/>
          <w:sz w:val="20"/>
          <w:szCs w:val="20"/>
        </w:rPr>
      </w:pPr>
      <w:r w:rsidRPr="1E131615">
        <w:rPr>
          <w:rFonts w:ascii="Book Antiqua" w:hAnsi="Book Antiqua"/>
          <w:sz w:val="20"/>
          <w:szCs w:val="20"/>
        </w:rPr>
        <w:t>sporządzona</w:t>
      </w:r>
      <w:r w:rsidR="000A2C2E" w:rsidRPr="1E131615">
        <w:rPr>
          <w:rFonts w:ascii="Book Antiqua" w:hAnsi="Book Antiqua"/>
          <w:sz w:val="20"/>
          <w:szCs w:val="20"/>
        </w:rPr>
        <w:t xml:space="preserve"> w dniu</w:t>
      </w:r>
      <w:r w:rsidR="00E53C52" w:rsidRPr="1E131615">
        <w:rPr>
          <w:rFonts w:ascii="Book Antiqua" w:hAnsi="Book Antiqua"/>
          <w:sz w:val="20"/>
          <w:szCs w:val="20"/>
        </w:rPr>
        <w:t xml:space="preserve"> …………. 20</w:t>
      </w:r>
      <w:r w:rsidR="00CD2C7E" w:rsidRPr="1E131615">
        <w:rPr>
          <w:rFonts w:ascii="Book Antiqua" w:hAnsi="Book Antiqua"/>
          <w:sz w:val="20"/>
          <w:szCs w:val="20"/>
        </w:rPr>
        <w:t>2</w:t>
      </w:r>
      <w:r w:rsidR="068753C1" w:rsidRPr="1E131615">
        <w:rPr>
          <w:rFonts w:ascii="Book Antiqua" w:hAnsi="Book Antiqua"/>
          <w:sz w:val="20"/>
          <w:szCs w:val="20"/>
        </w:rPr>
        <w:t>5</w:t>
      </w:r>
      <w:r w:rsidR="000A2C2E" w:rsidRPr="1E131615">
        <w:rPr>
          <w:rFonts w:ascii="Book Antiqua" w:hAnsi="Book Antiqua"/>
          <w:sz w:val="20"/>
          <w:szCs w:val="20"/>
        </w:rPr>
        <w:t xml:space="preserve"> roku w Gdańsku, pomiędzy</w:t>
      </w:r>
      <w:r w:rsidR="00E53C52" w:rsidRPr="1E131615">
        <w:rPr>
          <w:rFonts w:ascii="Book Antiqua" w:hAnsi="Book Antiqua"/>
          <w:sz w:val="20"/>
          <w:szCs w:val="20"/>
        </w:rPr>
        <w:t>:</w:t>
      </w:r>
      <w:r w:rsidR="000A2C2E" w:rsidRPr="1E131615">
        <w:rPr>
          <w:rFonts w:ascii="Book Antiqua" w:hAnsi="Book Antiqua"/>
          <w:sz w:val="20"/>
          <w:szCs w:val="20"/>
        </w:rPr>
        <w:t xml:space="preserve"> </w:t>
      </w:r>
    </w:p>
    <w:p w14:paraId="02EB378F" w14:textId="77777777" w:rsidR="00E53C52" w:rsidRPr="00662304" w:rsidRDefault="00E53C52" w:rsidP="00662304">
      <w:pPr>
        <w:spacing w:after="0"/>
        <w:jc w:val="both"/>
        <w:rPr>
          <w:rFonts w:ascii="Book Antiqua" w:hAnsi="Book Antiqua"/>
          <w:sz w:val="20"/>
          <w:szCs w:val="20"/>
        </w:rPr>
      </w:pPr>
    </w:p>
    <w:p w14:paraId="6C475166"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b/>
          <w:bCs/>
          <w:sz w:val="20"/>
          <w:szCs w:val="20"/>
        </w:rPr>
        <w:t>Copernicus Podmiot Leczniczy Sp. z o.o.</w:t>
      </w:r>
      <w:r w:rsidRPr="00662304">
        <w:rPr>
          <w:rFonts w:ascii="Book Antiqua" w:hAnsi="Book Antiqua"/>
          <w:bCs/>
          <w:sz w:val="20"/>
          <w:szCs w:val="20"/>
        </w:rPr>
        <w:t xml:space="preserve"> z siedzibą w 80-803 Gdańsku, ul. Nowe Ogrody 1-6, działającym zgodnie z wpisem do Krajowego Rejestru Sądowego prowadzonego przez Sąd Rejonowy Gdańsk-Północ w Gdańsku, VII Wydział Gospodarczy Krajowego Rejestru Sądowego pod numerem 0000478705, NIP 583-31-62</w:t>
      </w:r>
      <w:r w:rsidR="00EE0FE7" w:rsidRPr="00662304">
        <w:rPr>
          <w:rFonts w:ascii="Book Antiqua" w:hAnsi="Book Antiqua"/>
          <w:bCs/>
          <w:sz w:val="20"/>
          <w:szCs w:val="20"/>
        </w:rPr>
        <w:t>-278, zwanym w </w:t>
      </w:r>
      <w:r w:rsidRPr="00662304">
        <w:rPr>
          <w:rFonts w:ascii="Book Antiqua" w:hAnsi="Book Antiqua"/>
          <w:bCs/>
          <w:sz w:val="20"/>
          <w:szCs w:val="20"/>
        </w:rPr>
        <w:t>dalszej treści umowy „ZAMAWIAJĄCYM”, reprezentowanym przez:</w:t>
      </w:r>
    </w:p>
    <w:p w14:paraId="7F0DA62F" w14:textId="4549D4D3" w:rsidR="000A2C2E" w:rsidRDefault="000A2C2E" w:rsidP="00662304">
      <w:pPr>
        <w:spacing w:after="0"/>
        <w:jc w:val="both"/>
        <w:rPr>
          <w:rFonts w:ascii="Book Antiqua" w:hAnsi="Book Antiqua"/>
          <w:bCs/>
          <w:sz w:val="20"/>
          <w:szCs w:val="20"/>
        </w:rPr>
      </w:pPr>
      <w:r w:rsidRPr="00662304">
        <w:rPr>
          <w:rFonts w:ascii="Book Antiqua" w:hAnsi="Book Antiqua"/>
          <w:bCs/>
          <w:sz w:val="20"/>
          <w:szCs w:val="20"/>
        </w:rPr>
        <w:t>Piotra Wróblewskiego - Wiceprezesa ds. ekonomicznych</w:t>
      </w:r>
      <w:r w:rsidR="005A5CD0" w:rsidRPr="00662304">
        <w:rPr>
          <w:rFonts w:ascii="Book Antiqua" w:hAnsi="Book Antiqua"/>
          <w:bCs/>
          <w:sz w:val="20"/>
          <w:szCs w:val="20"/>
        </w:rPr>
        <w:t>,</w:t>
      </w:r>
    </w:p>
    <w:p w14:paraId="3C766B8F" w14:textId="77777777" w:rsidR="00844755" w:rsidRPr="00662304" w:rsidRDefault="00844755" w:rsidP="00662304">
      <w:pPr>
        <w:spacing w:after="0"/>
        <w:jc w:val="both"/>
        <w:rPr>
          <w:rFonts w:ascii="Book Antiqua" w:hAnsi="Book Antiqua"/>
          <w:sz w:val="20"/>
          <w:szCs w:val="20"/>
        </w:rPr>
      </w:pPr>
    </w:p>
    <w:p w14:paraId="45F94F8F" w14:textId="45AFEDA5" w:rsidR="000A2C2E" w:rsidRDefault="00844755" w:rsidP="00662304">
      <w:pPr>
        <w:spacing w:after="0"/>
        <w:jc w:val="both"/>
        <w:rPr>
          <w:rFonts w:ascii="Book Antiqua" w:hAnsi="Book Antiqua"/>
          <w:bCs/>
          <w:sz w:val="20"/>
          <w:szCs w:val="20"/>
        </w:rPr>
      </w:pPr>
      <w:r>
        <w:rPr>
          <w:rFonts w:ascii="Book Antiqua" w:hAnsi="Book Antiqua"/>
          <w:bCs/>
          <w:sz w:val="20"/>
          <w:szCs w:val="20"/>
        </w:rPr>
        <w:t>a</w:t>
      </w:r>
    </w:p>
    <w:p w14:paraId="469DD683" w14:textId="77777777" w:rsidR="00844755" w:rsidRPr="00662304" w:rsidRDefault="00844755" w:rsidP="00662304">
      <w:pPr>
        <w:spacing w:after="0"/>
        <w:jc w:val="both"/>
        <w:rPr>
          <w:rFonts w:ascii="Book Antiqua" w:hAnsi="Book Antiqua"/>
          <w:sz w:val="20"/>
          <w:szCs w:val="20"/>
        </w:rPr>
      </w:pPr>
    </w:p>
    <w:p w14:paraId="0A71C6C9"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bCs/>
          <w:sz w:val="20"/>
          <w:szCs w:val="20"/>
        </w:rPr>
        <w:t>firmą ............................. z siedzibą w ................................., ul. .............................,</w:t>
      </w:r>
      <w:r w:rsidRPr="00662304">
        <w:rPr>
          <w:rFonts w:ascii="Book Antiqua" w:hAnsi="Book Antiqua"/>
          <w:bCs/>
          <w:sz w:val="20"/>
          <w:szCs w:val="20"/>
        </w:rPr>
        <w:br/>
        <w:t>działającą zgodnie z wpisem do ...........................................................................................</w:t>
      </w:r>
      <w:r w:rsidRPr="00662304">
        <w:rPr>
          <w:rFonts w:ascii="Book Antiqua" w:hAnsi="Book Antiqua"/>
          <w:bCs/>
          <w:sz w:val="20"/>
          <w:szCs w:val="20"/>
        </w:rPr>
        <w:br/>
        <w:t>pod numerem ............................, NIP ............................., zwaną w dalszej treści umowy „WYKONAWCĄ” , reprezentowaną przez:</w:t>
      </w:r>
    </w:p>
    <w:p w14:paraId="0AD9FC6E"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bCs/>
          <w:sz w:val="20"/>
          <w:szCs w:val="20"/>
        </w:rPr>
        <w:t>1. .................................................. - ...............................................</w:t>
      </w:r>
    </w:p>
    <w:p w14:paraId="5F8E10BF"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bCs/>
          <w:sz w:val="20"/>
          <w:szCs w:val="20"/>
        </w:rPr>
        <w:t>2. .................................................. - ...............................................</w:t>
      </w:r>
    </w:p>
    <w:p w14:paraId="6A05A809" w14:textId="77777777" w:rsidR="00190870" w:rsidRPr="00662304" w:rsidRDefault="00190870" w:rsidP="00662304">
      <w:pPr>
        <w:spacing w:after="0"/>
        <w:jc w:val="both"/>
        <w:rPr>
          <w:rFonts w:ascii="Book Antiqua" w:hAnsi="Book Antiqua"/>
          <w:bCs/>
          <w:sz w:val="20"/>
          <w:szCs w:val="20"/>
        </w:rPr>
      </w:pPr>
    </w:p>
    <w:p w14:paraId="0A8182D0" w14:textId="729A3A87" w:rsidR="00EC6B23" w:rsidRPr="00662304" w:rsidRDefault="00EC6B23" w:rsidP="2447B152">
      <w:pPr>
        <w:spacing w:after="0"/>
        <w:jc w:val="both"/>
        <w:rPr>
          <w:rFonts w:ascii="Book Antiqua" w:hAnsi="Book Antiqua"/>
          <w:i/>
          <w:iCs/>
          <w:sz w:val="20"/>
          <w:szCs w:val="20"/>
        </w:rPr>
      </w:pPr>
      <w:r w:rsidRPr="2447B152">
        <w:rPr>
          <w:rFonts w:ascii="Book Antiqua" w:hAnsi="Book Antiqua"/>
          <w:i/>
          <w:iCs/>
          <w:sz w:val="20"/>
          <w:szCs w:val="20"/>
        </w:rPr>
        <w:t>w wyniku przeprowadzonego postępowania w trybie przetargu nieogr</w:t>
      </w:r>
      <w:r w:rsidR="007A36BB" w:rsidRPr="2447B152">
        <w:rPr>
          <w:rFonts w:ascii="Book Antiqua" w:hAnsi="Book Antiqua"/>
          <w:i/>
          <w:iCs/>
          <w:sz w:val="20"/>
          <w:szCs w:val="20"/>
        </w:rPr>
        <w:t>aniczonego w oparciu o ustawę z </w:t>
      </w:r>
      <w:r w:rsidRPr="2447B152">
        <w:rPr>
          <w:rFonts w:ascii="Book Antiqua" w:hAnsi="Book Antiqua"/>
          <w:i/>
          <w:iCs/>
          <w:sz w:val="20"/>
          <w:szCs w:val="20"/>
        </w:rPr>
        <w:t>dnia 11.09.2019 r. Prawo zamówień publicznych (w szczególności art. 132</w:t>
      </w:r>
      <w:r w:rsidR="007A36BB" w:rsidRPr="2447B152">
        <w:rPr>
          <w:rFonts w:ascii="Book Antiqua" w:hAnsi="Book Antiqua"/>
          <w:i/>
          <w:iCs/>
          <w:sz w:val="20"/>
          <w:szCs w:val="20"/>
        </w:rPr>
        <w:t>) została zawarta umowa o </w:t>
      </w:r>
      <w:r w:rsidRPr="2447B152">
        <w:rPr>
          <w:rFonts w:ascii="Book Antiqua" w:hAnsi="Book Antiqua"/>
          <w:i/>
          <w:iCs/>
          <w:sz w:val="20"/>
          <w:szCs w:val="20"/>
        </w:rPr>
        <w:t>treści jak niżej:</w:t>
      </w:r>
    </w:p>
    <w:p w14:paraId="5A39BBE3" w14:textId="77777777" w:rsidR="007A36BB" w:rsidRPr="00662304" w:rsidRDefault="007A36BB" w:rsidP="00662304">
      <w:pPr>
        <w:spacing w:after="0"/>
        <w:jc w:val="both"/>
        <w:rPr>
          <w:rFonts w:ascii="Book Antiqua" w:hAnsi="Book Antiqua"/>
          <w:sz w:val="20"/>
          <w:szCs w:val="20"/>
        </w:rPr>
      </w:pPr>
    </w:p>
    <w:p w14:paraId="41C8F396" w14:textId="77777777" w:rsidR="00E53C52" w:rsidRPr="00662304" w:rsidRDefault="00E53C52" w:rsidP="00662304">
      <w:pPr>
        <w:spacing w:after="0"/>
        <w:jc w:val="center"/>
        <w:rPr>
          <w:rFonts w:ascii="Book Antiqua" w:hAnsi="Book Antiqua"/>
          <w:b/>
          <w:bCs/>
          <w:sz w:val="20"/>
          <w:szCs w:val="20"/>
        </w:rPr>
      </w:pPr>
    </w:p>
    <w:p w14:paraId="276C8A27"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bCs/>
          <w:sz w:val="20"/>
          <w:szCs w:val="20"/>
        </w:rPr>
        <w:t>§ 1</w:t>
      </w:r>
    </w:p>
    <w:p w14:paraId="532FDF5C"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bCs/>
          <w:sz w:val="20"/>
          <w:szCs w:val="20"/>
        </w:rPr>
        <w:t>Przedmiot Umowy</w:t>
      </w:r>
    </w:p>
    <w:p w14:paraId="5CE6AC73" w14:textId="77777777" w:rsidR="000A2C2E" w:rsidRPr="00662304" w:rsidRDefault="000A2C2E" w:rsidP="00662304">
      <w:pPr>
        <w:spacing w:after="0"/>
        <w:jc w:val="both"/>
        <w:rPr>
          <w:rFonts w:ascii="Book Antiqua" w:hAnsi="Book Antiqua"/>
          <w:b/>
          <w:sz w:val="20"/>
          <w:szCs w:val="20"/>
        </w:rPr>
      </w:pPr>
      <w:r w:rsidRPr="00662304">
        <w:rPr>
          <w:rFonts w:ascii="Book Antiqua" w:hAnsi="Book Antiqua"/>
          <w:bCs/>
          <w:sz w:val="20"/>
          <w:szCs w:val="20"/>
        </w:rPr>
        <w:t>1. Przedmiotem niniejszej umowy jest sprzedaż wraz z dostawą do miejsca wskazanego w opisie przedmiotu zamówienia, sprzętu medycznego w ilości, asortymencie, o parametrach i cenach określonych w załączniku do oferty Wykonawcy, stanowiącej załącznik nr 1 do niniejszej umowy</w:t>
      </w:r>
      <w:r w:rsidRPr="00662304">
        <w:rPr>
          <w:rFonts w:ascii="Book Antiqua" w:hAnsi="Book Antiqua"/>
          <w:bCs/>
          <w:sz w:val="20"/>
          <w:szCs w:val="20"/>
        </w:rPr>
        <w:br/>
        <w:t xml:space="preserve">- zwanej w dalszej części umowy również „Sprzętem Medycznym” </w:t>
      </w:r>
    </w:p>
    <w:p w14:paraId="78B1C2CA"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bCs/>
          <w:sz w:val="20"/>
          <w:szCs w:val="20"/>
        </w:rPr>
        <w:t>2. Wykonawca zobowiązuje się do rozmieszczenia, instalacji i montażu przedmiotu umowy oraz do jego prezentacji w siedzibie Zamawiającego w zakresie: uruch</w:t>
      </w:r>
      <w:r w:rsidR="00EE0FE7" w:rsidRPr="00662304">
        <w:rPr>
          <w:rFonts w:ascii="Book Antiqua" w:hAnsi="Book Antiqua"/>
          <w:bCs/>
          <w:sz w:val="20"/>
          <w:szCs w:val="20"/>
        </w:rPr>
        <w:t xml:space="preserve">omienia, eksploatacji, obsługi </w:t>
      </w:r>
      <w:r w:rsidRPr="00662304">
        <w:rPr>
          <w:rFonts w:ascii="Book Antiqua" w:hAnsi="Book Antiqua"/>
          <w:bCs/>
          <w:sz w:val="20"/>
          <w:szCs w:val="20"/>
        </w:rPr>
        <w:t>i konserwacji dostarczonego Sprzętu Medycznego, w terminie uzgodnionym z Zamawiającym, jak również do jego przeniesienia, montażu i uruchomienia w okresie gwarancji w inne miejsce wskazane przez Zamawiającego.</w:t>
      </w:r>
    </w:p>
    <w:p w14:paraId="502C3CB7"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bCs/>
          <w:sz w:val="20"/>
          <w:szCs w:val="20"/>
        </w:rPr>
        <w:t>3. Szczegółowa specyfikacja Sprzętu Medycznego wraz z nazwą modelu oraz wskazanym miejscem montażu, stanowi załącznik nr 1 do Umowy.</w:t>
      </w:r>
    </w:p>
    <w:p w14:paraId="03121FA2" w14:textId="77777777" w:rsidR="000A2C2E" w:rsidRPr="00662304" w:rsidRDefault="000A2C2E" w:rsidP="00662304">
      <w:pPr>
        <w:spacing w:after="0"/>
        <w:jc w:val="both"/>
        <w:rPr>
          <w:rFonts w:ascii="Book Antiqua" w:hAnsi="Book Antiqua"/>
          <w:bCs/>
          <w:sz w:val="20"/>
          <w:szCs w:val="20"/>
        </w:rPr>
      </w:pPr>
      <w:r w:rsidRPr="00662304">
        <w:rPr>
          <w:rFonts w:ascii="Book Antiqua" w:hAnsi="Book Antiqua"/>
          <w:bCs/>
          <w:sz w:val="20"/>
          <w:szCs w:val="20"/>
        </w:rPr>
        <w:t>4. W ramach umowy i wynagrodzenia określonego w § 5 ust. 1 – Wykonawca w okresie gwarancji zobowiązany jest do przeglądów technicznych dostarczo</w:t>
      </w:r>
      <w:r w:rsidR="00EE0FE7" w:rsidRPr="00662304">
        <w:rPr>
          <w:rFonts w:ascii="Book Antiqua" w:hAnsi="Book Antiqua"/>
          <w:bCs/>
          <w:sz w:val="20"/>
          <w:szCs w:val="20"/>
        </w:rPr>
        <w:t xml:space="preserve">nego Sprzętu Medycznego zgodnie </w:t>
      </w:r>
      <w:r w:rsidRPr="00662304">
        <w:rPr>
          <w:rFonts w:ascii="Book Antiqua" w:hAnsi="Book Antiqua"/>
          <w:bCs/>
          <w:sz w:val="20"/>
          <w:szCs w:val="20"/>
        </w:rPr>
        <w:t xml:space="preserve">z zaleceniami producenta. </w:t>
      </w:r>
    </w:p>
    <w:p w14:paraId="5952D203" w14:textId="77777777" w:rsidR="003204AA" w:rsidRPr="00662304" w:rsidRDefault="003204AA" w:rsidP="00662304">
      <w:pPr>
        <w:tabs>
          <w:tab w:val="left" w:pos="336"/>
        </w:tabs>
        <w:spacing w:after="0"/>
        <w:jc w:val="both"/>
        <w:rPr>
          <w:rFonts w:ascii="Book Antiqua" w:hAnsi="Book Antiqua"/>
          <w:bCs/>
          <w:sz w:val="20"/>
          <w:szCs w:val="20"/>
        </w:rPr>
      </w:pPr>
      <w:r w:rsidRPr="00662304">
        <w:rPr>
          <w:rFonts w:ascii="Book Antiqua" w:hAnsi="Book Antiqua"/>
          <w:bCs/>
          <w:sz w:val="20"/>
          <w:szCs w:val="20"/>
        </w:rPr>
        <w:lastRenderedPageBreak/>
        <w:t>5. W ramach umowy Wykonawca odpowiedzialny jest za przeprowadzenie wszelkich niezbędnych pomiarów, odbiorów i uzyskanie wszelkich niezbędnych zgód umożliwiających rozpo</w:t>
      </w:r>
      <w:r w:rsidR="007A36BB" w:rsidRPr="00662304">
        <w:rPr>
          <w:rFonts w:ascii="Book Antiqua" w:hAnsi="Book Antiqua"/>
          <w:bCs/>
          <w:sz w:val="20"/>
          <w:szCs w:val="20"/>
        </w:rPr>
        <w:t>częcie pracy z </w:t>
      </w:r>
      <w:r w:rsidRPr="00662304">
        <w:rPr>
          <w:rFonts w:ascii="Book Antiqua" w:hAnsi="Book Antiqua"/>
          <w:bCs/>
          <w:sz w:val="20"/>
          <w:szCs w:val="20"/>
        </w:rPr>
        <w:t>wykorzystaniem Sprzętu Medycznego (jeśli dotyczy).</w:t>
      </w:r>
    </w:p>
    <w:p w14:paraId="72A3D3EC" w14:textId="77777777" w:rsidR="003204AA" w:rsidRPr="00662304" w:rsidRDefault="003204AA" w:rsidP="00662304">
      <w:pPr>
        <w:spacing w:after="0"/>
        <w:jc w:val="both"/>
        <w:rPr>
          <w:rFonts w:ascii="Book Antiqua" w:hAnsi="Book Antiqua"/>
          <w:b/>
          <w:bCs/>
          <w:sz w:val="20"/>
          <w:szCs w:val="20"/>
        </w:rPr>
      </w:pPr>
    </w:p>
    <w:p w14:paraId="0E27B00A" w14:textId="77777777" w:rsidR="00CD2C7E" w:rsidRPr="00662304" w:rsidRDefault="00CD2C7E" w:rsidP="00662304">
      <w:pPr>
        <w:spacing w:after="0"/>
        <w:rPr>
          <w:rFonts w:ascii="Book Antiqua" w:hAnsi="Book Antiqua"/>
          <w:b/>
          <w:sz w:val="20"/>
          <w:szCs w:val="20"/>
        </w:rPr>
      </w:pPr>
    </w:p>
    <w:p w14:paraId="3F87565B" w14:textId="77777777" w:rsidR="001471F5" w:rsidRPr="00662304" w:rsidRDefault="001471F5" w:rsidP="00662304">
      <w:pPr>
        <w:spacing w:after="0"/>
        <w:jc w:val="center"/>
        <w:rPr>
          <w:rFonts w:ascii="Book Antiqua" w:hAnsi="Book Antiqua"/>
          <w:b/>
          <w:sz w:val="20"/>
          <w:szCs w:val="20"/>
        </w:rPr>
      </w:pPr>
    </w:p>
    <w:p w14:paraId="77FF198D" w14:textId="4608ABD6"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 2</w:t>
      </w:r>
    </w:p>
    <w:p w14:paraId="07A4B8AC"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Oświadczenia i zapewnienia Stron</w:t>
      </w:r>
    </w:p>
    <w:p w14:paraId="61CA707E" w14:textId="77777777" w:rsidR="00510A66" w:rsidRPr="00662304" w:rsidRDefault="00E53C52" w:rsidP="00662304">
      <w:pPr>
        <w:spacing w:after="0"/>
        <w:jc w:val="both"/>
        <w:rPr>
          <w:rFonts w:ascii="Book Antiqua" w:hAnsi="Book Antiqua"/>
          <w:b/>
          <w:sz w:val="20"/>
          <w:szCs w:val="20"/>
          <w:shd w:val="clear" w:color="auto" w:fill="FFFFFF"/>
        </w:rPr>
      </w:pPr>
      <w:r w:rsidRPr="00662304">
        <w:rPr>
          <w:rFonts w:ascii="Book Antiqua" w:hAnsi="Book Antiqua"/>
          <w:sz w:val="20"/>
          <w:szCs w:val="20"/>
        </w:rPr>
        <w:t xml:space="preserve">1. </w:t>
      </w:r>
      <w:r w:rsidR="000A2C2E" w:rsidRPr="00662304">
        <w:rPr>
          <w:rFonts w:ascii="Book Antiqua" w:hAnsi="Book Antiqua"/>
          <w:sz w:val="20"/>
          <w:szCs w:val="20"/>
        </w:rPr>
        <w:t>Strony oświadczają, iż osoby podpisujące w ich imieniu Umowę są uprawnione</w:t>
      </w:r>
      <w:r w:rsidR="00EE0FE7" w:rsidRPr="00662304">
        <w:rPr>
          <w:rFonts w:ascii="Book Antiqua" w:hAnsi="Book Antiqua"/>
          <w:sz w:val="20"/>
          <w:szCs w:val="20"/>
        </w:rPr>
        <w:t xml:space="preserve"> do składania oświadczeń woli i </w:t>
      </w:r>
      <w:r w:rsidR="000A2C2E" w:rsidRPr="00662304">
        <w:rPr>
          <w:rFonts w:ascii="Book Antiqua" w:hAnsi="Book Antiqua"/>
          <w:sz w:val="20"/>
          <w:szCs w:val="20"/>
        </w:rPr>
        <w:t>są w pełni zdolne do czynności prawnych oraz oświadczają, że jej podpisanie nie wymaga zezwolenia, zgody czy zatwierdzenia jakiejkolwiek osoby trzeciej lub organu publicznego.</w:t>
      </w:r>
      <w:r w:rsidR="000A2C2E" w:rsidRPr="00662304">
        <w:rPr>
          <w:rFonts w:ascii="Book Antiqua" w:hAnsi="Book Antiqua"/>
          <w:b/>
          <w:sz w:val="20"/>
          <w:szCs w:val="20"/>
          <w:shd w:val="clear" w:color="auto" w:fill="FFFFFF"/>
        </w:rPr>
        <w:t xml:space="preserve">  </w:t>
      </w:r>
    </w:p>
    <w:p w14:paraId="2056E894" w14:textId="77777777" w:rsidR="00510A66" w:rsidRPr="00662304" w:rsidRDefault="00E53C52" w:rsidP="00662304">
      <w:pPr>
        <w:spacing w:after="0"/>
        <w:jc w:val="both"/>
        <w:rPr>
          <w:rFonts w:ascii="Book Antiqua" w:hAnsi="Book Antiqua"/>
          <w:b/>
          <w:sz w:val="20"/>
          <w:szCs w:val="20"/>
          <w:shd w:val="clear" w:color="auto" w:fill="FFFFFF"/>
        </w:rPr>
      </w:pPr>
      <w:r w:rsidRPr="00662304">
        <w:rPr>
          <w:rFonts w:ascii="Book Antiqua" w:hAnsi="Book Antiqua"/>
          <w:sz w:val="20"/>
          <w:szCs w:val="20"/>
          <w:shd w:val="clear" w:color="auto" w:fill="FFFFFF"/>
        </w:rPr>
        <w:t xml:space="preserve">2. </w:t>
      </w:r>
      <w:r w:rsidR="00510A66" w:rsidRPr="00662304">
        <w:rPr>
          <w:rFonts w:ascii="Book Antiqua" w:hAnsi="Book Antiqua"/>
          <w:sz w:val="20"/>
          <w:szCs w:val="20"/>
          <w:shd w:val="clear" w:color="auto" w:fill="FFFFFF"/>
        </w:rPr>
        <w:t>Wykonawca oświadcza, że zapoznał się z warunkami panującymi na terenie Szpitala, w tym warunkami budowlanymi i konstrukcyjnymi oraz drogami transportu na placu budow</w:t>
      </w:r>
      <w:r w:rsidR="00EE0FE7" w:rsidRPr="00662304">
        <w:rPr>
          <w:rFonts w:ascii="Book Antiqua" w:hAnsi="Book Antiqua"/>
          <w:sz w:val="20"/>
          <w:szCs w:val="20"/>
          <w:shd w:val="clear" w:color="auto" w:fill="FFFFFF"/>
        </w:rPr>
        <w:t>y, przyjmuje je do wiadomości i</w:t>
      </w:r>
      <w:r w:rsidR="007A36BB" w:rsidRPr="00662304">
        <w:rPr>
          <w:rFonts w:ascii="Book Antiqua" w:hAnsi="Book Antiqua"/>
          <w:sz w:val="20"/>
          <w:szCs w:val="20"/>
          <w:shd w:val="clear" w:color="auto" w:fill="FFFFFF"/>
        </w:rPr>
        <w:t> </w:t>
      </w:r>
      <w:r w:rsidR="00510A66" w:rsidRPr="00662304">
        <w:rPr>
          <w:rFonts w:ascii="Book Antiqua" w:hAnsi="Book Antiqua"/>
          <w:sz w:val="20"/>
          <w:szCs w:val="20"/>
          <w:shd w:val="clear" w:color="auto" w:fill="FFFFFF"/>
        </w:rPr>
        <w:t xml:space="preserve">uwzględni je w przygotowaniach do wykonania czynności mających na celu uruchomienie Sprzętu Medycznego. </w:t>
      </w:r>
    </w:p>
    <w:p w14:paraId="517E9F29" w14:textId="77777777" w:rsidR="00510A66" w:rsidRPr="00662304" w:rsidRDefault="00E53C52" w:rsidP="00662304">
      <w:pPr>
        <w:spacing w:after="0"/>
        <w:jc w:val="both"/>
        <w:rPr>
          <w:rFonts w:ascii="Book Antiqua" w:hAnsi="Book Antiqua"/>
          <w:b/>
          <w:sz w:val="20"/>
          <w:szCs w:val="20"/>
          <w:shd w:val="clear" w:color="auto" w:fill="FFFFFF"/>
        </w:rPr>
      </w:pPr>
      <w:r w:rsidRPr="00662304">
        <w:rPr>
          <w:rFonts w:ascii="Book Antiqua" w:hAnsi="Book Antiqua"/>
          <w:sz w:val="20"/>
          <w:szCs w:val="20"/>
          <w:shd w:val="clear" w:color="auto" w:fill="FFFFFF"/>
        </w:rPr>
        <w:t xml:space="preserve">3. </w:t>
      </w:r>
      <w:r w:rsidR="00510A66" w:rsidRPr="00662304">
        <w:rPr>
          <w:rFonts w:ascii="Book Antiqua" w:hAnsi="Book Antiqua"/>
          <w:sz w:val="20"/>
          <w:szCs w:val="20"/>
          <w:shd w:val="clear" w:color="auto" w:fill="FFFFFF"/>
        </w:rPr>
        <w:t>Urządzenia dostarczone w ramach niniejszej Umowy, w szczególności Sprzęt Medyczny, będą fabrycznie nowe i będą składać się z fabrycznie nowych podzespołów, jak również będą odpowiadać właściwym normom obowiązującym na terenie Polski</w:t>
      </w:r>
      <w:r w:rsidR="00EE0FE7" w:rsidRPr="00662304">
        <w:rPr>
          <w:rFonts w:ascii="Book Antiqua" w:hAnsi="Book Antiqua"/>
          <w:sz w:val="20"/>
          <w:szCs w:val="20"/>
          <w:shd w:val="clear" w:color="auto" w:fill="FFFFFF"/>
        </w:rPr>
        <w:t xml:space="preserve"> i zostaną dostarczone zgodnie </w:t>
      </w:r>
      <w:r w:rsidR="00510A66" w:rsidRPr="00662304">
        <w:rPr>
          <w:rFonts w:ascii="Book Antiqua" w:hAnsi="Book Antiqua"/>
          <w:sz w:val="20"/>
          <w:szCs w:val="20"/>
          <w:shd w:val="clear" w:color="auto" w:fill="FFFFFF"/>
        </w:rPr>
        <w:t>z Umową, bez jakichkolwiek wad oraz zostaną wybrane przez Wykonawcę z wykorzystaniem najlepszej wiedzy, a ponadto zostaną odpowiednio przetestowane przy pomocy posiadanych przez Wykonawcę narzędzi. Dostarczony Sprzęt jest kompletny i po zainstalowaniu będzie gotowy do eksploatacji be</w:t>
      </w:r>
      <w:r w:rsidR="007A36BB" w:rsidRPr="00662304">
        <w:rPr>
          <w:rFonts w:ascii="Book Antiqua" w:hAnsi="Book Antiqua"/>
          <w:sz w:val="20"/>
          <w:szCs w:val="20"/>
          <w:shd w:val="clear" w:color="auto" w:fill="FFFFFF"/>
        </w:rPr>
        <w:t>z żadnych dodatkowych zakupów i </w:t>
      </w:r>
      <w:r w:rsidR="00510A66" w:rsidRPr="00662304">
        <w:rPr>
          <w:rFonts w:ascii="Book Antiqua" w:hAnsi="Book Antiqua"/>
          <w:sz w:val="20"/>
          <w:szCs w:val="20"/>
          <w:shd w:val="clear" w:color="auto" w:fill="FFFFFF"/>
        </w:rPr>
        <w:t>inwestycji</w:t>
      </w:r>
      <w:r w:rsidR="00510A66" w:rsidRPr="00662304">
        <w:rPr>
          <w:rFonts w:ascii="Book Antiqua" w:hAnsi="Book Antiqua"/>
          <w:b/>
          <w:sz w:val="20"/>
          <w:szCs w:val="20"/>
          <w:shd w:val="clear" w:color="auto" w:fill="FFFFFF"/>
        </w:rPr>
        <w:t>.</w:t>
      </w:r>
    </w:p>
    <w:p w14:paraId="6F81A84D" w14:textId="77777777" w:rsidR="00510A66" w:rsidRPr="00662304" w:rsidRDefault="00E53C52" w:rsidP="00662304">
      <w:pPr>
        <w:spacing w:after="0"/>
        <w:jc w:val="both"/>
        <w:rPr>
          <w:rFonts w:ascii="Book Antiqua" w:hAnsi="Book Antiqua"/>
          <w:b/>
          <w:sz w:val="20"/>
          <w:szCs w:val="20"/>
          <w:shd w:val="clear" w:color="auto" w:fill="FFFFFF"/>
        </w:rPr>
      </w:pPr>
      <w:r w:rsidRPr="00662304">
        <w:rPr>
          <w:rFonts w:ascii="Book Antiqua" w:hAnsi="Book Antiqua"/>
          <w:sz w:val="20"/>
          <w:szCs w:val="20"/>
        </w:rPr>
        <w:t xml:space="preserve">4. </w:t>
      </w:r>
      <w:r w:rsidR="00510A66" w:rsidRPr="00662304">
        <w:rPr>
          <w:rFonts w:ascii="Book Antiqua" w:hAnsi="Book Antiqua"/>
          <w:sz w:val="20"/>
          <w:szCs w:val="20"/>
        </w:rPr>
        <w:t>Zamawiający oświadcza, że posiada status dużego przedsiębiorcy, w rozumieniu ustawy z dnia 8 marca 2013 r. o przeciwdziałaniu nadmiernym opóźnieniom w transakcjach handlowych.</w:t>
      </w:r>
    </w:p>
    <w:p w14:paraId="60061E4C" w14:textId="060A4D14" w:rsidR="000A2C2E" w:rsidRPr="00662304" w:rsidRDefault="000A2C2E" w:rsidP="00662304">
      <w:pPr>
        <w:spacing w:after="0"/>
        <w:jc w:val="both"/>
        <w:rPr>
          <w:rFonts w:ascii="Book Antiqua" w:hAnsi="Book Antiqua"/>
          <w:b/>
          <w:sz w:val="20"/>
          <w:szCs w:val="20"/>
        </w:rPr>
      </w:pPr>
    </w:p>
    <w:p w14:paraId="543BB016" w14:textId="77777777" w:rsidR="007077FC" w:rsidRPr="00662304" w:rsidRDefault="007077FC" w:rsidP="00662304">
      <w:pPr>
        <w:spacing w:after="0"/>
        <w:jc w:val="both"/>
        <w:rPr>
          <w:rFonts w:ascii="Book Antiqua" w:hAnsi="Book Antiqua"/>
          <w:b/>
          <w:sz w:val="20"/>
          <w:szCs w:val="20"/>
        </w:rPr>
      </w:pPr>
    </w:p>
    <w:p w14:paraId="67F6D762"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 3</w:t>
      </w:r>
    </w:p>
    <w:p w14:paraId="49ECB4A1"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Wymagania jakościowe</w:t>
      </w:r>
    </w:p>
    <w:p w14:paraId="031621C3"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 xml:space="preserve">1. Wykonawca oświadcza, że Sprzęt Medyczny jest wyrobem medycznym w rozumieniu ustawy z </w:t>
      </w:r>
      <w:r w:rsidR="0068245C" w:rsidRPr="00662304">
        <w:rPr>
          <w:rFonts w:ascii="Book Antiqua" w:eastAsia="Times New Roman" w:hAnsi="Book Antiqua"/>
          <w:sz w:val="20"/>
          <w:szCs w:val="20"/>
        </w:rPr>
        <w:t>7 kwietnia 2022</w:t>
      </w:r>
      <w:r w:rsidRPr="00662304">
        <w:rPr>
          <w:rFonts w:ascii="Book Antiqua" w:eastAsia="Times New Roman" w:hAnsi="Book Antiqua"/>
          <w:sz w:val="20"/>
          <w:szCs w:val="20"/>
        </w:rPr>
        <w:t xml:space="preserve"> r</w:t>
      </w:r>
      <w:r w:rsidRPr="00662304">
        <w:rPr>
          <w:rFonts w:ascii="Book Antiqua" w:hAnsi="Book Antiqua"/>
          <w:sz w:val="20"/>
          <w:szCs w:val="20"/>
        </w:rPr>
        <w:t>. o wyrobach medycznych (tj.</w:t>
      </w:r>
      <w:r w:rsidRPr="00662304">
        <w:rPr>
          <w:rFonts w:ascii="Book Antiqua" w:eastAsia="Times New Roman" w:hAnsi="Book Antiqua"/>
          <w:bCs/>
          <w:sz w:val="20"/>
          <w:szCs w:val="20"/>
        </w:rPr>
        <w:t>Dz.U.2</w:t>
      </w:r>
      <w:r w:rsidR="0068245C" w:rsidRPr="00662304">
        <w:rPr>
          <w:rFonts w:ascii="Book Antiqua" w:eastAsia="Times New Roman" w:hAnsi="Book Antiqua"/>
          <w:bCs/>
          <w:sz w:val="20"/>
          <w:szCs w:val="20"/>
        </w:rPr>
        <w:t>022</w:t>
      </w:r>
      <w:r w:rsidRPr="00662304">
        <w:rPr>
          <w:rFonts w:ascii="Book Antiqua" w:eastAsia="Times New Roman" w:hAnsi="Book Antiqua"/>
          <w:bCs/>
          <w:sz w:val="20"/>
          <w:szCs w:val="20"/>
        </w:rPr>
        <w:t xml:space="preserve">, poz. </w:t>
      </w:r>
      <w:r w:rsidR="0068245C" w:rsidRPr="00662304">
        <w:rPr>
          <w:rFonts w:ascii="Book Antiqua" w:eastAsia="Times New Roman" w:hAnsi="Book Antiqua"/>
          <w:bCs/>
          <w:sz w:val="20"/>
          <w:szCs w:val="20"/>
        </w:rPr>
        <w:t>974</w:t>
      </w:r>
      <w:r w:rsidRPr="00662304">
        <w:rPr>
          <w:rFonts w:ascii="Book Antiqua" w:eastAsia="Times New Roman" w:hAnsi="Book Antiqua"/>
          <w:bCs/>
          <w:sz w:val="20"/>
          <w:szCs w:val="20"/>
        </w:rPr>
        <w:t>) i spe</w:t>
      </w:r>
      <w:r w:rsidR="00EE0FE7" w:rsidRPr="00662304">
        <w:rPr>
          <w:rFonts w:ascii="Book Antiqua" w:eastAsia="Times New Roman" w:hAnsi="Book Antiqua"/>
          <w:bCs/>
          <w:sz w:val="20"/>
          <w:szCs w:val="20"/>
        </w:rPr>
        <w:t xml:space="preserve">łnia wszelkie wymogi określone </w:t>
      </w:r>
      <w:r w:rsidRPr="00662304">
        <w:rPr>
          <w:rFonts w:ascii="Book Antiqua" w:eastAsia="Times New Roman" w:hAnsi="Book Antiqua"/>
          <w:bCs/>
          <w:sz w:val="20"/>
          <w:szCs w:val="20"/>
        </w:rPr>
        <w:t xml:space="preserve">w tej ustawie. </w:t>
      </w:r>
    </w:p>
    <w:p w14:paraId="246E56EA" w14:textId="77777777" w:rsidR="000A2C2E" w:rsidRPr="00662304" w:rsidRDefault="000A2C2E" w:rsidP="00662304">
      <w:pPr>
        <w:spacing w:after="0"/>
        <w:jc w:val="both"/>
        <w:rPr>
          <w:rFonts w:ascii="Book Antiqua" w:hAnsi="Book Antiqua"/>
          <w:sz w:val="20"/>
          <w:szCs w:val="20"/>
        </w:rPr>
      </w:pPr>
      <w:r w:rsidRPr="00662304">
        <w:rPr>
          <w:rFonts w:ascii="Book Antiqua" w:eastAsia="Times New Roman" w:hAnsi="Book Antiqua"/>
          <w:sz w:val="20"/>
          <w:szCs w:val="20"/>
        </w:rPr>
        <w:t>2. Wykonawca oświadcza, że zrealizuje przedmiot zamówienia zgodnie z ob</w:t>
      </w:r>
      <w:r w:rsidR="00EE0FE7" w:rsidRPr="00662304">
        <w:rPr>
          <w:rFonts w:ascii="Book Antiqua" w:eastAsia="Times New Roman" w:hAnsi="Book Antiqua"/>
          <w:sz w:val="20"/>
          <w:szCs w:val="20"/>
        </w:rPr>
        <w:t>owiązującymi przepisami prawa w </w:t>
      </w:r>
      <w:r w:rsidRPr="00662304">
        <w:rPr>
          <w:rFonts w:ascii="Book Antiqua" w:eastAsia="Times New Roman" w:hAnsi="Book Antiqua"/>
          <w:sz w:val="20"/>
          <w:szCs w:val="20"/>
        </w:rPr>
        <w:t xml:space="preserve">szczególności w zakresie instalacji, obsługi serwisowej, kalibracji, przeglądów, które będą wykonane przez osoby upoważnione zgodnie z ustawą o wyrobach medycznych. </w:t>
      </w:r>
    </w:p>
    <w:p w14:paraId="74717507" w14:textId="77777777" w:rsidR="000A2C2E" w:rsidRPr="00662304" w:rsidRDefault="000A2C2E" w:rsidP="00662304">
      <w:pPr>
        <w:spacing w:after="0"/>
        <w:jc w:val="both"/>
        <w:rPr>
          <w:rFonts w:ascii="Book Antiqua" w:hAnsi="Book Antiqua"/>
          <w:sz w:val="20"/>
          <w:szCs w:val="20"/>
        </w:rPr>
      </w:pPr>
      <w:r w:rsidRPr="1E131615">
        <w:rPr>
          <w:rFonts w:ascii="Book Antiqua" w:hAnsi="Book Antiqua"/>
          <w:sz w:val="20"/>
          <w:szCs w:val="20"/>
        </w:rPr>
        <w:t>3. Wykonawca oświadcza, że posiada upoważnienie do wprowadzani</w:t>
      </w:r>
      <w:r w:rsidR="00A12D0E" w:rsidRPr="1E131615">
        <w:rPr>
          <w:rFonts w:ascii="Book Antiqua" w:hAnsi="Book Antiqua"/>
          <w:sz w:val="20"/>
          <w:szCs w:val="20"/>
        </w:rPr>
        <w:t xml:space="preserve">a Sprzętu Medycznego do obrotu </w:t>
      </w:r>
      <w:r w:rsidR="00EE0FE7" w:rsidRPr="1E131615">
        <w:rPr>
          <w:rFonts w:ascii="Book Antiqua" w:hAnsi="Book Antiqua"/>
          <w:sz w:val="20"/>
          <w:szCs w:val="20"/>
        </w:rPr>
        <w:t>i </w:t>
      </w:r>
      <w:r w:rsidRPr="1E131615">
        <w:rPr>
          <w:rFonts w:ascii="Book Antiqua" w:hAnsi="Book Antiqua"/>
          <w:sz w:val="20"/>
          <w:szCs w:val="20"/>
        </w:rPr>
        <w:t>używania na terenie Polski oraz że upoważnienie to nie wygasło, ani nie zostało odwołane.</w:t>
      </w:r>
    </w:p>
    <w:p w14:paraId="29FC3197" w14:textId="6659FCD1" w:rsidR="1E131615" w:rsidRDefault="1E131615" w:rsidP="1E131615">
      <w:pPr>
        <w:spacing w:after="0"/>
        <w:jc w:val="center"/>
        <w:rPr>
          <w:rFonts w:ascii="Book Antiqua" w:hAnsi="Book Antiqua"/>
          <w:b/>
          <w:bCs/>
          <w:sz w:val="20"/>
          <w:szCs w:val="20"/>
        </w:rPr>
      </w:pPr>
    </w:p>
    <w:p w14:paraId="222BD953" w14:textId="102401EF" w:rsidR="1E131615" w:rsidRDefault="1E131615" w:rsidP="1E131615">
      <w:pPr>
        <w:spacing w:after="0"/>
        <w:jc w:val="center"/>
        <w:rPr>
          <w:rFonts w:ascii="Book Antiqua" w:hAnsi="Book Antiqua"/>
          <w:b/>
          <w:bCs/>
          <w:sz w:val="20"/>
          <w:szCs w:val="20"/>
        </w:rPr>
      </w:pPr>
    </w:p>
    <w:p w14:paraId="4AA9245A" w14:textId="373FE5DA" w:rsidR="1E131615" w:rsidRDefault="1E131615" w:rsidP="1E131615">
      <w:pPr>
        <w:spacing w:after="0"/>
        <w:jc w:val="center"/>
        <w:rPr>
          <w:rFonts w:ascii="Book Antiqua" w:hAnsi="Book Antiqua"/>
          <w:b/>
          <w:bCs/>
          <w:sz w:val="20"/>
          <w:szCs w:val="20"/>
        </w:rPr>
      </w:pPr>
    </w:p>
    <w:p w14:paraId="286014C0" w14:textId="1423EA3D" w:rsidR="000A2C2E" w:rsidRPr="00662304" w:rsidRDefault="000A2C2E" w:rsidP="1E131615">
      <w:pPr>
        <w:spacing w:after="0"/>
        <w:jc w:val="center"/>
        <w:rPr>
          <w:rFonts w:ascii="Book Antiqua" w:hAnsi="Book Antiqua"/>
          <w:sz w:val="20"/>
          <w:szCs w:val="20"/>
        </w:rPr>
      </w:pPr>
      <w:r w:rsidRPr="1E131615">
        <w:rPr>
          <w:rFonts w:ascii="Book Antiqua" w:hAnsi="Book Antiqua"/>
          <w:b/>
          <w:bCs/>
          <w:sz w:val="20"/>
          <w:szCs w:val="20"/>
        </w:rPr>
        <w:t>§ 4</w:t>
      </w:r>
    </w:p>
    <w:p w14:paraId="40754F5E"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Zasady dostawy</w:t>
      </w:r>
    </w:p>
    <w:p w14:paraId="7F3904CC" w14:textId="38C273DE" w:rsidR="00C067D0" w:rsidRPr="00E51C42" w:rsidRDefault="000A2C2E" w:rsidP="00E51C42">
      <w:pPr>
        <w:pStyle w:val="Akapitzlist"/>
        <w:numPr>
          <w:ilvl w:val="0"/>
          <w:numId w:val="24"/>
        </w:numPr>
        <w:spacing w:after="0"/>
        <w:ind w:left="284" w:hanging="284"/>
        <w:jc w:val="both"/>
        <w:rPr>
          <w:rFonts w:ascii="Book Antiqua" w:hAnsi="Book Antiqua"/>
          <w:sz w:val="20"/>
          <w:szCs w:val="20"/>
        </w:rPr>
      </w:pPr>
      <w:r w:rsidRPr="1E131615">
        <w:rPr>
          <w:rFonts w:ascii="Book Antiqua" w:hAnsi="Book Antiqua"/>
          <w:sz w:val="20"/>
          <w:szCs w:val="20"/>
        </w:rPr>
        <w:t>Dostawa Sprzętu Medycznego odbędzie się w terminie</w:t>
      </w:r>
      <w:r w:rsidR="001471F5" w:rsidRPr="1E131615">
        <w:rPr>
          <w:rFonts w:ascii="Book Antiqua" w:hAnsi="Book Antiqua"/>
          <w:sz w:val="20"/>
          <w:szCs w:val="20"/>
        </w:rPr>
        <w:t xml:space="preserve"> </w:t>
      </w:r>
      <w:r w:rsidR="00E51C42" w:rsidRPr="1E131615">
        <w:rPr>
          <w:rFonts w:ascii="Book Antiqua" w:hAnsi="Book Antiqua"/>
          <w:sz w:val="20"/>
          <w:szCs w:val="20"/>
        </w:rPr>
        <w:t>28 dni kalendarzowych od daty podpisania umowy.</w:t>
      </w:r>
    </w:p>
    <w:p w14:paraId="6CB2C058" w14:textId="3ED4E2BF" w:rsidR="23929E50" w:rsidRDefault="23929E50" w:rsidP="1E131615">
      <w:pPr>
        <w:pStyle w:val="Akapitzlist"/>
        <w:spacing w:after="0"/>
        <w:ind w:left="284" w:hanging="284"/>
        <w:jc w:val="both"/>
        <w:rPr>
          <w:rFonts w:ascii="Book Antiqua" w:eastAsia="Book Antiqua" w:hAnsi="Book Antiqua" w:cs="Book Antiqua"/>
          <w:color w:val="000000" w:themeColor="text1"/>
          <w:sz w:val="20"/>
          <w:szCs w:val="20"/>
        </w:rPr>
      </w:pPr>
      <w:r w:rsidRPr="1E131615">
        <w:rPr>
          <w:rFonts w:ascii="Book Antiqua" w:eastAsia="Book Antiqua" w:hAnsi="Book Antiqua" w:cs="Book Antiqua"/>
          <w:color w:val="000000" w:themeColor="text1"/>
          <w:sz w:val="20"/>
          <w:szCs w:val="20"/>
        </w:rPr>
        <w:t xml:space="preserve">2. Wykonawca zobowiązany jest do dostarczenia kompletnej dokumentacji sporządzonej w języku polskim </w:t>
      </w:r>
      <w:r w:rsidRPr="1E131615">
        <w:rPr>
          <w:rFonts w:ascii="Book Antiqua" w:eastAsia="Book Antiqua" w:hAnsi="Book Antiqua" w:cs="Book Antiqua"/>
          <w:b/>
          <w:bCs/>
          <w:color w:val="000000" w:themeColor="text1"/>
          <w:sz w:val="20"/>
          <w:szCs w:val="20"/>
        </w:rPr>
        <w:t xml:space="preserve">w wersji elektronicznej </w:t>
      </w:r>
      <w:r w:rsidRPr="1E131615">
        <w:rPr>
          <w:rFonts w:ascii="Book Antiqua" w:eastAsia="Book Antiqua" w:hAnsi="Book Antiqua" w:cs="Book Antiqua"/>
          <w:color w:val="000000" w:themeColor="text1"/>
          <w:sz w:val="20"/>
          <w:szCs w:val="20"/>
        </w:rPr>
        <w:t xml:space="preserve">obejmującej min. </w:t>
      </w:r>
    </w:p>
    <w:p w14:paraId="747F4E7C" w14:textId="13A65EDD" w:rsidR="23929E50" w:rsidRDefault="23929E50" w:rsidP="1E131615">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rPr>
      </w:pPr>
      <w:r w:rsidRPr="1E131615">
        <w:rPr>
          <w:rFonts w:ascii="Book Antiqua" w:eastAsia="Book Antiqua" w:hAnsi="Book Antiqua" w:cs="Book Antiqua"/>
          <w:color w:val="000000" w:themeColor="text1"/>
          <w:sz w:val="20"/>
          <w:szCs w:val="20"/>
        </w:rPr>
        <w:lastRenderedPageBreak/>
        <w:t xml:space="preserve">instrukcję obsługi, </w:t>
      </w:r>
    </w:p>
    <w:p w14:paraId="24AECDA8" w14:textId="56228B7F" w:rsidR="33F590D6" w:rsidRDefault="33F590D6" w:rsidP="1E131615">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rPr>
      </w:pPr>
      <w:r w:rsidRPr="1E131615">
        <w:rPr>
          <w:rFonts w:ascii="Book Antiqua" w:eastAsia="Book Antiqua" w:hAnsi="Book Antiqua" w:cs="Book Antiqua"/>
          <w:color w:val="000000" w:themeColor="text1"/>
          <w:sz w:val="20"/>
          <w:szCs w:val="20"/>
        </w:rPr>
        <w:t>p</w:t>
      </w:r>
      <w:r w:rsidR="23929E50" w:rsidRPr="1E131615">
        <w:rPr>
          <w:rFonts w:ascii="Book Antiqua" w:eastAsia="Book Antiqua" w:hAnsi="Book Antiqua" w:cs="Book Antiqua"/>
          <w:color w:val="000000" w:themeColor="text1"/>
          <w:sz w:val="20"/>
          <w:szCs w:val="20"/>
        </w:rPr>
        <w:t>ismo z </w:t>
      </w:r>
      <w:r w:rsidR="2DA93EA7" w:rsidRPr="1E131615">
        <w:rPr>
          <w:rFonts w:ascii="Book Antiqua" w:eastAsia="Book Antiqua" w:hAnsi="Book Antiqua" w:cs="Book Antiqua"/>
          <w:color w:val="000000" w:themeColor="text1"/>
          <w:sz w:val="20"/>
          <w:szCs w:val="20"/>
        </w:rPr>
        <w:t xml:space="preserve"> </w:t>
      </w:r>
      <w:r w:rsidR="23929E50" w:rsidRPr="1E131615">
        <w:rPr>
          <w:rFonts w:ascii="Book Antiqua" w:eastAsia="Book Antiqua" w:hAnsi="Book Antiqua" w:cs="Book Antiqua"/>
          <w:color w:val="000000" w:themeColor="text1"/>
          <w:sz w:val="20"/>
          <w:szCs w:val="20"/>
        </w:rPr>
        <w:t>informacją o zalecanej przez producenta częstotliwości wykonywania przeglądów technicznych,</w:t>
      </w:r>
    </w:p>
    <w:p w14:paraId="670F085C" w14:textId="10179F58" w:rsidR="23929E50" w:rsidRDefault="23929E50" w:rsidP="1E131615">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rPr>
      </w:pPr>
      <w:r w:rsidRPr="1E131615">
        <w:rPr>
          <w:rFonts w:ascii="Book Antiqua" w:eastAsia="Book Antiqua" w:hAnsi="Book Antiqua" w:cs="Book Antiqua"/>
          <w:color w:val="000000" w:themeColor="text1"/>
          <w:sz w:val="20"/>
          <w:szCs w:val="20"/>
        </w:rPr>
        <w:t>wykaz podmiotów upoważnionych przez wytwórcę lub autoryzowanego przedstawiciela do wykonywania serwisu i przeglądów zalecanych przez producenta.</w:t>
      </w:r>
      <w:r w:rsidR="2C5FD671" w:rsidRPr="1E131615">
        <w:rPr>
          <w:rFonts w:ascii="Book Antiqua" w:eastAsia="Book Antiqua" w:hAnsi="Book Antiqua" w:cs="Book Antiqua"/>
          <w:color w:val="000000" w:themeColor="text1"/>
          <w:sz w:val="20"/>
          <w:szCs w:val="20"/>
        </w:rPr>
        <w:t xml:space="preserve">, </w:t>
      </w:r>
    </w:p>
    <w:p w14:paraId="444CABCC" w14:textId="5CCC5BCF" w:rsidR="23929E50" w:rsidRDefault="23929E50" w:rsidP="1E131615">
      <w:pPr>
        <w:pStyle w:val="Akapitzlist"/>
        <w:numPr>
          <w:ilvl w:val="0"/>
          <w:numId w:val="1"/>
        </w:numPr>
        <w:shd w:val="clear" w:color="auto" w:fill="FFFFFF" w:themeFill="background1"/>
        <w:spacing w:after="0"/>
        <w:jc w:val="both"/>
        <w:rPr>
          <w:rFonts w:ascii="Book Antiqua" w:eastAsia="Book Antiqua" w:hAnsi="Book Antiqua" w:cs="Book Antiqua"/>
          <w:color w:val="000000" w:themeColor="text1"/>
        </w:rPr>
      </w:pPr>
      <w:r w:rsidRPr="1E131615">
        <w:rPr>
          <w:rFonts w:ascii="Book Antiqua" w:eastAsia="Book Antiqua" w:hAnsi="Book Antiqua" w:cs="Book Antiqua"/>
          <w:color w:val="000000" w:themeColor="text1"/>
          <w:sz w:val="20"/>
          <w:szCs w:val="20"/>
        </w:rPr>
        <w:t xml:space="preserve">paszport techniczny elektroniczny (zawierającego dane urządzenia, informację o stanie technicznym urządzenia, datę dostawy oraz datę kolejnego przeglądu technicznego) </w:t>
      </w:r>
    </w:p>
    <w:p w14:paraId="3A8A657C" w14:textId="1CE45A64" w:rsidR="23929E50" w:rsidRDefault="23929E50" w:rsidP="1E131615">
      <w:pPr>
        <w:shd w:val="clear" w:color="auto" w:fill="FFFFFF" w:themeFill="background1"/>
        <w:spacing w:after="0"/>
        <w:jc w:val="both"/>
        <w:rPr>
          <w:rFonts w:ascii="Book Antiqua" w:eastAsia="Book Antiqua" w:hAnsi="Book Antiqua" w:cs="Book Antiqua"/>
          <w:color w:val="000000" w:themeColor="text1"/>
        </w:rPr>
      </w:pPr>
      <w:r w:rsidRPr="1E131615">
        <w:rPr>
          <w:rFonts w:ascii="Book Antiqua" w:eastAsia="Book Antiqua" w:hAnsi="Book Antiqua" w:cs="Book Antiqua"/>
          <w:color w:val="000000" w:themeColor="text1"/>
          <w:sz w:val="20"/>
          <w:szCs w:val="20"/>
        </w:rPr>
        <w:t xml:space="preserve">Wykonawca zobowiązany jest do przesłania w/w dokumentów na adres mailowy: </w:t>
      </w:r>
      <w:hyperlink r:id="rId8">
        <w:r w:rsidRPr="1E131615">
          <w:rPr>
            <w:rStyle w:val="Hipercze"/>
            <w:rFonts w:ascii="Book Antiqua" w:eastAsia="Book Antiqua" w:hAnsi="Book Antiqua" w:cs="Book Antiqua"/>
            <w:sz w:val="20"/>
            <w:szCs w:val="20"/>
          </w:rPr>
          <w:t>aparatura.medyczna@copernicus.gda.pl</w:t>
        </w:r>
      </w:hyperlink>
      <w:r w:rsidRPr="1E131615">
        <w:rPr>
          <w:rFonts w:ascii="Book Antiqua" w:eastAsia="Book Antiqua" w:hAnsi="Book Antiqua" w:cs="Book Antiqua"/>
          <w:color w:val="000000" w:themeColor="text1"/>
          <w:sz w:val="20"/>
          <w:szCs w:val="20"/>
        </w:rPr>
        <w:t xml:space="preserve">. w chwili zgłoszenia gotowość do instalacji sprzętu (dot. </w:t>
      </w:r>
      <w:proofErr w:type="spellStart"/>
      <w:r w:rsidR="2843FFEE" w:rsidRPr="1E131615">
        <w:rPr>
          <w:rFonts w:ascii="Book Antiqua" w:eastAsia="Book Antiqua" w:hAnsi="Book Antiqua" w:cs="Book Antiqua"/>
          <w:color w:val="000000" w:themeColor="text1"/>
          <w:sz w:val="20"/>
          <w:szCs w:val="20"/>
        </w:rPr>
        <w:t>p</w:t>
      </w:r>
      <w:r w:rsidRPr="1E131615">
        <w:rPr>
          <w:rFonts w:ascii="Book Antiqua" w:eastAsia="Book Antiqua" w:hAnsi="Book Antiqua" w:cs="Book Antiqua"/>
          <w:color w:val="000000" w:themeColor="text1"/>
          <w:sz w:val="20"/>
          <w:szCs w:val="20"/>
        </w:rPr>
        <w:t>pkt</w:t>
      </w:r>
      <w:proofErr w:type="spellEnd"/>
      <w:r w:rsidRPr="1E131615">
        <w:rPr>
          <w:rFonts w:ascii="Book Antiqua" w:eastAsia="Book Antiqua" w:hAnsi="Book Antiqua" w:cs="Book Antiqua"/>
          <w:color w:val="000000" w:themeColor="text1"/>
          <w:sz w:val="20"/>
          <w:szCs w:val="20"/>
        </w:rPr>
        <w:t>. a-c). W przypadku paszportu technicznego Wykonawca prześle go na w/w adres w dniu odbioru sprzętu. Dokumenty muszą być potwierdzone kwalifikowalnym podpisem elektronicznym osoby upoważnionej przez Wykonawcę (nie dotyczy instrukcji obsługi).</w:t>
      </w:r>
    </w:p>
    <w:p w14:paraId="044CA0B7" w14:textId="2D0DC457" w:rsidR="23929E50" w:rsidRDefault="23929E50" w:rsidP="1E131615">
      <w:pPr>
        <w:shd w:val="clear" w:color="auto" w:fill="FFFFFF" w:themeFill="background1"/>
        <w:spacing w:after="0"/>
        <w:jc w:val="both"/>
        <w:rPr>
          <w:rFonts w:ascii="Book Antiqua" w:eastAsia="Book Antiqua" w:hAnsi="Book Antiqua" w:cs="Book Antiqua"/>
          <w:color w:val="000000" w:themeColor="text1"/>
        </w:rPr>
      </w:pPr>
      <w:r w:rsidRPr="1E131615">
        <w:rPr>
          <w:rFonts w:ascii="Book Antiqua" w:eastAsia="Book Antiqua" w:hAnsi="Book Antiqua" w:cs="Book Antiqua"/>
          <w:color w:val="000000" w:themeColor="text1"/>
          <w:sz w:val="20"/>
          <w:szCs w:val="20"/>
        </w:rPr>
        <w:t>2.1 Wykonawca nie będzie wnosił uwag w przypadku, gdy Zamawiający uzna za zasadne nagranie w czasie odbioru filmiku szkoleniowego z obsługi urządzenia. Filmik będzie wykorzystywany wyłączenie do użytku wewnętrznego.</w:t>
      </w:r>
    </w:p>
    <w:p w14:paraId="74F8D728"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3. Wykonawca dostarcza Sprzęt Medycznego na własny koszt i ryzyko. Za wszystkie szkody powstałe podczas transportu i montażu lub instalacji przedmiotu zamówienia w budynku odpowiedzialność ponosi Wykonawca</w:t>
      </w:r>
      <w:r w:rsidRPr="00662304">
        <w:rPr>
          <w:rFonts w:ascii="Book Antiqua" w:hAnsi="Book Antiqua"/>
          <w:b/>
          <w:sz w:val="20"/>
          <w:szCs w:val="20"/>
        </w:rPr>
        <w:t xml:space="preserve">. </w:t>
      </w:r>
      <w:r w:rsidRPr="00662304">
        <w:rPr>
          <w:rFonts w:ascii="Book Antiqua" w:hAnsi="Book Antiqua"/>
          <w:sz w:val="20"/>
          <w:szCs w:val="20"/>
        </w:rPr>
        <w:t xml:space="preserve">Szkody powstałe podczas transportu i montażu lub instalacji stwierdzone zostaną protokołem. </w:t>
      </w:r>
      <w:r w:rsidR="00234C58" w:rsidRPr="00662304">
        <w:rPr>
          <w:rFonts w:ascii="Book Antiqua" w:hAnsi="Book Antiqua"/>
          <w:sz w:val="20"/>
          <w:szCs w:val="20"/>
        </w:rPr>
        <w:t>Przed podpisaniem protokołu odbioru wykonawca zobligowany jest również do utylizacji wszystkich odpadów powstałych podczas instalacji oraz montażu Sprzętu Medycznego.</w:t>
      </w:r>
    </w:p>
    <w:p w14:paraId="5199613E"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4. Ryzyko przypadkowej utraty lub uszkodzenia sprzętu medyczne</w:t>
      </w:r>
      <w:r w:rsidR="00EA5D7A" w:rsidRPr="00662304">
        <w:rPr>
          <w:rFonts w:ascii="Book Antiqua" w:hAnsi="Book Antiqua"/>
          <w:sz w:val="20"/>
          <w:szCs w:val="20"/>
        </w:rPr>
        <w:t xml:space="preserve">go przechodzi na Zamawiającego </w:t>
      </w:r>
      <w:r w:rsidRPr="00662304">
        <w:rPr>
          <w:rFonts w:ascii="Book Antiqua" w:hAnsi="Book Antiqua"/>
          <w:sz w:val="20"/>
          <w:szCs w:val="20"/>
        </w:rPr>
        <w:t>z chwilą dostarczenia go do miejsca wskazanego przez Zamawiającego i podpisania protokołu odbioru.</w:t>
      </w:r>
    </w:p>
    <w:p w14:paraId="7DCCAD0C" w14:textId="0B8EC2FE" w:rsidR="000A2C2E" w:rsidRPr="00662304" w:rsidRDefault="000A2C2E" w:rsidP="00662304">
      <w:pPr>
        <w:spacing w:after="0"/>
        <w:jc w:val="both"/>
        <w:rPr>
          <w:rFonts w:ascii="Book Antiqua" w:hAnsi="Book Antiqua"/>
          <w:sz w:val="20"/>
          <w:szCs w:val="20"/>
        </w:rPr>
      </w:pPr>
      <w:r w:rsidRPr="1E131615">
        <w:rPr>
          <w:rFonts w:ascii="Book Antiqua" w:hAnsi="Book Antiqua"/>
          <w:sz w:val="20"/>
          <w:szCs w:val="20"/>
        </w:rPr>
        <w:t xml:space="preserve">5. O terminie dostawy, instalacji i montażu Sprzętu Medycznego Wykonawca zobowiązany jest powiadomić Zamawiającego, na co najmniej trzy dni przed datą dostawy. Wykonawca zobowiązuje się skontaktować bezpośrednio z </w:t>
      </w:r>
      <w:r w:rsidRPr="1E131615">
        <w:rPr>
          <w:rFonts w:ascii="Book Antiqua" w:hAnsi="Book Antiqua"/>
          <w:b/>
          <w:bCs/>
          <w:sz w:val="20"/>
          <w:szCs w:val="20"/>
        </w:rPr>
        <w:t>Działem Aparatury Medycznej</w:t>
      </w:r>
      <w:r w:rsidRPr="1E131615">
        <w:rPr>
          <w:rFonts w:ascii="Book Antiqua" w:hAnsi="Book Antiqua"/>
          <w:sz w:val="20"/>
          <w:szCs w:val="20"/>
        </w:rPr>
        <w:t xml:space="preserve"> Zamawiającego pod numerem </w:t>
      </w:r>
      <w:r w:rsidR="00EE0FE7" w:rsidRPr="1E131615">
        <w:rPr>
          <w:rFonts w:ascii="Book Antiqua" w:hAnsi="Book Antiqua"/>
          <w:sz w:val="20"/>
          <w:szCs w:val="20"/>
        </w:rPr>
        <w:t>telefonu:</w:t>
      </w:r>
      <w:r w:rsidR="001471F5" w:rsidRPr="1E131615">
        <w:rPr>
          <w:rFonts w:ascii="Book Antiqua" w:hAnsi="Book Antiqua"/>
          <w:sz w:val="20"/>
          <w:szCs w:val="20"/>
        </w:rPr>
        <w:t xml:space="preserve"> </w:t>
      </w:r>
      <w:r w:rsidR="00EE0FE7" w:rsidRPr="1E131615">
        <w:rPr>
          <w:rFonts w:ascii="Book Antiqua" w:hAnsi="Book Antiqua"/>
          <w:b/>
          <w:bCs/>
          <w:sz w:val="20"/>
          <w:szCs w:val="20"/>
        </w:rPr>
        <w:t>587684216</w:t>
      </w:r>
      <w:r w:rsidR="34B15497" w:rsidRPr="1E131615">
        <w:rPr>
          <w:rFonts w:ascii="Book Antiqua" w:hAnsi="Book Antiqua"/>
          <w:b/>
          <w:bCs/>
          <w:sz w:val="20"/>
          <w:szCs w:val="20"/>
        </w:rPr>
        <w:t xml:space="preserve"> </w:t>
      </w:r>
      <w:r w:rsidR="00EE0FE7" w:rsidRPr="1E131615">
        <w:rPr>
          <w:rFonts w:ascii="Book Antiqua" w:hAnsi="Book Antiqua"/>
          <w:sz w:val="20"/>
          <w:szCs w:val="20"/>
        </w:rPr>
        <w:t>bądź</w:t>
      </w:r>
      <w:r w:rsidR="63874479" w:rsidRPr="1E131615">
        <w:rPr>
          <w:rFonts w:ascii="Book Antiqua" w:hAnsi="Book Antiqua"/>
          <w:sz w:val="20"/>
          <w:szCs w:val="20"/>
        </w:rPr>
        <w:t xml:space="preserve"> </w:t>
      </w:r>
      <w:r w:rsidR="00EE0FE7" w:rsidRPr="1E131615">
        <w:rPr>
          <w:rFonts w:ascii="Book Antiqua" w:hAnsi="Book Antiqua"/>
          <w:sz w:val="20"/>
          <w:szCs w:val="20"/>
        </w:rPr>
        <w:t>też</w:t>
      </w:r>
      <w:r w:rsidR="001471F5" w:rsidRPr="1E131615">
        <w:rPr>
          <w:rFonts w:ascii="Book Antiqua" w:hAnsi="Book Antiqua"/>
          <w:sz w:val="20"/>
          <w:szCs w:val="20"/>
        </w:rPr>
        <w:t xml:space="preserve"> </w:t>
      </w:r>
      <w:r w:rsidR="00EE0FE7" w:rsidRPr="1E131615">
        <w:rPr>
          <w:rFonts w:ascii="Book Antiqua" w:hAnsi="Book Antiqua"/>
          <w:sz w:val="20"/>
          <w:szCs w:val="20"/>
        </w:rPr>
        <w:t>za </w:t>
      </w:r>
      <w:r w:rsidRPr="1E131615">
        <w:rPr>
          <w:rFonts w:ascii="Book Antiqua" w:hAnsi="Book Antiqua"/>
          <w:sz w:val="20"/>
          <w:szCs w:val="20"/>
        </w:rPr>
        <w:t>pośrednictwem wiadomości e-mail na adres:</w:t>
      </w:r>
      <w:r w:rsidR="001471F5" w:rsidRPr="1E131615">
        <w:rPr>
          <w:rFonts w:ascii="Book Antiqua" w:hAnsi="Book Antiqua"/>
          <w:sz w:val="20"/>
          <w:szCs w:val="20"/>
        </w:rPr>
        <w:t xml:space="preserve"> </w:t>
      </w:r>
      <w:hyperlink r:id="rId9">
        <w:r w:rsidR="001471F5" w:rsidRPr="1E131615">
          <w:rPr>
            <w:rStyle w:val="Hipercze"/>
            <w:rFonts w:ascii="Book Antiqua" w:hAnsi="Book Antiqua"/>
            <w:b/>
            <w:bCs/>
            <w:sz w:val="20"/>
            <w:szCs w:val="20"/>
          </w:rPr>
          <w:t>aparatura.medyczna@copernicus.gda.pl</w:t>
        </w:r>
      </w:hyperlink>
      <w:r w:rsidRPr="1E131615">
        <w:rPr>
          <w:rFonts w:ascii="Book Antiqua" w:hAnsi="Book Antiqua"/>
          <w:b/>
          <w:bCs/>
          <w:sz w:val="20"/>
          <w:szCs w:val="20"/>
        </w:rPr>
        <w:t>.</w:t>
      </w:r>
    </w:p>
    <w:p w14:paraId="5470C6B0"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6. Ze strony Zamawiającego osobami upoważnionymi do podpisania protokołu odbiorczego są Pracownik Działu Aparatury Medycznej oraz Kierownik Oddziału/Zakładu. Protokół zostaje uznan</w:t>
      </w:r>
      <w:r w:rsidR="007A36BB" w:rsidRPr="00662304">
        <w:rPr>
          <w:rFonts w:ascii="Book Antiqua" w:hAnsi="Book Antiqua"/>
          <w:sz w:val="20"/>
          <w:szCs w:val="20"/>
        </w:rPr>
        <w:t>y za prawomocny po </w:t>
      </w:r>
      <w:r w:rsidRPr="00662304">
        <w:rPr>
          <w:rFonts w:ascii="Book Antiqua" w:hAnsi="Book Antiqua"/>
          <w:sz w:val="20"/>
          <w:szCs w:val="20"/>
        </w:rPr>
        <w:t>podpisaniu przez w/w Przedstawicieli Zamawiającego.</w:t>
      </w:r>
    </w:p>
    <w:p w14:paraId="3A778F56"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7. Postanowienia dotyczące Praw autorskich oraz licencji stanowią załącznik nr 2.</w:t>
      </w:r>
    </w:p>
    <w:p w14:paraId="4B94D5A5" w14:textId="4E683212" w:rsidR="001E39DF" w:rsidRPr="00662304" w:rsidRDefault="001E39DF" w:rsidP="00662304">
      <w:pPr>
        <w:spacing w:after="0"/>
        <w:jc w:val="center"/>
        <w:rPr>
          <w:rFonts w:ascii="Book Antiqua" w:hAnsi="Book Antiqua"/>
          <w:b/>
          <w:sz w:val="20"/>
          <w:szCs w:val="20"/>
        </w:rPr>
      </w:pPr>
    </w:p>
    <w:p w14:paraId="0E55C238" w14:textId="77777777" w:rsidR="007077FC" w:rsidRPr="00662304" w:rsidRDefault="007077FC" w:rsidP="00662304">
      <w:pPr>
        <w:spacing w:after="0"/>
        <w:jc w:val="center"/>
        <w:rPr>
          <w:rFonts w:ascii="Book Antiqua" w:hAnsi="Book Antiqua"/>
          <w:b/>
          <w:sz w:val="20"/>
          <w:szCs w:val="20"/>
        </w:rPr>
      </w:pPr>
    </w:p>
    <w:p w14:paraId="6383BC2B"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 5</w:t>
      </w:r>
    </w:p>
    <w:p w14:paraId="5D56BDAD"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Cena i Warunki Płatności</w:t>
      </w:r>
    </w:p>
    <w:p w14:paraId="44AC169A" w14:textId="1E61ED4E"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1.Wynagrodzenie należne Wykonawcy z tytułu wykonania przedmiotowej umowy wynosi: ……………. złotych brutto (słownie złotych……………………………………………).</w:t>
      </w:r>
    </w:p>
    <w:p w14:paraId="58973D0C" w14:textId="2E2F5242" w:rsidR="000A2C2E" w:rsidRPr="00662304" w:rsidRDefault="000A2C2E" w:rsidP="00662304">
      <w:pPr>
        <w:tabs>
          <w:tab w:val="left" w:pos="543"/>
        </w:tabs>
        <w:spacing w:after="0"/>
        <w:jc w:val="both"/>
        <w:rPr>
          <w:rFonts w:ascii="Book Antiqua" w:hAnsi="Book Antiqua"/>
          <w:sz w:val="20"/>
          <w:szCs w:val="20"/>
        </w:rPr>
      </w:pPr>
      <w:r w:rsidRPr="00662304">
        <w:rPr>
          <w:rFonts w:ascii="Book Antiqua" w:hAnsi="Book Antiqua"/>
          <w:sz w:val="20"/>
          <w:szCs w:val="20"/>
        </w:rPr>
        <w:t>2. Termin płatności faktur strony ustalają na 30 dni od daty otrzymania</w:t>
      </w:r>
      <w:r w:rsidR="00EE0FE7" w:rsidRPr="00662304">
        <w:rPr>
          <w:rFonts w:ascii="Book Antiqua" w:hAnsi="Book Antiqua"/>
          <w:sz w:val="20"/>
          <w:szCs w:val="20"/>
        </w:rPr>
        <w:t xml:space="preserve"> przez Zamawiającego prawidłowo </w:t>
      </w:r>
      <w:r w:rsidRPr="00662304">
        <w:rPr>
          <w:rFonts w:ascii="Book Antiqua" w:hAnsi="Book Antiqua"/>
          <w:sz w:val="20"/>
          <w:szCs w:val="20"/>
        </w:rPr>
        <w:t>wystawionej faktury VAT dostarczonej przez Wykonawcę. Podstawą wystawienia faktury jest podpisanie protokołu odbioru</w:t>
      </w:r>
      <w:r w:rsidR="00030CEC" w:rsidRPr="00662304">
        <w:rPr>
          <w:rFonts w:ascii="Book Antiqua" w:hAnsi="Book Antiqua"/>
          <w:sz w:val="20"/>
          <w:szCs w:val="20"/>
        </w:rPr>
        <w:t xml:space="preserve"> </w:t>
      </w:r>
      <w:r w:rsidR="007A67A5" w:rsidRPr="00662304">
        <w:rPr>
          <w:rFonts w:ascii="Book Antiqua" w:hAnsi="Book Antiqua"/>
          <w:sz w:val="20"/>
          <w:szCs w:val="20"/>
        </w:rPr>
        <w:t>(pozycje na FV muszą być zgodne z formularzem cenowym)</w:t>
      </w:r>
      <w:r w:rsidRPr="00662304">
        <w:rPr>
          <w:rFonts w:ascii="Book Antiqua" w:hAnsi="Book Antiqua"/>
          <w:sz w:val="20"/>
          <w:szCs w:val="20"/>
        </w:rPr>
        <w:t>.</w:t>
      </w:r>
    </w:p>
    <w:p w14:paraId="38E11117" w14:textId="14237310" w:rsidR="000A2C2E" w:rsidRPr="00662304" w:rsidRDefault="00030CEC" w:rsidP="00662304">
      <w:pPr>
        <w:spacing w:after="0"/>
        <w:jc w:val="both"/>
        <w:rPr>
          <w:rFonts w:ascii="Book Antiqua" w:hAnsi="Book Antiqua"/>
          <w:sz w:val="20"/>
          <w:szCs w:val="20"/>
        </w:rPr>
      </w:pPr>
      <w:r w:rsidRPr="00662304">
        <w:rPr>
          <w:rFonts w:ascii="Book Antiqua" w:hAnsi="Book Antiqua"/>
          <w:sz w:val="20"/>
          <w:szCs w:val="20"/>
        </w:rPr>
        <w:t>3</w:t>
      </w:r>
      <w:r w:rsidR="001471F5" w:rsidRPr="00662304">
        <w:rPr>
          <w:rFonts w:ascii="Book Antiqua" w:hAnsi="Book Antiqua"/>
          <w:sz w:val="20"/>
          <w:szCs w:val="20"/>
        </w:rPr>
        <w:t>.</w:t>
      </w:r>
      <w:r w:rsidR="000A2C2E" w:rsidRPr="00662304">
        <w:rPr>
          <w:rFonts w:ascii="Book Antiqua" w:hAnsi="Book Antiqua"/>
          <w:sz w:val="20"/>
          <w:szCs w:val="20"/>
        </w:rPr>
        <w:t xml:space="preserve"> Zapłaty wynagrodzenia należy dokonać na rachunek bankowy Wykonawcy wskazany na fakturze.</w:t>
      </w:r>
    </w:p>
    <w:p w14:paraId="66B12D74" w14:textId="784DCE4C" w:rsidR="000A2C2E" w:rsidRPr="00662304" w:rsidRDefault="00030CEC" w:rsidP="00662304">
      <w:pPr>
        <w:spacing w:after="0"/>
        <w:jc w:val="both"/>
        <w:rPr>
          <w:rFonts w:ascii="Book Antiqua" w:hAnsi="Book Antiqua"/>
          <w:sz w:val="20"/>
          <w:szCs w:val="20"/>
        </w:rPr>
      </w:pPr>
      <w:r w:rsidRPr="00662304">
        <w:rPr>
          <w:rFonts w:ascii="Book Antiqua" w:hAnsi="Book Antiqua"/>
          <w:sz w:val="20"/>
          <w:szCs w:val="20"/>
        </w:rPr>
        <w:t>4</w:t>
      </w:r>
      <w:r w:rsidR="000A2C2E" w:rsidRPr="00662304">
        <w:rPr>
          <w:rFonts w:ascii="Book Antiqua" w:hAnsi="Book Antiqua"/>
          <w:sz w:val="20"/>
          <w:szCs w:val="20"/>
        </w:rPr>
        <w:t>. Wynagrodzenie, o którym mowa w ust. 1 jest wynagrodzeniem ryczałtowym i obejmuje wszelkie koszty Wykonawcy, których poniesienie jest niezbędne dla realizacji przedmiotu umowy.</w:t>
      </w:r>
    </w:p>
    <w:p w14:paraId="79646E95" w14:textId="2AF20635" w:rsidR="16622DC2" w:rsidRPr="00662304" w:rsidRDefault="00030CEC" w:rsidP="00662304">
      <w:pPr>
        <w:spacing w:after="0"/>
        <w:jc w:val="both"/>
        <w:rPr>
          <w:rFonts w:ascii="Book Antiqua" w:eastAsia="Book Antiqua" w:hAnsi="Book Antiqua" w:cs="Book Antiqua"/>
          <w:sz w:val="20"/>
          <w:szCs w:val="20"/>
        </w:rPr>
      </w:pPr>
      <w:r w:rsidRPr="00662304">
        <w:rPr>
          <w:rFonts w:ascii="Book Antiqua" w:eastAsia="Book Antiqua" w:hAnsi="Book Antiqua" w:cs="Book Antiqua"/>
          <w:color w:val="000000" w:themeColor="text1"/>
          <w:sz w:val="20"/>
          <w:szCs w:val="20"/>
        </w:rPr>
        <w:lastRenderedPageBreak/>
        <w:t>5</w:t>
      </w:r>
      <w:r w:rsidR="16622DC2" w:rsidRPr="00662304">
        <w:rPr>
          <w:rFonts w:ascii="Book Antiqua" w:eastAsia="Book Antiqua" w:hAnsi="Book Antiqua" w:cs="Book Antiqua"/>
          <w:color w:val="000000" w:themeColor="text1"/>
          <w:sz w:val="20"/>
          <w:szCs w:val="20"/>
        </w:rPr>
        <w:t>.</w:t>
      </w:r>
      <w:r w:rsidR="001471F5" w:rsidRPr="00662304">
        <w:rPr>
          <w:rFonts w:ascii="Book Antiqua" w:eastAsia="Book Antiqua" w:hAnsi="Book Antiqua" w:cs="Book Antiqua"/>
          <w:color w:val="000000" w:themeColor="text1"/>
          <w:sz w:val="20"/>
          <w:szCs w:val="20"/>
        </w:rPr>
        <w:t xml:space="preserve"> </w:t>
      </w:r>
      <w:r w:rsidR="16622DC2" w:rsidRPr="00662304">
        <w:rPr>
          <w:rFonts w:ascii="Book Antiqua" w:eastAsia="Book Antiqua" w:hAnsi="Book Antiqua" w:cs="Book Antiqua"/>
          <w:color w:val="000000" w:themeColor="text1"/>
          <w:sz w:val="20"/>
          <w:szCs w:val="20"/>
        </w:rPr>
        <w:t>Wykonawca zobowiązany jest do złożenia faktury VAT, pod rygorem uznania za nie dostarczoną, razem z towarem w miejsce dostawy, a w przypadku przesłania faktury pocztą (lub za pośrednictwem PEF) Zamawiający wyraża zgodę na wystawianie i przesyłanie faktur, duplikatów faktur oraz ich korekt, a także not obciążeniowych i not korygujących w formacie pliku elektronicznego PDF na wskazany przez siebie adres poczty e-mail. Adres, na który należy przesyłać faktury to: aparatura.medyczna@copernicus.gda.pl</w:t>
      </w:r>
    </w:p>
    <w:p w14:paraId="4A30C6EB" w14:textId="00201000" w:rsidR="5806FED7" w:rsidRPr="00662304" w:rsidRDefault="5806FED7" w:rsidP="00662304">
      <w:pPr>
        <w:spacing w:after="0"/>
        <w:jc w:val="both"/>
        <w:rPr>
          <w:rFonts w:ascii="Book Antiqua" w:hAnsi="Book Antiqua"/>
          <w:sz w:val="20"/>
          <w:szCs w:val="20"/>
        </w:rPr>
      </w:pPr>
    </w:p>
    <w:p w14:paraId="3DEEC669" w14:textId="77777777" w:rsidR="001E39DF" w:rsidRPr="00662304" w:rsidRDefault="001E39DF" w:rsidP="00662304">
      <w:pPr>
        <w:spacing w:after="0"/>
        <w:jc w:val="center"/>
        <w:rPr>
          <w:rFonts w:ascii="Book Antiqua" w:hAnsi="Book Antiqua"/>
          <w:b/>
          <w:sz w:val="20"/>
          <w:szCs w:val="20"/>
        </w:rPr>
      </w:pPr>
    </w:p>
    <w:p w14:paraId="31D513E4"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 6</w:t>
      </w:r>
    </w:p>
    <w:p w14:paraId="07205C91"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Warunki rękojmi i gwarancji</w:t>
      </w:r>
    </w:p>
    <w:p w14:paraId="21552277"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 xml:space="preserve">1. Wykonawca oświadcza, że przedmiot umowy jest wolny od wszelkich wad fizycznych. </w:t>
      </w:r>
    </w:p>
    <w:p w14:paraId="3169F05A"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2. Przez wadę fizyczną rozumie się w szczególności jakąkolwiek niezgodność towaru z opisem przedmiotu umowy zawartym w załączniku nr 1 do umowy.</w:t>
      </w:r>
    </w:p>
    <w:p w14:paraId="070C7E86"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3. Wykonawca oświadcza, że przedmiot umowy jest wolny od wszelkich wad prawnych towaru, w tym również ewentualnych roszczeń osób trzecich wynikających z naruszenia praw własności intelektualnej lub przemysłowej, w tym praw autorskich, patentów, praw ochronnych na</w:t>
      </w:r>
      <w:r w:rsidR="00A12D0E" w:rsidRPr="00662304">
        <w:rPr>
          <w:rFonts w:ascii="Book Antiqua" w:hAnsi="Book Antiqua"/>
          <w:sz w:val="20"/>
          <w:szCs w:val="20"/>
        </w:rPr>
        <w:t xml:space="preserve"> znaki towarowe oraz praw </w:t>
      </w:r>
      <w:r w:rsidR="007A36BB" w:rsidRPr="00662304">
        <w:rPr>
          <w:rFonts w:ascii="Book Antiqua" w:hAnsi="Book Antiqua"/>
          <w:sz w:val="20"/>
          <w:szCs w:val="20"/>
        </w:rPr>
        <w:t>z </w:t>
      </w:r>
      <w:r w:rsidR="00EE0FE7" w:rsidRPr="00662304">
        <w:rPr>
          <w:rFonts w:ascii="Book Antiqua" w:hAnsi="Book Antiqua"/>
          <w:sz w:val="20"/>
          <w:szCs w:val="20"/>
        </w:rPr>
        <w:t>rejestracji na </w:t>
      </w:r>
      <w:r w:rsidRPr="00662304">
        <w:rPr>
          <w:rFonts w:ascii="Book Antiqua" w:hAnsi="Book Antiqua"/>
          <w:sz w:val="20"/>
          <w:szCs w:val="20"/>
        </w:rPr>
        <w:t>wzory użytkowe i przemysłowe, pozostających w związku z wprowadzeniem towaru do obrotu na terytorium Rzeczypospolitej Polskiej, oraz nie stanowi przedmiotu żadnego zabezpieczenia, ani toczącego się postępowania.</w:t>
      </w:r>
    </w:p>
    <w:p w14:paraId="6177C862"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 xml:space="preserve">4. Jeżeli podczas odbioru okaże się, że wadliwe są części składowe lub cały przedmiot umowy, </w:t>
      </w:r>
      <w:r w:rsidRPr="00662304">
        <w:rPr>
          <w:rFonts w:ascii="Book Antiqua" w:hAnsi="Book Antiqua"/>
          <w:sz w:val="20"/>
          <w:szCs w:val="20"/>
        </w:rPr>
        <w:br/>
        <w:t>to odpowiednio, wadliwe części składowe przedmiotu zamówienia lub cały przedmiot zamówienia podlega wymianie na wolny od wad w terminie 3 dni roboczych (dni od poniedziałku do piątku z wyłączeniem dni ustawowo wolnych od pracy) od daty uznania reklamacji za zasadną przez Wykonawcę. Wykonawcy przysługują 2 dni robocze od zgłoszenia reklamacji na jej rozpatr</w:t>
      </w:r>
      <w:r w:rsidR="00EE0FE7" w:rsidRPr="00662304">
        <w:rPr>
          <w:rFonts w:ascii="Book Antiqua" w:hAnsi="Book Antiqua"/>
          <w:sz w:val="20"/>
          <w:szCs w:val="20"/>
        </w:rPr>
        <w:t>zenie. Brak odpowiedzi na </w:t>
      </w:r>
      <w:r w:rsidRPr="00662304">
        <w:rPr>
          <w:rFonts w:ascii="Book Antiqua" w:hAnsi="Book Antiqua"/>
          <w:sz w:val="20"/>
          <w:szCs w:val="20"/>
        </w:rPr>
        <w:t>zgłoszenie Zamawiającego przyjęte zostanie jako uznanie reklamacji. W okresie gwarancji sprzęt będzie dostarczany do autoryzowanego serwisu Wykonawcy na koszt Wykonawcy.</w:t>
      </w:r>
    </w:p>
    <w:p w14:paraId="39E6231B"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5. Wykonawca dostarczy zamienny – pozbawiony wad i braków – element ta</w:t>
      </w:r>
      <w:r w:rsidR="00EE0FE7" w:rsidRPr="00662304">
        <w:rPr>
          <w:rFonts w:ascii="Book Antiqua" w:hAnsi="Book Antiqua"/>
          <w:sz w:val="20"/>
          <w:szCs w:val="20"/>
        </w:rPr>
        <w:t>kiego samego towaru bez wad, na </w:t>
      </w:r>
      <w:r w:rsidRPr="00662304">
        <w:rPr>
          <w:rFonts w:ascii="Book Antiqua" w:hAnsi="Book Antiqua"/>
          <w:sz w:val="20"/>
          <w:szCs w:val="20"/>
        </w:rPr>
        <w:t>swój koszt i ryzyko. Towar zamienny podlega odrębnemu odbiorowi jakościowemu i ilościowemu.</w:t>
      </w:r>
    </w:p>
    <w:p w14:paraId="4388311E"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6. Zamawiający może wykonywać uprawnienia z tytułu gwarancji niezależnie o</w:t>
      </w:r>
      <w:r w:rsidR="00EE0FE7" w:rsidRPr="00662304">
        <w:rPr>
          <w:rFonts w:ascii="Book Antiqua" w:hAnsi="Book Antiqua"/>
          <w:sz w:val="20"/>
          <w:szCs w:val="20"/>
        </w:rPr>
        <w:t>d uprawnień z tytułu rękojmi za </w:t>
      </w:r>
      <w:r w:rsidRPr="00662304">
        <w:rPr>
          <w:rFonts w:ascii="Book Antiqua" w:hAnsi="Book Antiqua"/>
          <w:sz w:val="20"/>
          <w:szCs w:val="20"/>
        </w:rPr>
        <w:t>wady fizyczne towarów.</w:t>
      </w:r>
    </w:p>
    <w:p w14:paraId="39CFCAB2" w14:textId="0825BA7E"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7. W okresie gwarancji, Wykonawca zobowiązany jest do wykonywania przeglądów technicznych</w:t>
      </w:r>
      <w:r w:rsidR="007A67A5" w:rsidRPr="00662304">
        <w:rPr>
          <w:rFonts w:ascii="Book Antiqua" w:hAnsi="Book Antiqua"/>
          <w:sz w:val="20"/>
          <w:szCs w:val="20"/>
        </w:rPr>
        <w:t xml:space="preserve">, </w:t>
      </w:r>
      <w:r w:rsidR="007A67A5" w:rsidRPr="00662304">
        <w:rPr>
          <w:rFonts w:ascii="Book Antiqua" w:hAnsi="Book Antiqua" w:cs="Tahoma"/>
          <w:color w:val="000000" w:themeColor="text1"/>
          <w:sz w:val="20"/>
          <w:szCs w:val="20"/>
        </w:rPr>
        <w:t xml:space="preserve">wszelkich wymaganych testów, </w:t>
      </w:r>
      <w:proofErr w:type="spellStart"/>
      <w:r w:rsidR="007A67A5" w:rsidRPr="00662304">
        <w:rPr>
          <w:rFonts w:ascii="Book Antiqua" w:hAnsi="Book Antiqua" w:cs="Tahoma"/>
          <w:color w:val="000000" w:themeColor="text1"/>
          <w:sz w:val="20"/>
          <w:szCs w:val="20"/>
        </w:rPr>
        <w:t>wzorcowań</w:t>
      </w:r>
      <w:proofErr w:type="spellEnd"/>
      <w:r w:rsidR="007A67A5" w:rsidRPr="00662304">
        <w:rPr>
          <w:rFonts w:ascii="Book Antiqua" w:hAnsi="Book Antiqua" w:cs="Tahoma"/>
          <w:color w:val="000000" w:themeColor="text1"/>
          <w:sz w:val="20"/>
          <w:szCs w:val="20"/>
        </w:rPr>
        <w:t xml:space="preserve">, walidacji, legalizacji itp. </w:t>
      </w:r>
      <w:r w:rsidRPr="00662304">
        <w:rPr>
          <w:rFonts w:ascii="Book Antiqua" w:hAnsi="Book Antiqua"/>
          <w:sz w:val="20"/>
          <w:szCs w:val="20"/>
        </w:rPr>
        <w:t>dostarczonego sprzętu zgodnie z</w:t>
      </w:r>
      <w:r w:rsidRPr="00662304">
        <w:rPr>
          <w:rFonts w:ascii="Book Antiqua" w:hAnsi="Book Antiqua"/>
          <w:bCs/>
          <w:sz w:val="20"/>
          <w:szCs w:val="20"/>
        </w:rPr>
        <w:t xml:space="preserve"> zaleceniami producenta oraz obowiązującymi przepisami prawa – bez odrębnego wynagrodzenia</w:t>
      </w:r>
      <w:r w:rsidRPr="00662304">
        <w:rPr>
          <w:rFonts w:ascii="Book Antiqua" w:hAnsi="Book Antiqua"/>
          <w:sz w:val="20"/>
          <w:szCs w:val="20"/>
        </w:rPr>
        <w:t>, o którym mowa w § 5 ust. 1 umowy, w terminach wskazanych przez producenta. Przed dokonaniem przeglądu Wykonawca zobowiązuje się uzgodnić jego termin z Zamawiającym (pisemnie e- mailem na adres</w:t>
      </w:r>
      <w:r w:rsidR="002B5CF1" w:rsidRPr="00662304">
        <w:rPr>
          <w:rFonts w:ascii="Book Antiqua" w:hAnsi="Book Antiqua"/>
          <w:sz w:val="20"/>
          <w:szCs w:val="20"/>
        </w:rPr>
        <w:t xml:space="preserve"> </w:t>
      </w:r>
      <w:hyperlink r:id="rId10" w:history="1">
        <w:r w:rsidR="000F738D" w:rsidRPr="00662304">
          <w:rPr>
            <w:rStyle w:val="Hipercze"/>
            <w:rFonts w:ascii="Book Antiqua" w:hAnsi="Book Antiqua"/>
            <w:sz w:val="20"/>
            <w:szCs w:val="20"/>
          </w:rPr>
          <w:t>aparatura.medyczna@copernicus.gda.pl</w:t>
        </w:r>
      </w:hyperlink>
      <w:r w:rsidR="000F738D" w:rsidRPr="00662304">
        <w:rPr>
          <w:rFonts w:ascii="Book Antiqua" w:hAnsi="Book Antiqua"/>
          <w:sz w:val="20"/>
          <w:szCs w:val="20"/>
        </w:rPr>
        <w:t xml:space="preserve"> </w:t>
      </w:r>
      <w:r w:rsidR="00AB5193" w:rsidRPr="00662304">
        <w:rPr>
          <w:rFonts w:ascii="Book Antiqua" w:hAnsi="Book Antiqua"/>
          <w:sz w:val="20"/>
          <w:szCs w:val="20"/>
        </w:rPr>
        <w:t>Przeglądy techniczne odbywać się będą w miejscu użytkowania sprzętu.</w:t>
      </w:r>
      <w:r w:rsidR="00190870" w:rsidRPr="00662304">
        <w:rPr>
          <w:rFonts w:ascii="Book Antiqua" w:hAnsi="Book Antiqua"/>
          <w:sz w:val="20"/>
          <w:szCs w:val="20"/>
        </w:rPr>
        <w:t xml:space="preserve"> </w:t>
      </w:r>
      <w:r w:rsidRPr="00662304">
        <w:rPr>
          <w:rFonts w:ascii="Book Antiqua" w:hAnsi="Book Antiqua"/>
          <w:sz w:val="20"/>
          <w:szCs w:val="20"/>
        </w:rPr>
        <w:t>Ponadto w ostatnim miesiącu obowiązywania umowy Wykonawca zobowiązuje się (po uprzednim uzgodnieniu z</w:t>
      </w:r>
      <w:r w:rsidR="00EE0FE7" w:rsidRPr="00662304">
        <w:rPr>
          <w:rFonts w:ascii="Book Antiqua" w:hAnsi="Book Antiqua"/>
          <w:sz w:val="20"/>
          <w:szCs w:val="20"/>
        </w:rPr>
        <w:t> </w:t>
      </w:r>
      <w:r w:rsidRPr="00662304">
        <w:rPr>
          <w:rFonts w:ascii="Book Antiqua" w:hAnsi="Book Antiqua"/>
          <w:sz w:val="20"/>
          <w:szCs w:val="20"/>
        </w:rPr>
        <w:t>Zamawiającym) przeprowadzić przegląd urządzenia, jeżeli od czasu przeprowadzenia poprzedniego minęło więcej niż 6 miesięcy.</w:t>
      </w:r>
      <w:r w:rsidR="00EE0FE7" w:rsidRPr="00662304">
        <w:rPr>
          <w:rFonts w:ascii="Book Antiqua" w:hAnsi="Book Antiqua"/>
          <w:sz w:val="20"/>
          <w:szCs w:val="20"/>
        </w:rPr>
        <w:t xml:space="preserve"> </w:t>
      </w:r>
      <w:r w:rsidRPr="00662304">
        <w:rPr>
          <w:rFonts w:ascii="Book Antiqua" w:hAnsi="Book Antiqua"/>
          <w:sz w:val="20"/>
          <w:szCs w:val="20"/>
        </w:rPr>
        <w:t>Przestrzeganie harmonogramu przeglądów sprzętu w okresie gwarancji pozostaje po stronie Wykonawcy.</w:t>
      </w:r>
    </w:p>
    <w:p w14:paraId="676C08AD" w14:textId="77777777" w:rsidR="000F738D" w:rsidRPr="00662304" w:rsidRDefault="000A2C2E" w:rsidP="00662304">
      <w:pPr>
        <w:spacing w:after="0"/>
        <w:jc w:val="both"/>
        <w:rPr>
          <w:rFonts w:ascii="Book Antiqua" w:hAnsi="Book Antiqua"/>
          <w:sz w:val="20"/>
          <w:szCs w:val="20"/>
        </w:rPr>
      </w:pPr>
      <w:r w:rsidRPr="00662304">
        <w:rPr>
          <w:rFonts w:ascii="Book Antiqua" w:hAnsi="Book Antiqua"/>
          <w:sz w:val="20"/>
          <w:szCs w:val="20"/>
        </w:rPr>
        <w:t>8. Wykonawca w okresie gwarancji, w przypadku trzykrotnej uzasadnionej reklamacji tej samej części urządzenia wymieni tę część na nową w terminie 10 dni od daty z</w:t>
      </w:r>
      <w:r w:rsidR="00EE0FE7" w:rsidRPr="00662304">
        <w:rPr>
          <w:rFonts w:ascii="Book Antiqua" w:hAnsi="Book Antiqua"/>
          <w:sz w:val="20"/>
          <w:szCs w:val="20"/>
        </w:rPr>
        <w:t xml:space="preserve">głoszenia trzeciej reklamacji,  </w:t>
      </w:r>
      <w:r w:rsidR="007A36BB" w:rsidRPr="00662304">
        <w:rPr>
          <w:rFonts w:ascii="Book Antiqua" w:hAnsi="Book Antiqua"/>
          <w:sz w:val="20"/>
          <w:szCs w:val="20"/>
        </w:rPr>
        <w:t>a w </w:t>
      </w:r>
      <w:r w:rsidRPr="00662304">
        <w:rPr>
          <w:rFonts w:ascii="Book Antiqua" w:hAnsi="Book Antiqua"/>
          <w:sz w:val="20"/>
          <w:szCs w:val="20"/>
        </w:rPr>
        <w:t xml:space="preserve">przypadku 5 uzasadnionych reklamacji tej samej części urządzenia wymieni urządzenie na nowe </w:t>
      </w:r>
      <w:r w:rsidRPr="00662304">
        <w:rPr>
          <w:rFonts w:ascii="Book Antiqua" w:hAnsi="Book Antiqua"/>
          <w:sz w:val="20"/>
          <w:szCs w:val="20"/>
        </w:rPr>
        <w:lastRenderedPageBreak/>
        <w:t xml:space="preserve">w terminie 10 dni od daty zgłoszenia piątej reklamacji. </w:t>
      </w:r>
      <w:bookmarkStart w:id="0" w:name="_Hlk86991551"/>
      <w:r w:rsidRPr="00662304">
        <w:rPr>
          <w:rFonts w:ascii="Book Antiqua" w:hAnsi="Book Antiqua"/>
          <w:sz w:val="20"/>
          <w:szCs w:val="20"/>
        </w:rPr>
        <w:t>Reklamacje będą zgłaszane pisemnie na adres</w:t>
      </w:r>
      <w:r w:rsidR="00833288" w:rsidRPr="00662304">
        <w:rPr>
          <w:rFonts w:ascii="Book Antiqua" w:hAnsi="Book Antiqua"/>
          <w:sz w:val="20"/>
          <w:szCs w:val="20"/>
        </w:rPr>
        <w:t xml:space="preserve"> mailowy</w:t>
      </w:r>
      <w:r w:rsidR="000F738D" w:rsidRPr="00662304">
        <w:rPr>
          <w:rFonts w:ascii="Book Antiqua" w:hAnsi="Book Antiqua"/>
          <w:sz w:val="20"/>
          <w:szCs w:val="20"/>
        </w:rPr>
        <w:t>………………………..</w:t>
      </w:r>
    </w:p>
    <w:bookmarkEnd w:id="0"/>
    <w:p w14:paraId="14ED00B6"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 xml:space="preserve">9. Wykonawca na dostarczony sprzęt udziela …........…. </w:t>
      </w:r>
      <w:r w:rsidRPr="00662304">
        <w:rPr>
          <w:rFonts w:ascii="Book Antiqua" w:hAnsi="Book Antiqua"/>
          <w:b/>
          <w:sz w:val="20"/>
          <w:szCs w:val="20"/>
        </w:rPr>
        <w:t>miesięcznej gwarancji</w:t>
      </w:r>
      <w:r w:rsidRPr="00662304">
        <w:rPr>
          <w:rFonts w:ascii="Book Antiqua" w:hAnsi="Book Antiqua"/>
          <w:sz w:val="20"/>
          <w:szCs w:val="20"/>
        </w:rPr>
        <w:t>, liczonej od daty bezusterkowego, protokolarnego odbioru sprzętu przez Zamawiającego.</w:t>
      </w:r>
    </w:p>
    <w:p w14:paraId="497C08CC"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10. Wykonawca zobowiązany jest przystąpić do naprawy wady/usterki sprzętu z</w:t>
      </w:r>
      <w:r w:rsidR="00EE0FE7" w:rsidRPr="00662304">
        <w:rPr>
          <w:rFonts w:ascii="Book Antiqua" w:hAnsi="Book Antiqua"/>
          <w:sz w:val="20"/>
          <w:szCs w:val="20"/>
        </w:rPr>
        <w:t>głoszonej w okresie gwarancji w </w:t>
      </w:r>
      <w:r w:rsidRPr="00662304">
        <w:rPr>
          <w:rFonts w:ascii="Book Antiqua" w:hAnsi="Book Antiqua"/>
          <w:sz w:val="20"/>
          <w:szCs w:val="20"/>
        </w:rPr>
        <w:t xml:space="preserve">terminie do 3 dni roboczych od </w:t>
      </w:r>
      <w:r w:rsidR="00190513" w:rsidRPr="00662304">
        <w:rPr>
          <w:rFonts w:ascii="Book Antiqua" w:hAnsi="Book Antiqua"/>
          <w:sz w:val="20"/>
          <w:szCs w:val="20"/>
        </w:rPr>
        <w:t xml:space="preserve">momentu </w:t>
      </w:r>
      <w:r w:rsidRPr="00662304">
        <w:rPr>
          <w:rFonts w:ascii="Book Antiqua" w:hAnsi="Book Antiqua"/>
          <w:sz w:val="20"/>
          <w:szCs w:val="20"/>
        </w:rPr>
        <w:t xml:space="preserve">zgłoszenia pisemnie na adres </w:t>
      </w:r>
      <w:r w:rsidR="00190513" w:rsidRPr="00662304">
        <w:rPr>
          <w:rFonts w:ascii="Book Antiqua" w:hAnsi="Book Antiqua"/>
          <w:sz w:val="20"/>
          <w:szCs w:val="20"/>
        </w:rPr>
        <w:br/>
      </w:r>
      <w:r w:rsidRPr="00662304">
        <w:rPr>
          <w:rFonts w:ascii="Book Antiqua" w:hAnsi="Book Antiqua"/>
          <w:sz w:val="20"/>
          <w:szCs w:val="20"/>
        </w:rPr>
        <w:t>e</w:t>
      </w:r>
      <w:r w:rsidR="004F12D5" w:rsidRPr="00662304">
        <w:rPr>
          <w:rFonts w:ascii="Book Antiqua" w:hAnsi="Book Antiqua"/>
          <w:sz w:val="20"/>
          <w:szCs w:val="20"/>
        </w:rPr>
        <w:t>–</w:t>
      </w:r>
      <w:r w:rsidRPr="00662304">
        <w:rPr>
          <w:rFonts w:ascii="Book Antiqua" w:hAnsi="Book Antiqua"/>
          <w:sz w:val="20"/>
          <w:szCs w:val="20"/>
        </w:rPr>
        <w:t>mailem</w:t>
      </w:r>
      <w:r w:rsidR="004F12D5" w:rsidRPr="00662304">
        <w:rPr>
          <w:rFonts w:ascii="Book Antiqua" w:hAnsi="Book Antiqua"/>
          <w:sz w:val="20"/>
          <w:szCs w:val="20"/>
        </w:rPr>
        <w:t xml:space="preserve"> ……………………</w:t>
      </w:r>
      <w:r w:rsidR="001E358C" w:rsidRPr="00662304">
        <w:rPr>
          <w:rFonts w:ascii="Book Antiqua" w:hAnsi="Book Antiqua"/>
          <w:sz w:val="20"/>
          <w:szCs w:val="20"/>
        </w:rPr>
        <w:t>…..</w:t>
      </w:r>
      <w:r w:rsidR="004F12D5" w:rsidRPr="00662304">
        <w:rPr>
          <w:rFonts w:ascii="Book Antiqua" w:hAnsi="Book Antiqua"/>
          <w:sz w:val="20"/>
          <w:szCs w:val="20"/>
        </w:rPr>
        <w:t xml:space="preserve">. </w:t>
      </w:r>
    </w:p>
    <w:p w14:paraId="20277DD0"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11. Zgłoszona w trybie określonym w ust. 10 wada/usterka winna być usunięta w terminie do 5 dni roboczych od momentu zgłoszenia awarii, z zastrzeżeniem ust. 12.</w:t>
      </w:r>
    </w:p>
    <w:p w14:paraId="0D1F3431" w14:textId="77777777" w:rsidR="000A2C2E" w:rsidRPr="00662304" w:rsidRDefault="000A2C2E" w:rsidP="00662304">
      <w:pPr>
        <w:pStyle w:val="Tekstpodstawowy22"/>
        <w:spacing w:after="0" w:line="276" w:lineRule="auto"/>
        <w:jc w:val="both"/>
        <w:rPr>
          <w:rFonts w:ascii="Book Antiqua" w:hAnsi="Book Antiqua"/>
          <w:sz w:val="20"/>
          <w:szCs w:val="20"/>
        </w:rPr>
      </w:pPr>
      <w:r w:rsidRPr="00662304">
        <w:rPr>
          <w:rFonts w:ascii="Book Antiqua" w:hAnsi="Book Antiqua"/>
          <w:sz w:val="20"/>
          <w:szCs w:val="20"/>
        </w:rPr>
        <w:t>12. Jeżeli dla usunięcia wady/usterki zgłoszonej w trybie określonym w ust. 10 konieczne jest sprowadzenie części zamiennych spoza granic Polski,</w:t>
      </w:r>
      <w:r w:rsidR="000F738D" w:rsidRPr="00662304">
        <w:rPr>
          <w:rFonts w:ascii="Book Antiqua" w:hAnsi="Book Antiqua"/>
          <w:sz w:val="20"/>
          <w:szCs w:val="20"/>
        </w:rPr>
        <w:t xml:space="preserve"> </w:t>
      </w:r>
      <w:r w:rsidRPr="00662304">
        <w:rPr>
          <w:rFonts w:ascii="Book Antiqua" w:hAnsi="Book Antiqua"/>
          <w:sz w:val="20"/>
          <w:szCs w:val="20"/>
        </w:rPr>
        <w:t>wada/usterka usunięta być powinna w terminie 14 dni od dnia uznania zgłoszenia reklamacji zgodnie z ust. 4 powyżej.</w:t>
      </w:r>
    </w:p>
    <w:p w14:paraId="1F30132F"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 xml:space="preserve">13. W przypadku, gdy naprawa potrwa dłużej niż 5 dni roboczych Wykonawca zobowiązuje się do dostarczenia w tym terminie sprzętu zastępczego, na swój koszt, o parametrach i właściwościach nie niższych niż sprzęt naprawiany. </w:t>
      </w:r>
    </w:p>
    <w:p w14:paraId="502D3FAE"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 xml:space="preserve">14. </w:t>
      </w:r>
      <w:bookmarkStart w:id="1" w:name="_Hlk137455304"/>
      <w:r w:rsidRPr="00662304">
        <w:rPr>
          <w:rFonts w:ascii="Book Antiqua" w:hAnsi="Book Antiqua"/>
          <w:sz w:val="20"/>
          <w:szCs w:val="20"/>
        </w:rPr>
        <w:t xml:space="preserve">W przypadku wykonania </w:t>
      </w:r>
      <w:r w:rsidR="0043670C" w:rsidRPr="00662304">
        <w:rPr>
          <w:rFonts w:ascii="Book Antiqua" w:hAnsi="Book Antiqua"/>
          <w:sz w:val="20"/>
          <w:szCs w:val="20"/>
        </w:rPr>
        <w:t xml:space="preserve"> przeglądu lub </w:t>
      </w:r>
      <w:r w:rsidRPr="00662304">
        <w:rPr>
          <w:rFonts w:ascii="Book Antiqua" w:hAnsi="Book Antiqua"/>
          <w:sz w:val="20"/>
          <w:szCs w:val="20"/>
        </w:rPr>
        <w:t>naprawy– potwierdzeniem wykonania usługi będzie karta pracy serwisu podpisan</w:t>
      </w:r>
      <w:r w:rsidR="0043670C" w:rsidRPr="00662304">
        <w:rPr>
          <w:rFonts w:ascii="Book Antiqua" w:hAnsi="Book Antiqua"/>
          <w:sz w:val="20"/>
          <w:szCs w:val="20"/>
        </w:rPr>
        <w:t xml:space="preserve">a </w:t>
      </w:r>
      <w:r w:rsidR="0043670C" w:rsidRPr="00662304">
        <w:rPr>
          <w:rFonts w:ascii="Book Antiqua" w:hAnsi="Book Antiqua" w:cs="Arial"/>
          <w:color w:val="000000"/>
          <w:sz w:val="20"/>
          <w:szCs w:val="20"/>
        </w:rPr>
        <w:t>kwalifikowalnym podpisem elektronicznym przez serwisanta lub osobę upoważnioną przez Wykonawcę</w:t>
      </w:r>
      <w:r w:rsidR="00D35E21" w:rsidRPr="00662304">
        <w:rPr>
          <w:rFonts w:ascii="Book Antiqua" w:hAnsi="Book Antiqua"/>
          <w:sz w:val="20"/>
          <w:szCs w:val="20"/>
        </w:rPr>
        <w:t xml:space="preserve">. </w:t>
      </w:r>
      <w:r w:rsidR="00EE0FE7" w:rsidRPr="00662304">
        <w:rPr>
          <w:rFonts w:ascii="Book Antiqua" w:hAnsi="Book Antiqua"/>
          <w:sz w:val="20"/>
          <w:szCs w:val="20"/>
        </w:rPr>
        <w:t>Wpisy powinny zawierać w </w:t>
      </w:r>
      <w:r w:rsidRPr="00662304">
        <w:rPr>
          <w:rFonts w:ascii="Book Antiqua" w:hAnsi="Book Antiqua"/>
          <w:sz w:val="20"/>
          <w:szCs w:val="20"/>
        </w:rPr>
        <w:t>szczególności treść:</w:t>
      </w:r>
      <w:r w:rsidR="00D35E21" w:rsidRPr="00662304">
        <w:rPr>
          <w:rFonts w:ascii="Book Antiqua" w:hAnsi="Book Antiqua"/>
          <w:sz w:val="20"/>
          <w:szCs w:val="20"/>
        </w:rPr>
        <w:t xml:space="preserve"> </w:t>
      </w:r>
      <w:r w:rsidRPr="00662304">
        <w:rPr>
          <w:rFonts w:ascii="Book Antiqua" w:hAnsi="Book Antiqua"/>
          <w:sz w:val="20"/>
          <w:szCs w:val="20"/>
        </w:rPr>
        <w:t>sprzęt sprawny</w:t>
      </w:r>
      <w:r w:rsidR="00D35E21" w:rsidRPr="00662304">
        <w:rPr>
          <w:rFonts w:ascii="Book Antiqua" w:hAnsi="Book Antiqua"/>
          <w:sz w:val="20"/>
          <w:szCs w:val="20"/>
        </w:rPr>
        <w:t xml:space="preserve"> oraz datę naprawy </w:t>
      </w:r>
      <w:bookmarkEnd w:id="1"/>
    </w:p>
    <w:p w14:paraId="4196344D" w14:textId="77777777" w:rsidR="000A2C2E" w:rsidRPr="00662304" w:rsidRDefault="000A2C2E" w:rsidP="00662304">
      <w:pPr>
        <w:pStyle w:val="Tekstpodstawowy"/>
        <w:tabs>
          <w:tab w:val="left" w:pos="360"/>
        </w:tabs>
        <w:spacing w:after="0"/>
        <w:jc w:val="both"/>
        <w:rPr>
          <w:rFonts w:ascii="Book Antiqua" w:hAnsi="Book Antiqua"/>
          <w:sz w:val="20"/>
          <w:szCs w:val="20"/>
        </w:rPr>
      </w:pPr>
      <w:r w:rsidRPr="00662304">
        <w:rPr>
          <w:rFonts w:ascii="Book Antiqua" w:hAnsi="Book Antiqua"/>
          <w:sz w:val="20"/>
          <w:szCs w:val="20"/>
        </w:rPr>
        <w:t>15. Każda naprawa gwarancyjna powoduje przedłużenie okresu gwarancji o czas przestoju urządzenia spowodowanego naprawą.</w:t>
      </w:r>
    </w:p>
    <w:p w14:paraId="3C7F48DE"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16. Koszty przeglądów, napraw gwarancyjnych i innych czynności, do których wykonania zobowiązany jest Wykonawca w pełnej wysokości obciążają Wykonawcę i obejmują w szczególności koszty dojazdu, transportu, materiałów, narzędzi, robocizny itp.</w:t>
      </w:r>
    </w:p>
    <w:p w14:paraId="3B80EFE8"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17. Wykonawca zobowiązany jest do zapewnienia działania łączy elektr</w:t>
      </w:r>
      <w:r w:rsidR="007A36BB" w:rsidRPr="00662304">
        <w:rPr>
          <w:rFonts w:ascii="Book Antiqua" w:hAnsi="Book Antiqua"/>
          <w:sz w:val="20"/>
          <w:szCs w:val="20"/>
        </w:rPr>
        <w:t>onicznych (e-mail) wskazanych w </w:t>
      </w:r>
      <w:r w:rsidRPr="00662304">
        <w:rPr>
          <w:rFonts w:ascii="Book Antiqua" w:hAnsi="Book Antiqua"/>
          <w:sz w:val="20"/>
          <w:szCs w:val="20"/>
        </w:rPr>
        <w:t xml:space="preserve">ust. </w:t>
      </w:r>
      <w:r w:rsidR="00D35E21" w:rsidRPr="00662304">
        <w:rPr>
          <w:rFonts w:ascii="Book Antiqua" w:hAnsi="Book Antiqua"/>
          <w:sz w:val="20"/>
          <w:szCs w:val="20"/>
        </w:rPr>
        <w:t>8</w:t>
      </w:r>
      <w:r w:rsidRPr="00662304">
        <w:rPr>
          <w:rFonts w:ascii="Book Antiqua" w:hAnsi="Book Antiqua"/>
          <w:sz w:val="20"/>
          <w:szCs w:val="20"/>
        </w:rPr>
        <w:t>.</w:t>
      </w:r>
    </w:p>
    <w:p w14:paraId="1B5E865F"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18. Wykonawca zapewnia autoryzowany serwis gwarancyjny i pogwarancyjny na terytorium Rzeczypospolitej Polskiej.</w:t>
      </w:r>
    </w:p>
    <w:p w14:paraId="1AF373FC" w14:textId="1C3F7369"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19. Wykonawca zapewnia dostępność części zamiennych i materiałów eksploatacyjnych przez okres m</w:t>
      </w:r>
      <w:r w:rsidR="007A36BB" w:rsidRPr="00662304">
        <w:rPr>
          <w:rFonts w:ascii="Book Antiqua" w:hAnsi="Book Antiqua"/>
          <w:sz w:val="20"/>
          <w:szCs w:val="20"/>
        </w:rPr>
        <w:t>in. </w:t>
      </w:r>
      <w:r w:rsidRPr="00662304">
        <w:rPr>
          <w:rFonts w:ascii="Book Antiqua" w:hAnsi="Book Antiqua"/>
          <w:sz w:val="20"/>
          <w:szCs w:val="20"/>
        </w:rPr>
        <w:t xml:space="preserve">10 lat od daty zainstalowania systemu. </w:t>
      </w:r>
    </w:p>
    <w:p w14:paraId="493B4741" w14:textId="3E798430" w:rsidR="000B71FE" w:rsidRPr="00662304" w:rsidRDefault="000B71FE" w:rsidP="00662304">
      <w:pPr>
        <w:spacing w:after="0"/>
        <w:jc w:val="both"/>
        <w:rPr>
          <w:rFonts w:ascii="Book Antiqua" w:hAnsi="Book Antiqua"/>
          <w:sz w:val="20"/>
          <w:szCs w:val="20"/>
        </w:rPr>
      </w:pPr>
      <w:r w:rsidRPr="00662304">
        <w:rPr>
          <w:rFonts w:ascii="Book Antiqua" w:hAnsi="Book Antiqua"/>
          <w:sz w:val="20"/>
          <w:szCs w:val="20"/>
        </w:rPr>
        <w:t>20. Terminy wskazane w ust. 10 -12 mają zastosowanie do wszystkich zgłoszonych w okresie gwarancji wad/usterek zarówno objętych gwarancją jak i nieobjętych gwarancją usterek/uszkodzeń mechanicznych.</w:t>
      </w:r>
    </w:p>
    <w:p w14:paraId="3656B9AB" w14:textId="77777777" w:rsidR="007A36BB" w:rsidRPr="00662304" w:rsidRDefault="007A36BB" w:rsidP="00662304">
      <w:pPr>
        <w:spacing w:after="0"/>
        <w:jc w:val="both"/>
        <w:rPr>
          <w:rFonts w:ascii="Book Antiqua" w:hAnsi="Book Antiqua"/>
          <w:sz w:val="20"/>
          <w:szCs w:val="20"/>
        </w:rPr>
      </w:pPr>
    </w:p>
    <w:p w14:paraId="36D72847"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 7</w:t>
      </w:r>
    </w:p>
    <w:p w14:paraId="55E807B1"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bCs/>
          <w:sz w:val="20"/>
          <w:szCs w:val="20"/>
        </w:rPr>
        <w:t xml:space="preserve">Zmiana wierzyciela </w:t>
      </w:r>
    </w:p>
    <w:p w14:paraId="20903701" w14:textId="77777777" w:rsidR="00EE2678" w:rsidRPr="00662304" w:rsidRDefault="000A2C2E" w:rsidP="00662304">
      <w:pPr>
        <w:spacing w:after="0"/>
        <w:jc w:val="both"/>
        <w:rPr>
          <w:rFonts w:ascii="Book Antiqua" w:hAnsi="Book Antiqua"/>
          <w:b/>
          <w:sz w:val="20"/>
          <w:szCs w:val="20"/>
        </w:rPr>
      </w:pPr>
      <w:r w:rsidRPr="00662304">
        <w:rPr>
          <w:rFonts w:ascii="Book Antiqua" w:eastAsia="Times New Roman" w:hAnsi="Book Antiqua"/>
          <w:sz w:val="20"/>
          <w:szCs w:val="20"/>
        </w:rPr>
        <w:t xml:space="preserve">1. Czynność prawna mająca na celu zmianę wierzyciela może nastąpić po wyrażeniu zgody przez Zamawiającego. W szczególności </w:t>
      </w:r>
      <w:r w:rsidRPr="00662304">
        <w:rPr>
          <w:rFonts w:ascii="Book Antiqua" w:hAnsi="Book Antiqua"/>
          <w:sz w:val="20"/>
          <w:szCs w:val="20"/>
        </w:rPr>
        <w:t>Zamawiający zastrzega, że wierzytelności przysłu</w:t>
      </w:r>
      <w:r w:rsidR="00A12D0E" w:rsidRPr="00662304">
        <w:rPr>
          <w:rFonts w:ascii="Book Antiqua" w:hAnsi="Book Antiqua"/>
          <w:sz w:val="20"/>
          <w:szCs w:val="20"/>
        </w:rPr>
        <w:t xml:space="preserve">gujące Wykonawcy </w:t>
      </w:r>
      <w:r w:rsidR="007A36BB" w:rsidRPr="00662304">
        <w:rPr>
          <w:rFonts w:ascii="Book Antiqua" w:hAnsi="Book Antiqua"/>
          <w:sz w:val="20"/>
          <w:szCs w:val="20"/>
        </w:rPr>
        <w:t>w </w:t>
      </w:r>
      <w:r w:rsidRPr="00662304">
        <w:rPr>
          <w:rFonts w:ascii="Book Antiqua" w:hAnsi="Book Antiqua"/>
          <w:sz w:val="20"/>
          <w:szCs w:val="20"/>
        </w:rPr>
        <w:t>związku z wykonaniem niniejszej umowy nie mogą być przenoszone na osoby trzecie bez zgody Zamawiającego.</w:t>
      </w:r>
    </w:p>
    <w:p w14:paraId="45FB0818" w14:textId="77777777" w:rsidR="00A12D0E" w:rsidRPr="00662304" w:rsidRDefault="00A12D0E" w:rsidP="00662304">
      <w:pPr>
        <w:spacing w:after="0"/>
        <w:jc w:val="center"/>
        <w:rPr>
          <w:rFonts w:ascii="Book Antiqua" w:hAnsi="Book Antiqua"/>
          <w:b/>
          <w:sz w:val="20"/>
          <w:szCs w:val="20"/>
        </w:rPr>
      </w:pPr>
    </w:p>
    <w:p w14:paraId="0C69828A"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 8</w:t>
      </w:r>
    </w:p>
    <w:p w14:paraId="03A9570B"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Kary umowne</w:t>
      </w:r>
    </w:p>
    <w:p w14:paraId="522769DD"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lastRenderedPageBreak/>
        <w:t>1.Wykonawca zapłaci Zamawiającemu karę w wysokości 10% wartości wynagrodzenia brutto, określonego w § 5 ust. 1 umowy, w razie odstąpienia przez Za</w:t>
      </w:r>
      <w:r w:rsidR="007A36BB" w:rsidRPr="00662304">
        <w:rPr>
          <w:rFonts w:ascii="Book Antiqua" w:hAnsi="Book Antiqua"/>
          <w:sz w:val="20"/>
          <w:szCs w:val="20"/>
        </w:rPr>
        <w:t xml:space="preserve">mawiającego od niniejszej umowy </w:t>
      </w:r>
      <w:r w:rsidRPr="00662304">
        <w:rPr>
          <w:rFonts w:ascii="Book Antiqua" w:hAnsi="Book Antiqua"/>
          <w:sz w:val="20"/>
          <w:szCs w:val="20"/>
        </w:rPr>
        <w:t xml:space="preserve">z powodu okoliczności, wskazanych w § 9 umowy ust. 1 pkt.1-4. </w:t>
      </w:r>
    </w:p>
    <w:p w14:paraId="78780678"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2. Wykonawca zapłaci Zamawiającemu karę w wysokości 0,2% wartości wynagr</w:t>
      </w:r>
      <w:r w:rsidR="007A36BB" w:rsidRPr="00662304">
        <w:rPr>
          <w:rFonts w:ascii="Book Antiqua" w:hAnsi="Book Antiqua"/>
          <w:sz w:val="20"/>
          <w:szCs w:val="20"/>
        </w:rPr>
        <w:t>odzenia brutto, określonego w § </w:t>
      </w:r>
      <w:r w:rsidRPr="00662304">
        <w:rPr>
          <w:rFonts w:ascii="Book Antiqua" w:hAnsi="Book Antiqua"/>
          <w:sz w:val="20"/>
          <w:szCs w:val="20"/>
        </w:rPr>
        <w:t xml:space="preserve">5 ust.1 umowy za każdy dzień </w:t>
      </w:r>
      <w:r w:rsidR="00091667" w:rsidRPr="00662304">
        <w:rPr>
          <w:rFonts w:ascii="Book Antiqua" w:hAnsi="Book Antiqua"/>
          <w:sz w:val="20"/>
          <w:szCs w:val="20"/>
        </w:rPr>
        <w:t xml:space="preserve">zwłoki </w:t>
      </w:r>
      <w:r w:rsidRPr="00662304">
        <w:rPr>
          <w:rFonts w:ascii="Book Antiqua" w:hAnsi="Book Antiqua"/>
          <w:sz w:val="20"/>
          <w:szCs w:val="20"/>
        </w:rPr>
        <w:t>w wykon</w:t>
      </w:r>
      <w:r w:rsidR="007A36BB" w:rsidRPr="00662304">
        <w:rPr>
          <w:rFonts w:ascii="Book Antiqua" w:hAnsi="Book Antiqua"/>
          <w:sz w:val="20"/>
          <w:szCs w:val="20"/>
        </w:rPr>
        <w:t xml:space="preserve">aniu dostawy w terminie, </w:t>
      </w:r>
      <w:r w:rsidRPr="00662304">
        <w:rPr>
          <w:rFonts w:ascii="Book Antiqua" w:hAnsi="Book Antiqua"/>
          <w:sz w:val="20"/>
          <w:szCs w:val="20"/>
        </w:rPr>
        <w:t xml:space="preserve">o </w:t>
      </w:r>
      <w:r w:rsidR="007A36BB" w:rsidRPr="00662304">
        <w:rPr>
          <w:rFonts w:ascii="Book Antiqua" w:hAnsi="Book Antiqua"/>
          <w:sz w:val="20"/>
          <w:szCs w:val="20"/>
        </w:rPr>
        <w:t>którym mowa w § 4 ust. 1., lecz </w:t>
      </w:r>
      <w:r w:rsidRPr="00662304">
        <w:rPr>
          <w:rFonts w:ascii="Book Antiqua" w:hAnsi="Book Antiqua"/>
          <w:sz w:val="20"/>
          <w:szCs w:val="20"/>
        </w:rPr>
        <w:t xml:space="preserve">nie więcej niż 10% wartości tego wynagrodzenia. </w:t>
      </w:r>
    </w:p>
    <w:p w14:paraId="160E1491"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3. Niezależnie od kar umownych wskazanych w ust. 2 Wykonawca zapłaci Zamawiającemu</w:t>
      </w:r>
      <w:r w:rsidRPr="00662304">
        <w:rPr>
          <w:rFonts w:ascii="Book Antiqua" w:hAnsi="Book Antiqua"/>
          <w:i/>
          <w:sz w:val="20"/>
          <w:szCs w:val="20"/>
        </w:rPr>
        <w:t xml:space="preserve"> </w:t>
      </w:r>
      <w:r w:rsidR="007A36BB" w:rsidRPr="00662304">
        <w:rPr>
          <w:rFonts w:ascii="Book Antiqua" w:hAnsi="Book Antiqua"/>
          <w:sz w:val="20"/>
          <w:szCs w:val="20"/>
        </w:rPr>
        <w:t>karę w </w:t>
      </w:r>
      <w:r w:rsidRPr="00662304">
        <w:rPr>
          <w:rFonts w:ascii="Book Antiqua" w:hAnsi="Book Antiqua"/>
          <w:sz w:val="20"/>
          <w:szCs w:val="20"/>
        </w:rPr>
        <w:t xml:space="preserve">wysokości 0,2% wartości wynagrodzenia brutto, określonego w § 5 ust. 1 umowy za każdy dzień </w:t>
      </w:r>
      <w:r w:rsidR="00091667" w:rsidRPr="00662304">
        <w:rPr>
          <w:rFonts w:ascii="Book Antiqua" w:hAnsi="Book Antiqua"/>
          <w:sz w:val="20"/>
          <w:szCs w:val="20"/>
        </w:rPr>
        <w:t>zwłoki</w:t>
      </w:r>
      <w:r w:rsidRPr="00662304">
        <w:rPr>
          <w:rFonts w:ascii="Book Antiqua" w:hAnsi="Book Antiqua"/>
          <w:sz w:val="20"/>
          <w:szCs w:val="20"/>
        </w:rPr>
        <w:t xml:space="preserve"> w wykonaniu wymiany przedmiotu umowy w termini</w:t>
      </w:r>
      <w:r w:rsidR="007A36BB" w:rsidRPr="00662304">
        <w:rPr>
          <w:rFonts w:ascii="Book Antiqua" w:hAnsi="Book Antiqua"/>
          <w:sz w:val="20"/>
          <w:szCs w:val="20"/>
        </w:rPr>
        <w:t xml:space="preserve">e, o którym mowa w § 6 ust. 4,  </w:t>
      </w:r>
      <w:r w:rsidRPr="00662304">
        <w:rPr>
          <w:rFonts w:ascii="Book Antiqua" w:hAnsi="Book Antiqua"/>
          <w:sz w:val="20"/>
          <w:szCs w:val="20"/>
        </w:rPr>
        <w:t>lecz nie więcej niż 10% wartości tego wynagrodzenia.</w:t>
      </w:r>
    </w:p>
    <w:p w14:paraId="2EABB9A2" w14:textId="77777777" w:rsidR="000A2C2E" w:rsidRPr="00662304" w:rsidRDefault="000A2C2E" w:rsidP="00662304">
      <w:pPr>
        <w:pStyle w:val="Tekstpodstawowy22"/>
        <w:spacing w:after="0" w:line="276" w:lineRule="auto"/>
        <w:jc w:val="both"/>
        <w:rPr>
          <w:rFonts w:ascii="Book Antiqua" w:hAnsi="Book Antiqua"/>
          <w:sz w:val="20"/>
          <w:szCs w:val="20"/>
        </w:rPr>
      </w:pPr>
      <w:r w:rsidRPr="00662304">
        <w:rPr>
          <w:rFonts w:ascii="Book Antiqua" w:hAnsi="Book Antiqua"/>
          <w:sz w:val="20"/>
          <w:szCs w:val="20"/>
        </w:rPr>
        <w:t>4.</w:t>
      </w:r>
      <w:r w:rsidR="00EA5D7A" w:rsidRPr="00662304">
        <w:rPr>
          <w:rFonts w:ascii="Book Antiqua" w:hAnsi="Book Antiqua"/>
          <w:sz w:val="20"/>
          <w:szCs w:val="20"/>
        </w:rPr>
        <w:t xml:space="preserve"> </w:t>
      </w:r>
      <w:r w:rsidRPr="00662304">
        <w:rPr>
          <w:rFonts w:ascii="Book Antiqua" w:hAnsi="Book Antiqua"/>
          <w:sz w:val="20"/>
          <w:szCs w:val="20"/>
        </w:rPr>
        <w:t>Wykonawca zapłaci Zamawiającemu karę w wysokości 0,2% wartości wynagrodzenia brut</w:t>
      </w:r>
      <w:r w:rsidR="007A36BB" w:rsidRPr="00662304">
        <w:rPr>
          <w:rFonts w:ascii="Book Antiqua" w:hAnsi="Book Antiqua"/>
          <w:sz w:val="20"/>
          <w:szCs w:val="20"/>
        </w:rPr>
        <w:t>to, określonego w § </w:t>
      </w:r>
      <w:r w:rsidRPr="00662304">
        <w:rPr>
          <w:rFonts w:ascii="Book Antiqua" w:hAnsi="Book Antiqua"/>
          <w:sz w:val="20"/>
          <w:szCs w:val="20"/>
        </w:rPr>
        <w:t xml:space="preserve">5 ust.1 umowy za każdy dzień </w:t>
      </w:r>
      <w:r w:rsidR="00091667" w:rsidRPr="00662304">
        <w:rPr>
          <w:rFonts w:ascii="Book Antiqua" w:hAnsi="Book Antiqua"/>
          <w:sz w:val="20"/>
          <w:szCs w:val="20"/>
        </w:rPr>
        <w:t>zwłoki</w:t>
      </w:r>
      <w:r w:rsidRPr="00662304">
        <w:rPr>
          <w:rFonts w:ascii="Book Antiqua" w:hAnsi="Book Antiqua"/>
          <w:sz w:val="20"/>
          <w:szCs w:val="20"/>
        </w:rPr>
        <w:t xml:space="preserve"> w wyk</w:t>
      </w:r>
      <w:r w:rsidR="007A36BB" w:rsidRPr="00662304">
        <w:rPr>
          <w:rFonts w:ascii="Book Antiqua" w:hAnsi="Book Antiqua"/>
          <w:sz w:val="20"/>
          <w:szCs w:val="20"/>
        </w:rPr>
        <w:t xml:space="preserve">onaniu zobowiązania w terminie, </w:t>
      </w:r>
      <w:r w:rsidRPr="00662304">
        <w:rPr>
          <w:rFonts w:ascii="Book Antiqua" w:hAnsi="Book Antiqua"/>
          <w:sz w:val="20"/>
          <w:szCs w:val="20"/>
        </w:rPr>
        <w:t>o którym mowa w § 6 ust. 7, 8, 10, 11, 12 lub 13, lecz nie więcej niż 10% wartości tego wynagrodzenia. W uzasadnionych technicznie przypadkach Zamawiający może odstąpić od naliczania kar umownych pod warunkiem dostarczenia przez Wykonawcę spr</w:t>
      </w:r>
      <w:r w:rsidR="007A36BB" w:rsidRPr="00662304">
        <w:rPr>
          <w:rFonts w:ascii="Book Antiqua" w:hAnsi="Book Antiqua"/>
          <w:sz w:val="20"/>
          <w:szCs w:val="20"/>
        </w:rPr>
        <w:t xml:space="preserve">zętu zastępczego o parametrach </w:t>
      </w:r>
      <w:r w:rsidRPr="00662304">
        <w:rPr>
          <w:rFonts w:ascii="Book Antiqua" w:hAnsi="Book Antiqua"/>
          <w:sz w:val="20"/>
          <w:szCs w:val="20"/>
        </w:rPr>
        <w:t>i właściwościach nie gorszych niż sprzęt serwisowany, posiadający aktualny przegląd techniczny.</w:t>
      </w:r>
    </w:p>
    <w:p w14:paraId="6C7F21B7"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 xml:space="preserve">5. </w:t>
      </w:r>
      <w:r w:rsidRPr="00662304">
        <w:rPr>
          <w:rFonts w:ascii="Book Antiqua" w:hAnsi="Book Antiqua"/>
          <w:bCs/>
          <w:sz w:val="20"/>
          <w:szCs w:val="20"/>
        </w:rPr>
        <w:t>Powyższe kary umowne nie wykluczają dochodzenia odszkodowania na zasadach ogólnych, jeżeli kara umowna nie pokryje wyrządzonej szkody.</w:t>
      </w:r>
    </w:p>
    <w:p w14:paraId="4ACDF0F0"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6. Za niewykonanie umowy (niewykonanie dostawy) strony uważają w szczególności niedostarczenie przedmiotu umowy w terminie, o którym mowa w § 4 ust. 1 umowy, dostarcze</w:t>
      </w:r>
      <w:r w:rsidR="007A36BB" w:rsidRPr="00662304">
        <w:rPr>
          <w:rFonts w:ascii="Book Antiqua" w:hAnsi="Book Antiqua"/>
          <w:sz w:val="20"/>
          <w:szCs w:val="20"/>
        </w:rPr>
        <w:t xml:space="preserve">nie go z wadami </w:t>
      </w:r>
      <w:r w:rsidRPr="00662304">
        <w:rPr>
          <w:rFonts w:ascii="Book Antiqua" w:hAnsi="Book Antiqua"/>
          <w:sz w:val="20"/>
          <w:szCs w:val="20"/>
        </w:rPr>
        <w:t>uniemożliwiającymi podpisanie protokołu odbioru bez zastrzeżeń lub w niekompletnym stanie.</w:t>
      </w:r>
    </w:p>
    <w:p w14:paraId="6F775605" w14:textId="77777777" w:rsidR="00D35E21" w:rsidRPr="00662304" w:rsidRDefault="00D35E21" w:rsidP="00662304">
      <w:pPr>
        <w:spacing w:after="0"/>
        <w:jc w:val="both"/>
        <w:rPr>
          <w:rFonts w:ascii="Book Antiqua" w:hAnsi="Book Antiqua"/>
          <w:sz w:val="20"/>
          <w:szCs w:val="20"/>
        </w:rPr>
      </w:pPr>
      <w:r w:rsidRPr="00662304">
        <w:rPr>
          <w:rFonts w:ascii="Book Antiqua" w:hAnsi="Book Antiqua"/>
          <w:bCs/>
          <w:sz w:val="20"/>
          <w:szCs w:val="20"/>
        </w:rPr>
        <w:t>7.</w:t>
      </w:r>
      <w:r w:rsidRPr="00662304">
        <w:rPr>
          <w:rFonts w:ascii="Book Antiqua" w:hAnsi="Book Antiqua"/>
          <w:sz w:val="20"/>
          <w:szCs w:val="20"/>
        </w:rPr>
        <w:t xml:space="preserve"> Wysokość kar umownych wskazanych w ust. 1 – 4 nie może przekroczyć </w:t>
      </w:r>
      <w:r w:rsidR="00AD129E" w:rsidRPr="00662304">
        <w:rPr>
          <w:rFonts w:ascii="Book Antiqua" w:hAnsi="Book Antiqua"/>
          <w:sz w:val="20"/>
          <w:szCs w:val="20"/>
        </w:rPr>
        <w:t>50</w:t>
      </w:r>
      <w:r w:rsidRPr="00662304">
        <w:rPr>
          <w:rFonts w:ascii="Book Antiqua" w:hAnsi="Book Antiqua"/>
          <w:sz w:val="20"/>
          <w:szCs w:val="20"/>
        </w:rPr>
        <w:t xml:space="preserve"> % wartości wskazanej w § 5 ust. 1 (wartości umowy).</w:t>
      </w:r>
    </w:p>
    <w:p w14:paraId="049F31CB" w14:textId="77777777" w:rsidR="00A12D0E" w:rsidRPr="00662304" w:rsidRDefault="00A12D0E" w:rsidP="00662304">
      <w:pPr>
        <w:spacing w:after="0"/>
        <w:rPr>
          <w:rFonts w:ascii="Book Antiqua" w:hAnsi="Book Antiqua"/>
          <w:b/>
          <w:bCs/>
          <w:sz w:val="20"/>
          <w:szCs w:val="20"/>
        </w:rPr>
      </w:pPr>
    </w:p>
    <w:p w14:paraId="6E23F16D"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bCs/>
          <w:sz w:val="20"/>
          <w:szCs w:val="20"/>
        </w:rPr>
        <w:t>§ 9</w:t>
      </w:r>
    </w:p>
    <w:p w14:paraId="32261985"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bCs/>
          <w:sz w:val="20"/>
          <w:szCs w:val="20"/>
        </w:rPr>
        <w:t>Odstąpienie od umowy</w:t>
      </w:r>
    </w:p>
    <w:p w14:paraId="2BE4432A"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 Zamawiający może odstąpić od umowy, w przypadkach, gdy:</w:t>
      </w:r>
    </w:p>
    <w:p w14:paraId="587344B3"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 Wykonawca nie wykona dostawy sprzętu medycznego w terminie 30 dni o</w:t>
      </w:r>
      <w:r w:rsidR="007A36BB" w:rsidRPr="00662304">
        <w:rPr>
          <w:rFonts w:ascii="Book Antiqua" w:hAnsi="Book Antiqua"/>
          <w:sz w:val="20"/>
          <w:szCs w:val="20"/>
        </w:rPr>
        <w:t>d upływu terminu wskazanego w § </w:t>
      </w:r>
      <w:r w:rsidRPr="00662304">
        <w:rPr>
          <w:rFonts w:ascii="Book Antiqua" w:hAnsi="Book Antiqua"/>
          <w:sz w:val="20"/>
          <w:szCs w:val="20"/>
        </w:rPr>
        <w:t xml:space="preserve">4 ust.1. </w:t>
      </w:r>
    </w:p>
    <w:p w14:paraId="64B21CFD"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2) Wykonawca nie wykona przeglądu w terminie 10 dni od upływu terminu wskazanego w</w:t>
      </w:r>
      <w:r w:rsidR="007A36BB" w:rsidRPr="00662304">
        <w:rPr>
          <w:rFonts w:ascii="Book Antiqua" w:hAnsi="Book Antiqua"/>
          <w:sz w:val="20"/>
          <w:szCs w:val="20"/>
        </w:rPr>
        <w:t xml:space="preserve"> § 6 ust. 7. W </w:t>
      </w:r>
      <w:r w:rsidRPr="00662304">
        <w:rPr>
          <w:rFonts w:ascii="Book Antiqua" w:hAnsi="Book Antiqua"/>
          <w:sz w:val="20"/>
          <w:szCs w:val="20"/>
        </w:rPr>
        <w:t>przypadku opóźnienia Zamawiający ponowi żądanie i wskaże ostateczny termin wykonania przeglądu.</w:t>
      </w:r>
    </w:p>
    <w:p w14:paraId="337B4F61"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3) Wykonawca nie dostarczy sprzętu zastępczego w terminie 10 dni od upływu terminu, wskazanego</w:t>
      </w:r>
      <w:r w:rsidRPr="00662304">
        <w:rPr>
          <w:rFonts w:ascii="Book Antiqua" w:hAnsi="Book Antiqua"/>
          <w:sz w:val="20"/>
          <w:szCs w:val="20"/>
        </w:rPr>
        <w:br/>
        <w:t>w § 6 ust. 13. W przypadku opóźnienia Zamawiający ponowi żądanie i wskaże ostateczny termin dostarczenia sprzętu zastępczego.</w:t>
      </w:r>
    </w:p>
    <w:p w14:paraId="41F20020"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4) Wykonawca nie wykona swoich obowiązków wskazanych § 6 ust. 8 pomimo wezwania wysłanego na adres Wykonawcy.</w:t>
      </w:r>
    </w:p>
    <w:p w14:paraId="5A18095D"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 xml:space="preserve">2. Zamawiający może odstąpić od umowy również w trybie i na zasadach określonych w art. </w:t>
      </w:r>
      <w:r w:rsidR="00EC6B23" w:rsidRPr="00662304">
        <w:rPr>
          <w:rFonts w:ascii="Book Antiqua" w:hAnsi="Book Antiqua"/>
          <w:sz w:val="20"/>
          <w:szCs w:val="20"/>
        </w:rPr>
        <w:t>456</w:t>
      </w:r>
      <w:r w:rsidRPr="00662304">
        <w:rPr>
          <w:rFonts w:ascii="Book Antiqua" w:hAnsi="Book Antiqua"/>
          <w:sz w:val="20"/>
          <w:szCs w:val="20"/>
        </w:rPr>
        <w:t xml:space="preserve"> ustawy PZP.</w:t>
      </w:r>
    </w:p>
    <w:p w14:paraId="7E21D7A2"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3. Odstąpienie od umowy powinno nastąpić w formie pisemnej i powinno zawierać uzasadnienie.</w:t>
      </w:r>
    </w:p>
    <w:p w14:paraId="1D5CD07F"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4. Odstąpienie od umowy może odnosić się do całej umowy lub tylko do części jeszcze niewykonanej przez Wykonawcę.</w:t>
      </w:r>
    </w:p>
    <w:p w14:paraId="5240EE3E"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lastRenderedPageBreak/>
        <w:t>5. Zamawiający może odstąpić od umowy w terminie 30 dni od upływu terminu wskazanego w ust. 1 pkt.1, 2 lub 3 oraz upływu ostatecznego terminu wskazanego w wezwaniu, o którym mowa w ust. 1 pkt.4.</w:t>
      </w:r>
    </w:p>
    <w:p w14:paraId="53128261" w14:textId="77777777" w:rsidR="001E39DF" w:rsidRPr="00662304" w:rsidRDefault="001E39DF" w:rsidP="00662304">
      <w:pPr>
        <w:spacing w:after="0"/>
        <w:jc w:val="center"/>
        <w:rPr>
          <w:rFonts w:ascii="Book Antiqua" w:hAnsi="Book Antiqua"/>
          <w:b/>
          <w:sz w:val="20"/>
          <w:szCs w:val="20"/>
        </w:rPr>
      </w:pPr>
    </w:p>
    <w:p w14:paraId="0B792582"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 10</w:t>
      </w:r>
    </w:p>
    <w:p w14:paraId="75CF015D" w14:textId="77777777" w:rsidR="000A2C2E" w:rsidRPr="00662304" w:rsidRDefault="000A2C2E" w:rsidP="00662304">
      <w:pPr>
        <w:spacing w:after="0"/>
        <w:ind w:left="360"/>
        <w:jc w:val="center"/>
        <w:rPr>
          <w:rFonts w:ascii="Book Antiqua" w:hAnsi="Book Antiqua"/>
          <w:sz w:val="20"/>
          <w:szCs w:val="20"/>
        </w:rPr>
      </w:pPr>
      <w:r w:rsidRPr="00662304">
        <w:rPr>
          <w:rFonts w:ascii="Book Antiqua" w:hAnsi="Book Antiqua"/>
          <w:b/>
          <w:bCs/>
          <w:sz w:val="20"/>
          <w:szCs w:val="20"/>
        </w:rPr>
        <w:t>Ochrona danych</w:t>
      </w:r>
    </w:p>
    <w:p w14:paraId="2933E3E2"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 W celu realizacji przedmiotu umowy, Zamawiający powierza Wykonawcy przetwarzanie danych osobowych.</w:t>
      </w:r>
    </w:p>
    <w:p w14:paraId="70E4B6E8" w14:textId="43F00CA2"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 xml:space="preserve">2. Szczegółowy zakres i cel przetwarzania danych osobowych oraz obowiązki w tym zakresie określa umowa, której wzór stanowi załącznik nr </w:t>
      </w:r>
      <w:r w:rsidR="007B7CE5">
        <w:rPr>
          <w:rFonts w:ascii="Book Antiqua" w:hAnsi="Book Antiqua"/>
          <w:sz w:val="20"/>
          <w:szCs w:val="20"/>
        </w:rPr>
        <w:t>2</w:t>
      </w:r>
      <w:r w:rsidR="00B32FF0">
        <w:rPr>
          <w:rFonts w:ascii="Book Antiqua" w:hAnsi="Book Antiqua"/>
          <w:sz w:val="20"/>
          <w:szCs w:val="20"/>
        </w:rPr>
        <w:t xml:space="preserve"> </w:t>
      </w:r>
      <w:r w:rsidRPr="00662304">
        <w:rPr>
          <w:rFonts w:ascii="Book Antiqua" w:hAnsi="Book Antiqua"/>
          <w:sz w:val="20"/>
          <w:szCs w:val="20"/>
        </w:rPr>
        <w:t xml:space="preserve"> do niniejszej umowy.</w:t>
      </w:r>
    </w:p>
    <w:p w14:paraId="63E83B8A"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3. W zakresie nieuregulowanym w umowie w zakresie przetwarzania danych stosuje się przepisy ogólnego rozporządzenia o ochronie danych z dnia 27 kwietnia 2016 r. (zwanego dalej rozporządzeniem RODO).</w:t>
      </w:r>
    </w:p>
    <w:p w14:paraId="0C0956EF"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4. Wykonawca zobowiązany jest w szczególności do:</w:t>
      </w:r>
    </w:p>
    <w:p w14:paraId="3C72CCA5"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 Podjęcia wszelkich środków wymaganych na mocy art. 32 rozporządzenia RODO.</w:t>
      </w:r>
    </w:p>
    <w:p w14:paraId="7FA98597"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2) Zapewnienia, aby osoby upoważnione do przetwarzania danych osobowych zobowiązały się do zachowania tajemnicy, lub by podlegały odpowiedniemu ustawowemu obowiązkowi zachowania tajemnicy.</w:t>
      </w:r>
    </w:p>
    <w:p w14:paraId="1813CB64" w14:textId="77777777" w:rsidR="000A2C2E" w:rsidRPr="00662304" w:rsidRDefault="000A2C2E" w:rsidP="00662304">
      <w:pPr>
        <w:widowControl w:val="0"/>
        <w:tabs>
          <w:tab w:val="left" w:pos="782"/>
        </w:tabs>
        <w:spacing w:after="0"/>
        <w:jc w:val="both"/>
        <w:rPr>
          <w:rFonts w:ascii="Book Antiqua" w:hAnsi="Book Antiqua"/>
          <w:sz w:val="20"/>
          <w:szCs w:val="20"/>
        </w:rPr>
      </w:pPr>
      <w:r w:rsidRPr="00662304">
        <w:rPr>
          <w:rFonts w:ascii="Book Antiqua" w:hAnsi="Book Antiqua"/>
          <w:sz w:val="20"/>
          <w:szCs w:val="20"/>
        </w:rPr>
        <w:t>3) Udostępniania Zamawiającemu wszelkich informacji niezbędnych do wykazania spełnienia obowiązków określonych w rozporządzeniu RODO.</w:t>
      </w:r>
    </w:p>
    <w:p w14:paraId="62486C05" w14:textId="0B08A47B" w:rsidR="00D35E21" w:rsidRPr="00662304" w:rsidRDefault="00D35E21" w:rsidP="00662304">
      <w:pPr>
        <w:spacing w:after="0"/>
        <w:rPr>
          <w:rFonts w:ascii="Book Antiqua" w:hAnsi="Book Antiqua"/>
          <w:b/>
          <w:sz w:val="20"/>
          <w:szCs w:val="20"/>
        </w:rPr>
      </w:pPr>
    </w:p>
    <w:p w14:paraId="659AB6C2" w14:textId="77777777" w:rsidR="007077FC" w:rsidRPr="00662304" w:rsidRDefault="007077FC" w:rsidP="00662304">
      <w:pPr>
        <w:spacing w:after="0"/>
        <w:rPr>
          <w:rFonts w:ascii="Book Antiqua" w:hAnsi="Book Antiqua"/>
          <w:b/>
          <w:sz w:val="20"/>
          <w:szCs w:val="20"/>
        </w:rPr>
      </w:pPr>
    </w:p>
    <w:p w14:paraId="7FBC073C"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 11</w:t>
      </w:r>
    </w:p>
    <w:p w14:paraId="1F690983" w14:textId="77777777" w:rsidR="000A2C2E" w:rsidRPr="00662304" w:rsidRDefault="000A2C2E" w:rsidP="00662304">
      <w:pPr>
        <w:spacing w:after="0"/>
        <w:jc w:val="center"/>
        <w:rPr>
          <w:rFonts w:ascii="Book Antiqua" w:hAnsi="Book Antiqua"/>
          <w:sz w:val="20"/>
          <w:szCs w:val="20"/>
        </w:rPr>
      </w:pPr>
      <w:r w:rsidRPr="00662304">
        <w:rPr>
          <w:rFonts w:ascii="Book Antiqua" w:hAnsi="Book Antiqua"/>
          <w:b/>
          <w:sz w:val="20"/>
          <w:szCs w:val="20"/>
        </w:rPr>
        <w:t>Postanowienia końcowe</w:t>
      </w:r>
    </w:p>
    <w:p w14:paraId="31116781"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 Istotne zmiany umowy mogą dotyczyć:</w:t>
      </w:r>
    </w:p>
    <w:p w14:paraId="5BA4560C"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1) terminu realizacji dostawy sprzętu</w:t>
      </w:r>
    </w:p>
    <w:p w14:paraId="6DFC9C25"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2) warunków płatności</w:t>
      </w:r>
    </w:p>
    <w:p w14:paraId="602533AF"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 xml:space="preserve">3) zmiany asortymentu, w tym zmiany numeru katalogowego / modelu / typu produktu, </w:t>
      </w:r>
      <w:r w:rsidRPr="00662304">
        <w:rPr>
          <w:rFonts w:ascii="Book Antiqua" w:hAnsi="Book Antiqua"/>
          <w:sz w:val="20"/>
          <w:szCs w:val="20"/>
        </w:rPr>
        <w:br/>
        <w:t>na asortyment inny, o parametrach i funkcjonalności nie gorszej niż wykazany w umowie.</w:t>
      </w:r>
    </w:p>
    <w:p w14:paraId="34C58861"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2.</w:t>
      </w:r>
      <w:r w:rsidR="00C24751" w:rsidRPr="00662304">
        <w:rPr>
          <w:rFonts w:ascii="Book Antiqua" w:hAnsi="Book Antiqua"/>
          <w:sz w:val="20"/>
          <w:szCs w:val="20"/>
        </w:rPr>
        <w:t xml:space="preserve"> Zmiany, o których mowa w ust. 1 </w:t>
      </w:r>
      <w:r w:rsidRPr="00662304">
        <w:rPr>
          <w:rFonts w:ascii="Book Antiqua" w:hAnsi="Book Antiqua"/>
          <w:sz w:val="20"/>
          <w:szCs w:val="20"/>
        </w:rPr>
        <w:t>mogą być dokonane w następujących przypadkach:</w:t>
      </w:r>
    </w:p>
    <w:p w14:paraId="6A3BAB43"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 xml:space="preserve">1) z powodu uzasadnionych zmian w zakresie sposobu wykonania przedmiotu zamówienia </w:t>
      </w:r>
      <w:r w:rsidRPr="00662304">
        <w:rPr>
          <w:rFonts w:ascii="Book Antiqua" w:hAnsi="Book Antiqua"/>
          <w:sz w:val="20"/>
          <w:szCs w:val="20"/>
        </w:rPr>
        <w:br/>
        <w:t>lub w przypadku wycofania produktu z rynku lub produkcji, jeżeli te zmiany są korzystne dla Zamawiającego,</w:t>
      </w:r>
    </w:p>
    <w:p w14:paraId="34DC47E5"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2) wystąpienia zdarzeń losowych mających charakter siły wyższej, które uzasadniają wprowadzenie zmian do umowy</w:t>
      </w:r>
    </w:p>
    <w:p w14:paraId="3F852B84"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3) w przypadku zmiany obowiązujących przepisów prawa w zakresie dotyczącym przedmiotu umowy, wymagających dostosowania się zamawiającego lub wykonawcy do wprowadzonych zmian.</w:t>
      </w:r>
    </w:p>
    <w:p w14:paraId="20A4F1D1" w14:textId="77777777" w:rsidR="002A783A" w:rsidRPr="00662304" w:rsidRDefault="002A783A" w:rsidP="00662304">
      <w:pPr>
        <w:spacing w:after="0"/>
        <w:jc w:val="both"/>
        <w:rPr>
          <w:rFonts w:ascii="Book Antiqua" w:hAnsi="Book Antiqua"/>
          <w:sz w:val="20"/>
          <w:szCs w:val="20"/>
        </w:rPr>
      </w:pPr>
      <w:r w:rsidRPr="00662304">
        <w:rPr>
          <w:rFonts w:ascii="Book Antiqua" w:hAnsi="Book Antiqua"/>
          <w:sz w:val="20"/>
          <w:szCs w:val="20"/>
        </w:rPr>
        <w:t>4) w przypadku opóźnień w uzyskaniu decyzji administracyjnych, pozwoleń i tym podobnych, których ostateczny termin wydania nie jest zależny od Wykonawcy, pod warunkiem dochowania przez Wykonawcę należytej staranności.</w:t>
      </w:r>
    </w:p>
    <w:p w14:paraId="5169FA0B"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3. Poza okolicznościami określonymi w ust. 1 powyżej dopuszcz</w:t>
      </w:r>
      <w:r w:rsidR="00EA5D7A" w:rsidRPr="00662304">
        <w:rPr>
          <w:rFonts w:ascii="Book Antiqua" w:hAnsi="Book Antiqua"/>
          <w:sz w:val="20"/>
          <w:szCs w:val="20"/>
        </w:rPr>
        <w:t xml:space="preserve">alne są zmiany umowy określone </w:t>
      </w:r>
      <w:r w:rsidRPr="00662304">
        <w:rPr>
          <w:rFonts w:ascii="Book Antiqua" w:hAnsi="Book Antiqua"/>
          <w:sz w:val="20"/>
          <w:szCs w:val="20"/>
        </w:rPr>
        <w:t xml:space="preserve">w Specyfikacji Warunków Zamówienia oraz na warunkach określonych w art. </w:t>
      </w:r>
      <w:r w:rsidR="002A783A" w:rsidRPr="00662304">
        <w:rPr>
          <w:rFonts w:ascii="Book Antiqua" w:hAnsi="Book Antiqua"/>
          <w:sz w:val="20"/>
          <w:szCs w:val="20"/>
        </w:rPr>
        <w:t>455</w:t>
      </w:r>
      <w:r w:rsidRPr="00662304">
        <w:rPr>
          <w:rFonts w:ascii="Book Antiqua" w:hAnsi="Book Antiqua"/>
          <w:sz w:val="20"/>
          <w:szCs w:val="20"/>
        </w:rPr>
        <w:t>„PZP”.</w:t>
      </w:r>
    </w:p>
    <w:p w14:paraId="3D53D38D" w14:textId="77777777" w:rsidR="000A2C2E" w:rsidRPr="00662304" w:rsidRDefault="000A2C2E" w:rsidP="00662304">
      <w:pPr>
        <w:spacing w:after="0"/>
        <w:jc w:val="both"/>
        <w:rPr>
          <w:rFonts w:ascii="Book Antiqua" w:hAnsi="Book Antiqua"/>
          <w:sz w:val="20"/>
          <w:szCs w:val="20"/>
        </w:rPr>
      </w:pPr>
      <w:r w:rsidRPr="00662304">
        <w:rPr>
          <w:rFonts w:ascii="Book Antiqua" w:eastAsia="Times New Roman" w:hAnsi="Book Antiqua"/>
          <w:sz w:val="20"/>
          <w:szCs w:val="20"/>
        </w:rPr>
        <w:t>4. Wykonawca wnioskujący o zmianę umowy, przedkłada zamawiającemu pisemne uzasadnienie konieczności wprowadzenia zmian do umowy.</w:t>
      </w:r>
    </w:p>
    <w:p w14:paraId="0BDAE637"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lastRenderedPageBreak/>
        <w:t>5. Strony zgodnie postanawiają, iż wszelkie spory mogące powstać na gruncie Umowy będą starały się rozwiązać na drodze wzajemnych negocjacji. W przypadku nie dojścia przez strony do porozumienia na drodze negocjacji, sądem właściwym do rozstrzygania spraw związanych z Umową będzie sąd właściwy miejscowo dla siedziby Zamawiającego.</w:t>
      </w:r>
    </w:p>
    <w:p w14:paraId="45EB8AE3"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6. Wszelkie załączniki i aneksy do Umowy stanowią jej integralną część.</w:t>
      </w:r>
    </w:p>
    <w:p w14:paraId="545ABF08"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7. W sprawach nie uregulowanych Umową stosuje się przepisy Kodeksu cywilnego oraz ustawy Prawo Zamówień Publicznych i innych przepisów prawa polskiego.</w:t>
      </w:r>
    </w:p>
    <w:p w14:paraId="43C4324C" w14:textId="77777777" w:rsidR="000A2C2E" w:rsidRPr="00662304" w:rsidRDefault="000A2C2E" w:rsidP="00662304">
      <w:pPr>
        <w:spacing w:after="0"/>
        <w:jc w:val="both"/>
        <w:rPr>
          <w:rFonts w:ascii="Book Antiqua" w:hAnsi="Book Antiqua"/>
          <w:sz w:val="20"/>
          <w:szCs w:val="20"/>
        </w:rPr>
      </w:pPr>
      <w:r w:rsidRPr="00662304">
        <w:rPr>
          <w:rFonts w:ascii="Book Antiqua" w:hAnsi="Book Antiqua"/>
          <w:sz w:val="20"/>
          <w:szCs w:val="20"/>
        </w:rPr>
        <w:t>8. Umowa została sporządzona w dwóch jednobrzmiących egzemplarzach, po jednym dla każdej ze Stron.</w:t>
      </w:r>
    </w:p>
    <w:p w14:paraId="4101652C" w14:textId="77777777" w:rsidR="00EE2678" w:rsidRPr="00662304" w:rsidRDefault="00EE2678" w:rsidP="00662304">
      <w:pPr>
        <w:spacing w:after="0"/>
        <w:ind w:firstLine="709"/>
        <w:jc w:val="both"/>
        <w:rPr>
          <w:rFonts w:ascii="Book Antiqua" w:hAnsi="Book Antiqua"/>
          <w:b/>
          <w:bCs/>
          <w:sz w:val="20"/>
          <w:szCs w:val="20"/>
        </w:rPr>
      </w:pPr>
    </w:p>
    <w:p w14:paraId="4B99056E" w14:textId="77777777" w:rsidR="00CD2C7E" w:rsidRPr="00662304" w:rsidRDefault="00CD2C7E" w:rsidP="00662304">
      <w:pPr>
        <w:spacing w:after="0"/>
        <w:ind w:firstLine="709"/>
        <w:jc w:val="both"/>
        <w:rPr>
          <w:rFonts w:ascii="Book Antiqua" w:hAnsi="Book Antiqua"/>
          <w:b/>
          <w:bCs/>
          <w:sz w:val="20"/>
          <w:szCs w:val="20"/>
        </w:rPr>
      </w:pPr>
    </w:p>
    <w:p w14:paraId="1FC41E46" w14:textId="77777777" w:rsidR="000A2C2E" w:rsidRPr="00662304" w:rsidRDefault="000A2C2E" w:rsidP="00662304">
      <w:pPr>
        <w:spacing w:after="0"/>
        <w:ind w:firstLine="709"/>
        <w:jc w:val="both"/>
        <w:rPr>
          <w:rFonts w:ascii="Book Antiqua" w:hAnsi="Book Antiqua"/>
          <w:sz w:val="20"/>
          <w:szCs w:val="20"/>
        </w:rPr>
      </w:pPr>
      <w:r w:rsidRPr="00662304">
        <w:rPr>
          <w:rFonts w:ascii="Book Antiqua" w:hAnsi="Book Antiqua"/>
          <w:b/>
          <w:bCs/>
          <w:sz w:val="20"/>
          <w:szCs w:val="20"/>
        </w:rPr>
        <w:t>WYKONAWCA:</w:t>
      </w:r>
      <w:r w:rsidRPr="00662304">
        <w:rPr>
          <w:rFonts w:ascii="Book Antiqua" w:hAnsi="Book Antiqua"/>
          <w:b/>
          <w:bCs/>
          <w:sz w:val="20"/>
          <w:szCs w:val="20"/>
        </w:rPr>
        <w:tab/>
        <w:t xml:space="preserve">                               </w:t>
      </w:r>
      <w:r w:rsidRPr="00662304">
        <w:rPr>
          <w:rFonts w:ascii="Book Antiqua" w:hAnsi="Book Antiqua"/>
          <w:b/>
          <w:bCs/>
          <w:sz w:val="20"/>
          <w:szCs w:val="20"/>
        </w:rPr>
        <w:tab/>
      </w:r>
      <w:r w:rsidRPr="00662304">
        <w:rPr>
          <w:rFonts w:ascii="Book Antiqua" w:hAnsi="Book Antiqua"/>
          <w:b/>
          <w:bCs/>
          <w:sz w:val="20"/>
          <w:szCs w:val="20"/>
        </w:rPr>
        <w:tab/>
      </w:r>
      <w:r w:rsidRPr="00662304">
        <w:rPr>
          <w:rFonts w:ascii="Book Antiqua" w:hAnsi="Book Antiqua"/>
          <w:b/>
          <w:bCs/>
          <w:sz w:val="20"/>
          <w:szCs w:val="20"/>
        </w:rPr>
        <w:tab/>
      </w:r>
      <w:r w:rsidRPr="00662304">
        <w:rPr>
          <w:rFonts w:ascii="Book Antiqua" w:hAnsi="Book Antiqua"/>
          <w:b/>
          <w:bCs/>
          <w:sz w:val="20"/>
          <w:szCs w:val="20"/>
        </w:rPr>
        <w:tab/>
        <w:t xml:space="preserve">ZAMAWIAJĄCY: </w:t>
      </w:r>
    </w:p>
    <w:p w14:paraId="1299C43A" w14:textId="77777777" w:rsidR="00E70BFA" w:rsidRPr="00662304" w:rsidRDefault="00E70BFA" w:rsidP="00662304">
      <w:pPr>
        <w:suppressAutoHyphens w:val="0"/>
        <w:spacing w:after="0"/>
        <w:rPr>
          <w:rFonts w:ascii="Book Antiqua" w:hAnsi="Book Antiqua"/>
          <w:sz w:val="20"/>
          <w:szCs w:val="20"/>
        </w:rPr>
      </w:pPr>
    </w:p>
    <w:p w14:paraId="4DDBEF00" w14:textId="77777777" w:rsidR="00E70BFA" w:rsidRPr="00662304" w:rsidRDefault="00E70BFA" w:rsidP="00662304">
      <w:pPr>
        <w:suppressAutoHyphens w:val="0"/>
        <w:spacing w:after="0"/>
        <w:jc w:val="center"/>
        <w:rPr>
          <w:rFonts w:ascii="Book Antiqua" w:hAnsi="Book Antiqua"/>
          <w:sz w:val="20"/>
          <w:szCs w:val="20"/>
        </w:rPr>
      </w:pPr>
    </w:p>
    <w:p w14:paraId="3461D779" w14:textId="77777777" w:rsidR="00CD2C7E" w:rsidRPr="00662304" w:rsidRDefault="00CD2C7E" w:rsidP="00662304">
      <w:pPr>
        <w:suppressAutoHyphens w:val="0"/>
        <w:spacing w:after="0"/>
        <w:jc w:val="center"/>
        <w:rPr>
          <w:rFonts w:ascii="Book Antiqua" w:hAnsi="Book Antiqua"/>
          <w:sz w:val="20"/>
          <w:szCs w:val="20"/>
        </w:rPr>
      </w:pPr>
    </w:p>
    <w:p w14:paraId="3CF2D8B6" w14:textId="77777777" w:rsidR="00CD2C7E" w:rsidRPr="00662304" w:rsidRDefault="00CD2C7E" w:rsidP="00662304">
      <w:pPr>
        <w:suppressAutoHyphens w:val="0"/>
        <w:spacing w:after="0"/>
        <w:jc w:val="center"/>
        <w:rPr>
          <w:rFonts w:ascii="Book Antiqua" w:hAnsi="Book Antiqua"/>
          <w:sz w:val="20"/>
          <w:szCs w:val="20"/>
        </w:rPr>
      </w:pPr>
    </w:p>
    <w:p w14:paraId="0FB78278" w14:textId="77777777" w:rsidR="00E70BFA" w:rsidRPr="00662304" w:rsidRDefault="00E70BFA" w:rsidP="00662304">
      <w:pPr>
        <w:suppressAutoHyphens w:val="0"/>
        <w:spacing w:after="0"/>
        <w:jc w:val="center"/>
        <w:rPr>
          <w:rFonts w:ascii="Book Antiqua" w:hAnsi="Book Antiqua"/>
          <w:sz w:val="20"/>
          <w:szCs w:val="20"/>
        </w:rPr>
      </w:pPr>
    </w:p>
    <w:p w14:paraId="1FC39945" w14:textId="093C9D20" w:rsidR="00C24751" w:rsidRDefault="00C24751" w:rsidP="00662304">
      <w:pPr>
        <w:suppressAutoHyphens w:val="0"/>
        <w:spacing w:after="0"/>
        <w:jc w:val="center"/>
        <w:rPr>
          <w:rFonts w:ascii="Book Antiqua" w:hAnsi="Book Antiqua"/>
          <w:sz w:val="20"/>
          <w:szCs w:val="20"/>
        </w:rPr>
      </w:pPr>
    </w:p>
    <w:p w14:paraId="7564815B" w14:textId="2BC36AC2" w:rsidR="00844755" w:rsidRDefault="00844755" w:rsidP="00662304">
      <w:pPr>
        <w:suppressAutoHyphens w:val="0"/>
        <w:spacing w:after="0"/>
        <w:jc w:val="center"/>
        <w:rPr>
          <w:rFonts w:ascii="Book Antiqua" w:hAnsi="Book Antiqua"/>
          <w:sz w:val="20"/>
          <w:szCs w:val="20"/>
        </w:rPr>
      </w:pPr>
    </w:p>
    <w:p w14:paraId="02E36122" w14:textId="681201DB" w:rsidR="00844755" w:rsidRDefault="00844755" w:rsidP="00662304">
      <w:pPr>
        <w:suppressAutoHyphens w:val="0"/>
        <w:spacing w:after="0"/>
        <w:jc w:val="center"/>
        <w:rPr>
          <w:rFonts w:ascii="Book Antiqua" w:hAnsi="Book Antiqua"/>
          <w:sz w:val="20"/>
          <w:szCs w:val="20"/>
        </w:rPr>
      </w:pPr>
    </w:p>
    <w:p w14:paraId="15DE2AB8" w14:textId="07199E81" w:rsidR="00844755" w:rsidRDefault="00844755" w:rsidP="00662304">
      <w:pPr>
        <w:suppressAutoHyphens w:val="0"/>
        <w:spacing w:after="0"/>
        <w:jc w:val="center"/>
        <w:rPr>
          <w:rFonts w:ascii="Book Antiqua" w:hAnsi="Book Antiqua"/>
          <w:sz w:val="20"/>
          <w:szCs w:val="20"/>
        </w:rPr>
      </w:pPr>
    </w:p>
    <w:p w14:paraId="7CE25D2D" w14:textId="131D8EE5" w:rsidR="00844755" w:rsidRDefault="00844755" w:rsidP="00662304">
      <w:pPr>
        <w:suppressAutoHyphens w:val="0"/>
        <w:spacing w:after="0"/>
        <w:jc w:val="center"/>
        <w:rPr>
          <w:rFonts w:ascii="Book Antiqua" w:hAnsi="Book Antiqua"/>
          <w:sz w:val="20"/>
          <w:szCs w:val="20"/>
        </w:rPr>
      </w:pPr>
    </w:p>
    <w:p w14:paraId="6FFFB14B" w14:textId="3F417CBD" w:rsidR="00844755" w:rsidRDefault="00844755" w:rsidP="00662304">
      <w:pPr>
        <w:suppressAutoHyphens w:val="0"/>
        <w:spacing w:after="0"/>
        <w:jc w:val="center"/>
        <w:rPr>
          <w:rFonts w:ascii="Book Antiqua" w:hAnsi="Book Antiqua"/>
          <w:sz w:val="20"/>
          <w:szCs w:val="20"/>
        </w:rPr>
      </w:pPr>
    </w:p>
    <w:p w14:paraId="020A5978" w14:textId="77777777" w:rsidR="00E51C42" w:rsidRDefault="00E51C42" w:rsidP="00662304">
      <w:pPr>
        <w:suppressAutoHyphens w:val="0"/>
        <w:spacing w:after="0"/>
        <w:jc w:val="center"/>
        <w:rPr>
          <w:rFonts w:ascii="Book Antiqua" w:hAnsi="Book Antiqua"/>
          <w:sz w:val="20"/>
          <w:szCs w:val="20"/>
        </w:rPr>
      </w:pPr>
    </w:p>
    <w:p w14:paraId="76A1C562" w14:textId="371E2E99" w:rsidR="00844755" w:rsidRDefault="00844755" w:rsidP="00662304">
      <w:pPr>
        <w:suppressAutoHyphens w:val="0"/>
        <w:spacing w:after="0"/>
        <w:jc w:val="center"/>
        <w:rPr>
          <w:rFonts w:ascii="Book Antiqua" w:hAnsi="Book Antiqua"/>
          <w:sz w:val="20"/>
          <w:szCs w:val="20"/>
        </w:rPr>
      </w:pPr>
    </w:p>
    <w:p w14:paraId="1BEE6FF0" w14:textId="77777777" w:rsidR="00844755" w:rsidRPr="00662304" w:rsidRDefault="00844755" w:rsidP="00662304">
      <w:pPr>
        <w:suppressAutoHyphens w:val="0"/>
        <w:spacing w:after="0"/>
        <w:jc w:val="center"/>
        <w:rPr>
          <w:rFonts w:ascii="Book Antiqua" w:hAnsi="Book Antiqua"/>
          <w:sz w:val="20"/>
          <w:szCs w:val="20"/>
        </w:rPr>
      </w:pPr>
    </w:p>
    <w:p w14:paraId="22A5A14C" w14:textId="77777777" w:rsidR="00C24751" w:rsidRPr="00662304" w:rsidRDefault="00C24751" w:rsidP="00662304">
      <w:pPr>
        <w:suppressAutoHyphens w:val="0"/>
        <w:spacing w:after="0"/>
        <w:rPr>
          <w:rFonts w:ascii="Book Antiqua" w:hAnsi="Book Antiqua"/>
          <w:b/>
          <w:bCs/>
          <w:i/>
          <w:iCs/>
          <w:sz w:val="20"/>
          <w:szCs w:val="20"/>
          <w:u w:val="single"/>
        </w:rPr>
      </w:pPr>
      <w:r w:rsidRPr="00662304">
        <w:rPr>
          <w:rFonts w:ascii="Book Antiqua" w:hAnsi="Book Antiqua"/>
          <w:b/>
          <w:bCs/>
          <w:i/>
          <w:iCs/>
          <w:sz w:val="20"/>
          <w:szCs w:val="20"/>
          <w:u w:val="single"/>
        </w:rPr>
        <w:t>Załączniki:</w:t>
      </w:r>
    </w:p>
    <w:p w14:paraId="0562CB0E" w14:textId="77777777" w:rsidR="00C24751" w:rsidRPr="00662304" w:rsidRDefault="00C24751" w:rsidP="00662304">
      <w:pPr>
        <w:suppressAutoHyphens w:val="0"/>
        <w:spacing w:after="0"/>
        <w:rPr>
          <w:rFonts w:ascii="Book Antiqua" w:hAnsi="Book Antiqua"/>
          <w:b/>
          <w:bCs/>
          <w:i/>
          <w:iCs/>
          <w:sz w:val="20"/>
          <w:szCs w:val="20"/>
          <w:u w:val="single"/>
        </w:rPr>
      </w:pPr>
    </w:p>
    <w:p w14:paraId="1E8E2AF3" w14:textId="77777777" w:rsidR="00C24751" w:rsidRPr="00662304" w:rsidRDefault="00C24751" w:rsidP="00662304">
      <w:pPr>
        <w:suppressAutoHyphens w:val="0"/>
        <w:spacing w:after="0"/>
        <w:rPr>
          <w:rFonts w:ascii="Book Antiqua" w:hAnsi="Book Antiqua"/>
          <w:i/>
          <w:iCs/>
          <w:sz w:val="20"/>
          <w:szCs w:val="20"/>
        </w:rPr>
      </w:pPr>
      <w:r w:rsidRPr="00662304">
        <w:rPr>
          <w:rFonts w:ascii="Book Antiqua" w:hAnsi="Book Antiqua"/>
          <w:i/>
          <w:iCs/>
          <w:sz w:val="20"/>
          <w:szCs w:val="20"/>
        </w:rPr>
        <w:t>1. Formul</w:t>
      </w:r>
      <w:r w:rsidR="006C4905" w:rsidRPr="00662304">
        <w:rPr>
          <w:rFonts w:ascii="Book Antiqua" w:hAnsi="Book Antiqua"/>
          <w:i/>
          <w:iCs/>
          <w:sz w:val="20"/>
          <w:szCs w:val="20"/>
        </w:rPr>
        <w:t>arz oferty/formularz cenowy/</w:t>
      </w:r>
      <w:proofErr w:type="spellStart"/>
      <w:r w:rsidR="006C4905" w:rsidRPr="00662304">
        <w:rPr>
          <w:rFonts w:ascii="Book Antiqua" w:hAnsi="Book Antiqua"/>
          <w:i/>
          <w:iCs/>
          <w:sz w:val="20"/>
          <w:szCs w:val="20"/>
        </w:rPr>
        <w:t>opz</w:t>
      </w:r>
      <w:proofErr w:type="spellEnd"/>
      <w:r w:rsidRPr="00662304">
        <w:rPr>
          <w:rFonts w:ascii="Book Antiqua" w:hAnsi="Book Antiqua"/>
          <w:i/>
          <w:iCs/>
          <w:sz w:val="20"/>
          <w:szCs w:val="20"/>
        </w:rPr>
        <w:t xml:space="preserve"> </w:t>
      </w:r>
    </w:p>
    <w:p w14:paraId="16719C5D" w14:textId="25490130" w:rsidR="00662304" w:rsidRPr="00844755" w:rsidRDefault="006C4905" w:rsidP="00844755">
      <w:pPr>
        <w:suppressAutoHyphens w:val="0"/>
        <w:spacing w:after="0"/>
        <w:jc w:val="both"/>
        <w:rPr>
          <w:rFonts w:ascii="Book Antiqua" w:hAnsi="Book Antiqua"/>
          <w:i/>
          <w:iCs/>
          <w:sz w:val="20"/>
          <w:szCs w:val="20"/>
        </w:rPr>
      </w:pPr>
      <w:r w:rsidRPr="00662304">
        <w:rPr>
          <w:rFonts w:ascii="Book Antiqua" w:hAnsi="Book Antiqua"/>
          <w:i/>
          <w:iCs/>
          <w:sz w:val="20"/>
          <w:szCs w:val="20"/>
        </w:rPr>
        <w:t>2</w:t>
      </w:r>
      <w:r w:rsidR="00C24751" w:rsidRPr="00662304">
        <w:rPr>
          <w:rFonts w:ascii="Book Antiqua" w:hAnsi="Book Antiqua"/>
          <w:i/>
          <w:iCs/>
          <w:sz w:val="20"/>
          <w:szCs w:val="20"/>
        </w:rPr>
        <w:t>. Umowa dot. przetwarzania danych osobowych</w:t>
      </w:r>
    </w:p>
    <w:p w14:paraId="4BB46ABE" w14:textId="77777777" w:rsidR="00662304" w:rsidRPr="00662304" w:rsidRDefault="00662304" w:rsidP="00662304">
      <w:pPr>
        <w:suppressAutoHyphens w:val="0"/>
        <w:spacing w:after="0"/>
        <w:jc w:val="right"/>
        <w:rPr>
          <w:rFonts w:ascii="Book Antiqua" w:hAnsi="Book Antiqua" w:cs="Tahoma"/>
          <w:b/>
          <w:iCs/>
          <w:sz w:val="20"/>
          <w:szCs w:val="20"/>
        </w:rPr>
      </w:pPr>
    </w:p>
    <w:p w14:paraId="2917EBCD" w14:textId="77777777" w:rsidR="00E51C42" w:rsidRDefault="00E51C42" w:rsidP="00662304">
      <w:pPr>
        <w:suppressAutoHyphens w:val="0"/>
        <w:spacing w:after="0"/>
        <w:jc w:val="right"/>
        <w:rPr>
          <w:rFonts w:ascii="Book Antiqua" w:hAnsi="Book Antiqua" w:cs="Tahoma"/>
          <w:b/>
          <w:iCs/>
          <w:sz w:val="20"/>
          <w:szCs w:val="20"/>
        </w:rPr>
      </w:pPr>
    </w:p>
    <w:p w14:paraId="2EB4EBB7" w14:textId="77777777" w:rsidR="00E51C42" w:rsidRDefault="00E51C42" w:rsidP="00662304">
      <w:pPr>
        <w:suppressAutoHyphens w:val="0"/>
        <w:spacing w:after="0"/>
        <w:jc w:val="right"/>
        <w:rPr>
          <w:rFonts w:ascii="Book Antiqua" w:hAnsi="Book Antiqua" w:cs="Tahoma"/>
          <w:b/>
          <w:iCs/>
          <w:sz w:val="20"/>
          <w:szCs w:val="20"/>
        </w:rPr>
      </w:pPr>
    </w:p>
    <w:p w14:paraId="04C136F1" w14:textId="77777777" w:rsidR="00E51C42" w:rsidRDefault="00E51C42" w:rsidP="00662304">
      <w:pPr>
        <w:suppressAutoHyphens w:val="0"/>
        <w:spacing w:after="0"/>
        <w:jc w:val="right"/>
        <w:rPr>
          <w:rFonts w:ascii="Book Antiqua" w:hAnsi="Book Antiqua" w:cs="Tahoma"/>
          <w:b/>
          <w:iCs/>
          <w:sz w:val="20"/>
          <w:szCs w:val="20"/>
        </w:rPr>
      </w:pPr>
    </w:p>
    <w:p w14:paraId="639B05A5" w14:textId="1701B6A7" w:rsidR="00E51C42" w:rsidRDefault="00E51C42" w:rsidP="00662304">
      <w:pPr>
        <w:suppressAutoHyphens w:val="0"/>
        <w:spacing w:after="0"/>
        <w:jc w:val="right"/>
        <w:rPr>
          <w:rFonts w:ascii="Book Antiqua" w:hAnsi="Book Antiqua" w:cs="Tahoma"/>
          <w:b/>
          <w:iCs/>
          <w:sz w:val="20"/>
          <w:szCs w:val="20"/>
        </w:rPr>
      </w:pPr>
    </w:p>
    <w:p w14:paraId="37C8CFE7" w14:textId="2DDCA357" w:rsidR="00136C90" w:rsidRDefault="00136C90" w:rsidP="00662304">
      <w:pPr>
        <w:suppressAutoHyphens w:val="0"/>
        <w:spacing w:after="0"/>
        <w:jc w:val="right"/>
        <w:rPr>
          <w:rFonts w:ascii="Book Antiqua" w:hAnsi="Book Antiqua" w:cs="Tahoma"/>
          <w:b/>
          <w:iCs/>
          <w:sz w:val="20"/>
          <w:szCs w:val="20"/>
        </w:rPr>
      </w:pPr>
    </w:p>
    <w:p w14:paraId="047312F5" w14:textId="4DAAE605" w:rsidR="00136C90" w:rsidRDefault="00136C90" w:rsidP="00662304">
      <w:pPr>
        <w:suppressAutoHyphens w:val="0"/>
        <w:spacing w:after="0"/>
        <w:jc w:val="right"/>
        <w:rPr>
          <w:rFonts w:ascii="Book Antiqua" w:hAnsi="Book Antiqua" w:cs="Tahoma"/>
          <w:b/>
          <w:iCs/>
          <w:sz w:val="20"/>
          <w:szCs w:val="20"/>
        </w:rPr>
      </w:pPr>
    </w:p>
    <w:p w14:paraId="30471D51" w14:textId="333C7B8D" w:rsidR="00136C90" w:rsidRDefault="00136C90" w:rsidP="00662304">
      <w:pPr>
        <w:suppressAutoHyphens w:val="0"/>
        <w:spacing w:after="0"/>
        <w:jc w:val="right"/>
        <w:rPr>
          <w:rFonts w:ascii="Book Antiqua" w:hAnsi="Book Antiqua" w:cs="Tahoma"/>
          <w:b/>
          <w:iCs/>
          <w:sz w:val="20"/>
          <w:szCs w:val="20"/>
        </w:rPr>
      </w:pPr>
    </w:p>
    <w:p w14:paraId="325CA2DF" w14:textId="26E105E7" w:rsidR="00136C90" w:rsidRDefault="00136C90" w:rsidP="00662304">
      <w:pPr>
        <w:suppressAutoHyphens w:val="0"/>
        <w:spacing w:after="0"/>
        <w:jc w:val="right"/>
        <w:rPr>
          <w:rFonts w:ascii="Book Antiqua" w:hAnsi="Book Antiqua" w:cs="Tahoma"/>
          <w:b/>
          <w:iCs/>
          <w:sz w:val="20"/>
          <w:szCs w:val="20"/>
        </w:rPr>
      </w:pPr>
    </w:p>
    <w:p w14:paraId="21AC2DEF" w14:textId="656AFA72" w:rsidR="00136C90" w:rsidRDefault="00136C90" w:rsidP="00662304">
      <w:pPr>
        <w:suppressAutoHyphens w:val="0"/>
        <w:spacing w:after="0"/>
        <w:jc w:val="right"/>
        <w:rPr>
          <w:rFonts w:ascii="Book Antiqua" w:hAnsi="Book Antiqua" w:cs="Tahoma"/>
          <w:b/>
          <w:iCs/>
          <w:sz w:val="20"/>
          <w:szCs w:val="20"/>
        </w:rPr>
      </w:pPr>
    </w:p>
    <w:p w14:paraId="5416D256" w14:textId="0A900ECD" w:rsidR="00136C90" w:rsidRDefault="00136C90" w:rsidP="00662304">
      <w:pPr>
        <w:suppressAutoHyphens w:val="0"/>
        <w:spacing w:after="0"/>
        <w:jc w:val="right"/>
        <w:rPr>
          <w:rFonts w:ascii="Book Antiqua" w:hAnsi="Book Antiqua" w:cs="Tahoma"/>
          <w:b/>
          <w:iCs/>
          <w:sz w:val="20"/>
          <w:szCs w:val="20"/>
        </w:rPr>
      </w:pPr>
    </w:p>
    <w:p w14:paraId="539494FB" w14:textId="0624381B" w:rsidR="00136C90" w:rsidRDefault="00136C90" w:rsidP="00662304">
      <w:pPr>
        <w:suppressAutoHyphens w:val="0"/>
        <w:spacing w:after="0"/>
        <w:jc w:val="right"/>
        <w:rPr>
          <w:rFonts w:ascii="Book Antiqua" w:hAnsi="Book Antiqua" w:cs="Tahoma"/>
          <w:b/>
          <w:iCs/>
          <w:sz w:val="20"/>
          <w:szCs w:val="20"/>
        </w:rPr>
      </w:pPr>
    </w:p>
    <w:p w14:paraId="36890BE5" w14:textId="77777777" w:rsidR="00136C90" w:rsidRDefault="00136C90" w:rsidP="00662304">
      <w:pPr>
        <w:suppressAutoHyphens w:val="0"/>
        <w:spacing w:after="0"/>
        <w:jc w:val="right"/>
        <w:rPr>
          <w:rFonts w:ascii="Book Antiqua" w:hAnsi="Book Antiqua" w:cs="Tahoma"/>
          <w:b/>
          <w:iCs/>
          <w:sz w:val="20"/>
          <w:szCs w:val="20"/>
        </w:rPr>
      </w:pPr>
      <w:bookmarkStart w:id="2" w:name="_GoBack"/>
      <w:bookmarkEnd w:id="2"/>
    </w:p>
    <w:p w14:paraId="73915EB2" w14:textId="77777777" w:rsidR="00E51C42" w:rsidRDefault="00E51C42" w:rsidP="00662304">
      <w:pPr>
        <w:suppressAutoHyphens w:val="0"/>
        <w:spacing w:after="0"/>
        <w:jc w:val="right"/>
        <w:rPr>
          <w:rFonts w:ascii="Book Antiqua" w:hAnsi="Book Antiqua" w:cs="Tahoma"/>
          <w:b/>
          <w:iCs/>
          <w:sz w:val="20"/>
          <w:szCs w:val="20"/>
        </w:rPr>
      </w:pPr>
    </w:p>
    <w:p w14:paraId="17D43BDB" w14:textId="77777777" w:rsidR="00E51C42" w:rsidRDefault="00E51C42" w:rsidP="00662304">
      <w:pPr>
        <w:suppressAutoHyphens w:val="0"/>
        <w:spacing w:after="0"/>
        <w:jc w:val="right"/>
        <w:rPr>
          <w:rFonts w:ascii="Book Antiqua" w:hAnsi="Book Antiqua" w:cs="Tahoma"/>
          <w:b/>
          <w:iCs/>
          <w:sz w:val="20"/>
          <w:szCs w:val="20"/>
        </w:rPr>
      </w:pPr>
    </w:p>
    <w:p w14:paraId="17EB4FD7" w14:textId="3CF1804F" w:rsidR="006C4905" w:rsidRPr="00662304" w:rsidRDefault="006C4905" w:rsidP="00662304">
      <w:pPr>
        <w:suppressAutoHyphens w:val="0"/>
        <w:spacing w:after="0"/>
        <w:jc w:val="right"/>
        <w:rPr>
          <w:rFonts w:ascii="Book Antiqua" w:hAnsi="Book Antiqua" w:cs="Tahoma"/>
          <w:b/>
          <w:iCs/>
          <w:sz w:val="20"/>
          <w:szCs w:val="20"/>
        </w:rPr>
      </w:pPr>
      <w:r w:rsidRPr="00662304">
        <w:rPr>
          <w:rFonts w:ascii="Book Antiqua" w:hAnsi="Book Antiqua" w:cs="Tahoma"/>
          <w:b/>
          <w:iCs/>
          <w:sz w:val="20"/>
          <w:szCs w:val="20"/>
        </w:rPr>
        <w:lastRenderedPageBreak/>
        <w:t>Zał. nr 2 do umowy</w:t>
      </w:r>
    </w:p>
    <w:p w14:paraId="07459315" w14:textId="77777777" w:rsidR="006C4905" w:rsidRPr="00662304" w:rsidRDefault="006C4905" w:rsidP="00662304">
      <w:pPr>
        <w:keepNext/>
        <w:keepLines/>
        <w:suppressAutoHyphens w:val="0"/>
        <w:overflowPunct w:val="0"/>
        <w:spacing w:after="0"/>
        <w:jc w:val="center"/>
        <w:outlineLvl w:val="0"/>
        <w:rPr>
          <w:rFonts w:ascii="Book Antiqua" w:eastAsia="SimSun" w:hAnsi="Book Antiqua"/>
          <w:b/>
          <w:color w:val="00000A"/>
          <w:kern w:val="0"/>
          <w:sz w:val="20"/>
          <w:szCs w:val="20"/>
          <w:lang w:eastAsia="en-US"/>
        </w:rPr>
      </w:pPr>
    </w:p>
    <w:p w14:paraId="1BA05608" w14:textId="77777777" w:rsidR="006C4905" w:rsidRPr="00662304" w:rsidRDefault="006C4905" w:rsidP="00662304">
      <w:pPr>
        <w:keepNext/>
        <w:keepLines/>
        <w:suppressAutoHyphens w:val="0"/>
        <w:overflowPunct w:val="0"/>
        <w:spacing w:after="0"/>
        <w:jc w:val="center"/>
        <w:outlineLvl w:val="0"/>
        <w:rPr>
          <w:rFonts w:ascii="Book Antiqua" w:eastAsia="SimSun" w:hAnsi="Book Antiqua"/>
          <w:color w:val="00000A"/>
          <w:kern w:val="0"/>
          <w:sz w:val="20"/>
          <w:szCs w:val="20"/>
          <w:lang w:eastAsia="en-US"/>
        </w:rPr>
      </w:pPr>
      <w:r w:rsidRPr="00662304">
        <w:rPr>
          <w:rFonts w:ascii="Book Antiqua" w:eastAsia="SimSun" w:hAnsi="Book Antiqua"/>
          <w:b/>
          <w:color w:val="00000A"/>
          <w:kern w:val="0"/>
          <w:sz w:val="20"/>
          <w:szCs w:val="20"/>
          <w:lang w:eastAsia="en-US"/>
        </w:rPr>
        <w:t>UMOWA</w:t>
      </w:r>
      <w:r w:rsidRPr="00662304">
        <w:rPr>
          <w:rFonts w:ascii="Book Antiqua" w:eastAsia="SimSun" w:hAnsi="Book Antiqua"/>
          <w:color w:val="00000A"/>
          <w:kern w:val="0"/>
          <w:sz w:val="20"/>
          <w:szCs w:val="20"/>
          <w:lang w:eastAsia="en-US"/>
        </w:rPr>
        <w:br/>
        <w:t>powierzenia przetwarzania danych osobowych</w:t>
      </w:r>
    </w:p>
    <w:p w14:paraId="6537F28F" w14:textId="77777777" w:rsidR="006C4905" w:rsidRPr="00662304" w:rsidRDefault="006C4905" w:rsidP="00662304">
      <w:pPr>
        <w:keepNext/>
        <w:keepLines/>
        <w:suppressAutoHyphens w:val="0"/>
        <w:overflowPunct w:val="0"/>
        <w:spacing w:after="0"/>
        <w:jc w:val="center"/>
        <w:outlineLvl w:val="0"/>
        <w:rPr>
          <w:rFonts w:ascii="Book Antiqua" w:eastAsia="SimSun" w:hAnsi="Book Antiqua"/>
          <w:color w:val="2E74B5"/>
          <w:kern w:val="0"/>
          <w:sz w:val="20"/>
          <w:szCs w:val="20"/>
          <w:lang w:val="de-DE" w:eastAsia="en-US"/>
        </w:rPr>
      </w:pPr>
    </w:p>
    <w:p w14:paraId="6C816011" w14:textId="69BE4BCB" w:rsidR="006C4905" w:rsidRPr="00662304" w:rsidRDefault="00844755" w:rsidP="00662304">
      <w:pPr>
        <w:spacing w:after="0"/>
        <w:jc w:val="both"/>
        <w:rPr>
          <w:rFonts w:ascii="Book Antiqua" w:hAnsi="Book Antiqua"/>
          <w:sz w:val="20"/>
          <w:szCs w:val="20"/>
        </w:rPr>
      </w:pPr>
      <w:r>
        <w:rPr>
          <w:rFonts w:ascii="Book Antiqua" w:hAnsi="Book Antiqua"/>
          <w:sz w:val="20"/>
          <w:szCs w:val="20"/>
          <w:lang w:eastAsia="de-DE"/>
        </w:rPr>
        <w:t>sporządzona</w:t>
      </w:r>
      <w:r w:rsidR="006C4905" w:rsidRPr="00662304">
        <w:rPr>
          <w:rFonts w:ascii="Book Antiqua" w:hAnsi="Book Antiqua"/>
          <w:sz w:val="20"/>
          <w:szCs w:val="20"/>
          <w:lang w:eastAsia="de-DE"/>
        </w:rPr>
        <w:t xml:space="preserve"> w dniu …............</w:t>
      </w:r>
      <w:r w:rsidR="006C4905" w:rsidRPr="00662304">
        <w:rPr>
          <w:rFonts w:ascii="Book Antiqua" w:hAnsi="Book Antiqua"/>
          <w:sz w:val="20"/>
          <w:szCs w:val="20"/>
          <w:highlight w:val="white"/>
          <w:lang w:eastAsia="de-DE"/>
        </w:rPr>
        <w:t xml:space="preserve"> 2</w:t>
      </w:r>
      <w:r w:rsidR="006C4905" w:rsidRPr="00662304">
        <w:rPr>
          <w:rFonts w:ascii="Book Antiqua" w:hAnsi="Book Antiqua"/>
          <w:sz w:val="20"/>
          <w:szCs w:val="20"/>
          <w:lang w:eastAsia="de-DE"/>
        </w:rPr>
        <w:t>02</w:t>
      </w:r>
      <w:r>
        <w:rPr>
          <w:rFonts w:ascii="Book Antiqua" w:hAnsi="Book Antiqua"/>
          <w:sz w:val="20"/>
          <w:szCs w:val="20"/>
          <w:lang w:eastAsia="de-DE"/>
        </w:rPr>
        <w:t>4</w:t>
      </w:r>
      <w:r w:rsidR="006C4905" w:rsidRPr="00662304">
        <w:rPr>
          <w:rFonts w:ascii="Book Antiqua" w:hAnsi="Book Antiqua"/>
          <w:sz w:val="20"/>
          <w:szCs w:val="20"/>
          <w:lang w:eastAsia="de-DE"/>
        </w:rPr>
        <w:t xml:space="preserve"> r., w Gdańsku, pomiędzy: </w:t>
      </w:r>
    </w:p>
    <w:p w14:paraId="612F4077" w14:textId="77777777" w:rsidR="006C4905" w:rsidRPr="00662304" w:rsidRDefault="006C4905" w:rsidP="00662304">
      <w:pPr>
        <w:spacing w:after="0"/>
        <w:jc w:val="both"/>
        <w:rPr>
          <w:rFonts w:ascii="Book Antiqua" w:hAnsi="Book Antiqua"/>
          <w:sz w:val="20"/>
          <w:szCs w:val="20"/>
        </w:rPr>
      </w:pPr>
      <w:r w:rsidRPr="00662304">
        <w:rPr>
          <w:rFonts w:ascii="Book Antiqua" w:hAnsi="Book Antiqua"/>
          <w:b/>
          <w:sz w:val="20"/>
          <w:szCs w:val="20"/>
        </w:rPr>
        <w:t>COPERNICUS Podmiot Leczniczy Spółka z ograniczoną odpowiedzialnością z siedzibą w Gdańsku</w:t>
      </w:r>
      <w:r w:rsidRPr="00662304">
        <w:rPr>
          <w:rFonts w:ascii="Book Antiqua" w:hAnsi="Book Antiqua"/>
          <w:sz w:val="20"/>
          <w:szCs w:val="20"/>
        </w:rPr>
        <w:t xml:space="preserve">, </w:t>
      </w:r>
      <w:r w:rsidRPr="00662304">
        <w:rPr>
          <w:rFonts w:ascii="Book Antiqua" w:hAnsi="Book Antiqua"/>
          <w:sz w:val="20"/>
          <w:szCs w:val="20"/>
        </w:rPr>
        <w:br/>
        <w:t>ul. Nowe Ogrody 1-6, 80-803 Gdańsk, wpisaną do rejestru przedsiębiorców, przez Sąd Rejonowy Gdańsk-Północ w Gdańsku, VII Wydział Gospodarczy Krajowego Rejestru Sądowego, kapitał zakładowy – 272.598.000,00 zł pod numerem KRS: 0000478705, NIP: 5833162278, reprezentowany przez:</w:t>
      </w:r>
    </w:p>
    <w:p w14:paraId="6DFB9E20" w14:textId="77777777" w:rsidR="006C4905" w:rsidRPr="00662304" w:rsidRDefault="006C4905" w:rsidP="00662304">
      <w:pPr>
        <w:spacing w:after="0"/>
        <w:jc w:val="both"/>
        <w:rPr>
          <w:rFonts w:ascii="Book Antiqua" w:hAnsi="Book Antiqua"/>
          <w:sz w:val="20"/>
          <w:szCs w:val="20"/>
        </w:rPr>
      </w:pPr>
    </w:p>
    <w:p w14:paraId="2E378003" w14:textId="77777777" w:rsidR="006C4905" w:rsidRPr="00662304" w:rsidRDefault="006C4905" w:rsidP="00662304">
      <w:pPr>
        <w:spacing w:after="0"/>
        <w:jc w:val="both"/>
        <w:rPr>
          <w:rFonts w:ascii="Book Antiqua" w:hAnsi="Book Antiqua"/>
          <w:sz w:val="20"/>
          <w:szCs w:val="20"/>
          <w:highlight w:val="white"/>
          <w:lang w:eastAsia="de-DE"/>
        </w:rPr>
      </w:pPr>
      <w:r w:rsidRPr="00662304">
        <w:rPr>
          <w:rFonts w:ascii="Book Antiqua" w:hAnsi="Book Antiqua"/>
          <w:b/>
          <w:bCs/>
          <w:sz w:val="20"/>
          <w:szCs w:val="20"/>
          <w:highlight w:val="white"/>
          <w:lang w:eastAsia="de-DE"/>
        </w:rPr>
        <w:t xml:space="preserve">Piotra Wróblewskiego </w:t>
      </w:r>
      <w:r w:rsidRPr="00662304">
        <w:rPr>
          <w:rFonts w:ascii="Book Antiqua" w:hAnsi="Book Antiqua"/>
          <w:sz w:val="20"/>
          <w:szCs w:val="20"/>
          <w:highlight w:val="white"/>
          <w:lang w:eastAsia="de-DE"/>
        </w:rPr>
        <w:t>– Wiceprezesa ds. ekonomicznych</w:t>
      </w:r>
    </w:p>
    <w:p w14:paraId="70DF9E56" w14:textId="77777777" w:rsidR="006C4905" w:rsidRPr="00662304" w:rsidRDefault="006C4905" w:rsidP="00662304">
      <w:pPr>
        <w:spacing w:after="0"/>
        <w:jc w:val="both"/>
        <w:rPr>
          <w:rFonts w:ascii="Book Antiqua" w:hAnsi="Book Antiqua"/>
          <w:sz w:val="20"/>
          <w:szCs w:val="20"/>
          <w:highlight w:val="white"/>
          <w:lang w:eastAsia="de-DE"/>
        </w:rPr>
      </w:pPr>
    </w:p>
    <w:p w14:paraId="40B3915F" w14:textId="77777777" w:rsidR="006C4905" w:rsidRPr="00662304" w:rsidRDefault="006C4905" w:rsidP="00662304">
      <w:pPr>
        <w:spacing w:after="0"/>
        <w:jc w:val="both"/>
        <w:rPr>
          <w:rFonts w:ascii="Book Antiqua" w:hAnsi="Book Antiqua"/>
          <w:sz w:val="20"/>
          <w:szCs w:val="20"/>
          <w:highlight w:val="white"/>
          <w:lang w:eastAsia="de-DE"/>
        </w:rPr>
      </w:pPr>
      <w:r w:rsidRPr="00662304">
        <w:rPr>
          <w:rFonts w:ascii="Book Antiqua" w:hAnsi="Book Antiqua"/>
          <w:sz w:val="20"/>
          <w:szCs w:val="20"/>
          <w:highlight w:val="white"/>
          <w:lang w:eastAsia="de-DE"/>
        </w:rPr>
        <w:t>zwanym dalej „</w:t>
      </w:r>
      <w:r w:rsidRPr="00662304">
        <w:rPr>
          <w:rFonts w:ascii="Book Antiqua" w:hAnsi="Book Antiqua"/>
          <w:b/>
          <w:sz w:val="20"/>
          <w:szCs w:val="20"/>
          <w:highlight w:val="white"/>
          <w:lang w:eastAsia="de-DE"/>
        </w:rPr>
        <w:t>Powierzającym</w:t>
      </w:r>
      <w:r w:rsidRPr="00662304">
        <w:rPr>
          <w:rFonts w:ascii="Book Antiqua" w:hAnsi="Book Antiqua"/>
          <w:sz w:val="20"/>
          <w:szCs w:val="20"/>
          <w:highlight w:val="white"/>
          <w:lang w:eastAsia="de-DE"/>
        </w:rPr>
        <w:t>” lub „</w:t>
      </w:r>
      <w:r w:rsidRPr="00662304">
        <w:rPr>
          <w:rFonts w:ascii="Book Antiqua" w:hAnsi="Book Antiqua"/>
          <w:b/>
          <w:sz w:val="20"/>
          <w:szCs w:val="20"/>
          <w:highlight w:val="white"/>
          <w:lang w:eastAsia="de-DE"/>
        </w:rPr>
        <w:t>Administratorem</w:t>
      </w:r>
      <w:r w:rsidRPr="00662304">
        <w:rPr>
          <w:rFonts w:ascii="Book Antiqua" w:hAnsi="Book Antiqua"/>
          <w:sz w:val="20"/>
          <w:szCs w:val="20"/>
          <w:highlight w:val="white"/>
          <w:lang w:eastAsia="de-DE"/>
        </w:rPr>
        <w:t>”</w:t>
      </w:r>
    </w:p>
    <w:p w14:paraId="44E871BC" w14:textId="77777777" w:rsidR="006C4905" w:rsidRPr="00662304" w:rsidRDefault="006C4905" w:rsidP="00662304">
      <w:pPr>
        <w:spacing w:after="0"/>
        <w:jc w:val="both"/>
        <w:rPr>
          <w:rFonts w:ascii="Book Antiqua" w:hAnsi="Book Antiqua"/>
          <w:sz w:val="20"/>
          <w:szCs w:val="20"/>
        </w:rPr>
      </w:pPr>
    </w:p>
    <w:p w14:paraId="38613DB8" w14:textId="77777777" w:rsidR="006C4905" w:rsidRPr="00662304" w:rsidRDefault="006C4905" w:rsidP="00662304">
      <w:pPr>
        <w:spacing w:after="0"/>
        <w:jc w:val="both"/>
        <w:rPr>
          <w:rFonts w:ascii="Book Antiqua" w:hAnsi="Book Antiqua"/>
          <w:sz w:val="20"/>
          <w:szCs w:val="20"/>
          <w:highlight w:val="white"/>
          <w:lang w:eastAsia="de-DE"/>
        </w:rPr>
      </w:pPr>
      <w:r w:rsidRPr="00662304">
        <w:rPr>
          <w:rFonts w:ascii="Book Antiqua" w:hAnsi="Book Antiqua"/>
          <w:sz w:val="20"/>
          <w:szCs w:val="20"/>
          <w:highlight w:val="white"/>
          <w:lang w:eastAsia="de-DE"/>
        </w:rPr>
        <w:t>a</w:t>
      </w:r>
    </w:p>
    <w:p w14:paraId="144A5D23" w14:textId="77777777" w:rsidR="006C4905" w:rsidRPr="00662304" w:rsidRDefault="006C4905" w:rsidP="00662304">
      <w:pPr>
        <w:spacing w:after="0"/>
        <w:jc w:val="both"/>
        <w:rPr>
          <w:rFonts w:ascii="Book Antiqua" w:hAnsi="Book Antiqua"/>
          <w:sz w:val="20"/>
          <w:szCs w:val="20"/>
          <w:highlight w:val="white"/>
          <w:lang w:eastAsia="de-DE"/>
        </w:rPr>
      </w:pPr>
    </w:p>
    <w:p w14:paraId="1F41F322" w14:textId="77777777" w:rsidR="006C4905" w:rsidRPr="00662304" w:rsidRDefault="006C4905" w:rsidP="00662304">
      <w:pPr>
        <w:spacing w:after="0"/>
        <w:jc w:val="both"/>
        <w:rPr>
          <w:rFonts w:ascii="Book Antiqua" w:hAnsi="Book Antiqua"/>
          <w:sz w:val="20"/>
          <w:szCs w:val="20"/>
          <w:lang w:eastAsia="de-DE"/>
        </w:rPr>
      </w:pPr>
      <w:r w:rsidRPr="00662304">
        <w:rPr>
          <w:rFonts w:ascii="Book Antiqua" w:hAnsi="Book Antiqua"/>
          <w:sz w:val="20"/>
          <w:szCs w:val="20"/>
          <w:lang w:eastAsia="de-DE"/>
        </w:rPr>
        <w:t>firmą ............................. z siedzibą w ................................., ul. ............................., działającą zgodnie z wpisem do ..........................................................................................., pod numerem ............................, NIP ............................., , reprezentowaną przez:</w:t>
      </w:r>
    </w:p>
    <w:p w14:paraId="2DB7474D" w14:textId="77777777" w:rsidR="006C4905" w:rsidRPr="00662304" w:rsidRDefault="006C4905" w:rsidP="00662304">
      <w:pPr>
        <w:spacing w:after="0"/>
        <w:jc w:val="both"/>
        <w:rPr>
          <w:rFonts w:ascii="Book Antiqua" w:hAnsi="Book Antiqua"/>
          <w:sz w:val="20"/>
          <w:szCs w:val="20"/>
          <w:highlight w:val="white"/>
        </w:rPr>
      </w:pPr>
      <w:r w:rsidRPr="00662304">
        <w:rPr>
          <w:rFonts w:ascii="Book Antiqua" w:hAnsi="Book Antiqua"/>
          <w:sz w:val="20"/>
          <w:szCs w:val="20"/>
          <w:highlight w:val="white"/>
        </w:rPr>
        <w:t xml:space="preserve">…........................................................................................................ </w:t>
      </w:r>
    </w:p>
    <w:p w14:paraId="738610EB" w14:textId="77777777" w:rsidR="006C4905" w:rsidRPr="00662304" w:rsidRDefault="006C4905" w:rsidP="00662304">
      <w:pPr>
        <w:spacing w:after="0"/>
        <w:jc w:val="both"/>
        <w:rPr>
          <w:rFonts w:ascii="Book Antiqua" w:hAnsi="Book Antiqua"/>
          <w:sz w:val="20"/>
          <w:szCs w:val="20"/>
          <w:lang w:eastAsia="de-DE"/>
        </w:rPr>
      </w:pPr>
    </w:p>
    <w:p w14:paraId="0A5EBE12" w14:textId="77777777" w:rsidR="006C4905" w:rsidRPr="00662304" w:rsidRDefault="006C4905" w:rsidP="00662304">
      <w:pPr>
        <w:spacing w:after="0"/>
        <w:jc w:val="both"/>
        <w:rPr>
          <w:rFonts w:ascii="Book Antiqua" w:hAnsi="Book Antiqua"/>
          <w:sz w:val="20"/>
          <w:szCs w:val="20"/>
        </w:rPr>
      </w:pPr>
      <w:r w:rsidRPr="00662304">
        <w:rPr>
          <w:rFonts w:ascii="Book Antiqua" w:hAnsi="Book Antiqua"/>
          <w:sz w:val="20"/>
          <w:szCs w:val="20"/>
          <w:highlight w:val="white"/>
          <w:lang w:eastAsia="de-DE"/>
        </w:rPr>
        <w:t>zwaną dalej „</w:t>
      </w:r>
      <w:r w:rsidRPr="00662304">
        <w:rPr>
          <w:rFonts w:ascii="Book Antiqua" w:hAnsi="Book Antiqua"/>
          <w:b/>
          <w:sz w:val="20"/>
          <w:szCs w:val="20"/>
          <w:highlight w:val="white"/>
          <w:lang w:eastAsia="de-DE"/>
        </w:rPr>
        <w:t>Przetwarzającym</w:t>
      </w:r>
      <w:r w:rsidRPr="00662304">
        <w:rPr>
          <w:rFonts w:ascii="Book Antiqua" w:hAnsi="Book Antiqua"/>
          <w:sz w:val="20"/>
          <w:szCs w:val="20"/>
          <w:highlight w:val="white"/>
          <w:lang w:eastAsia="de-DE"/>
        </w:rPr>
        <w:t xml:space="preserve">” </w:t>
      </w:r>
    </w:p>
    <w:p w14:paraId="637805D2" w14:textId="77777777" w:rsidR="006C4905" w:rsidRPr="00662304" w:rsidRDefault="006C4905" w:rsidP="00662304">
      <w:pPr>
        <w:spacing w:after="0"/>
        <w:jc w:val="both"/>
        <w:rPr>
          <w:rFonts w:ascii="Book Antiqua" w:hAnsi="Book Antiqua"/>
          <w:sz w:val="20"/>
          <w:szCs w:val="20"/>
          <w:lang w:eastAsia="de-DE"/>
        </w:rPr>
      </w:pPr>
    </w:p>
    <w:p w14:paraId="1B2F5F06" w14:textId="77777777" w:rsidR="006C4905" w:rsidRPr="00662304" w:rsidRDefault="006C4905" w:rsidP="00662304">
      <w:pPr>
        <w:spacing w:after="0"/>
        <w:jc w:val="both"/>
        <w:rPr>
          <w:rFonts w:ascii="Book Antiqua" w:hAnsi="Book Antiqua"/>
          <w:sz w:val="20"/>
          <w:szCs w:val="20"/>
        </w:rPr>
      </w:pPr>
      <w:r w:rsidRPr="00662304">
        <w:rPr>
          <w:rFonts w:ascii="Book Antiqua" w:hAnsi="Book Antiqua"/>
          <w:sz w:val="20"/>
          <w:szCs w:val="20"/>
        </w:rPr>
        <w:t>Mając na uwadze, że:</w:t>
      </w:r>
    </w:p>
    <w:p w14:paraId="76768978" w14:textId="77777777" w:rsidR="006C4905" w:rsidRPr="00662304" w:rsidRDefault="006C4905" w:rsidP="00662304">
      <w:pPr>
        <w:spacing w:after="0"/>
        <w:jc w:val="both"/>
        <w:rPr>
          <w:rFonts w:ascii="Book Antiqua" w:hAnsi="Book Antiqua"/>
          <w:sz w:val="20"/>
          <w:szCs w:val="20"/>
        </w:rPr>
      </w:pPr>
      <w:r w:rsidRPr="00662304">
        <w:rPr>
          <w:rFonts w:ascii="Book Antiqua" w:hAnsi="Book Antiqua"/>
          <w:sz w:val="20"/>
          <w:szCs w:val="20"/>
        </w:rPr>
        <w:t>- Strony zawarły umowę nr …..............................</w:t>
      </w:r>
      <w:r w:rsidRPr="00662304">
        <w:rPr>
          <w:rFonts w:ascii="Book Antiqua" w:hAnsi="Book Antiqua"/>
          <w:b/>
          <w:sz w:val="20"/>
          <w:szCs w:val="20"/>
        </w:rPr>
        <w:t xml:space="preserve"> </w:t>
      </w:r>
      <w:r w:rsidRPr="00662304">
        <w:rPr>
          <w:rFonts w:ascii="Book Antiqua" w:hAnsi="Book Antiqua"/>
          <w:bCs/>
          <w:sz w:val="20"/>
          <w:szCs w:val="20"/>
        </w:rPr>
        <w:t>z</w:t>
      </w:r>
      <w:r w:rsidRPr="00662304">
        <w:rPr>
          <w:rFonts w:ascii="Book Antiqua" w:hAnsi="Book Antiqua"/>
          <w:b/>
          <w:bCs/>
          <w:sz w:val="20"/>
          <w:szCs w:val="20"/>
        </w:rPr>
        <w:t xml:space="preserve"> </w:t>
      </w:r>
      <w:r w:rsidRPr="00662304">
        <w:rPr>
          <w:rFonts w:ascii="Book Antiqua" w:hAnsi="Book Antiqua"/>
          <w:bCs/>
          <w:sz w:val="20"/>
          <w:szCs w:val="20"/>
        </w:rPr>
        <w:t>dnia …..................................</w:t>
      </w:r>
      <w:r w:rsidRPr="00662304">
        <w:rPr>
          <w:rFonts w:ascii="Book Antiqua" w:hAnsi="Book Antiqua"/>
          <w:b/>
          <w:bCs/>
          <w:sz w:val="20"/>
          <w:szCs w:val="20"/>
        </w:rPr>
        <w:t xml:space="preserve"> </w:t>
      </w:r>
      <w:r w:rsidRPr="00662304">
        <w:rPr>
          <w:rFonts w:ascii="Book Antiqua" w:hAnsi="Book Antiqua"/>
          <w:sz w:val="20"/>
          <w:szCs w:val="20"/>
        </w:rPr>
        <w:t>(„</w:t>
      </w:r>
      <w:r w:rsidRPr="00662304">
        <w:rPr>
          <w:rFonts w:ascii="Book Antiqua" w:hAnsi="Book Antiqua"/>
          <w:b/>
          <w:bCs/>
          <w:sz w:val="20"/>
          <w:szCs w:val="20"/>
        </w:rPr>
        <w:t>Umowa Odrębna</w:t>
      </w:r>
      <w:r w:rsidRPr="00662304">
        <w:rPr>
          <w:rFonts w:ascii="Book Antiqua" w:hAnsi="Book Antiqua"/>
          <w:sz w:val="20"/>
          <w:szCs w:val="20"/>
        </w:rPr>
        <w:t>”), dotyczącą ….............................................. , w związku z wykonywaniem której konieczne jest powierzenie Przetwarzającemu przetwarzania danych osobowych w zakresie określonym niniejszą umową;</w:t>
      </w:r>
    </w:p>
    <w:p w14:paraId="2878191C" w14:textId="77777777" w:rsidR="006C4905" w:rsidRPr="00662304" w:rsidRDefault="006C4905" w:rsidP="00662304">
      <w:pPr>
        <w:spacing w:after="0"/>
        <w:jc w:val="both"/>
        <w:rPr>
          <w:rFonts w:ascii="Book Antiqua" w:hAnsi="Book Antiqua"/>
          <w:sz w:val="20"/>
          <w:szCs w:val="20"/>
        </w:rPr>
      </w:pPr>
      <w:r w:rsidRPr="00662304">
        <w:rPr>
          <w:rFonts w:ascii="Book Antiqua" w:hAnsi="Book Antiqua"/>
          <w:sz w:val="20"/>
          <w:szCs w:val="20"/>
        </w:rPr>
        <w:t>-  niniejsza umowa (dalej „</w:t>
      </w:r>
      <w:r w:rsidRPr="00662304">
        <w:rPr>
          <w:rFonts w:ascii="Book Antiqua" w:hAnsi="Book Antiqua"/>
          <w:b/>
          <w:sz w:val="20"/>
          <w:szCs w:val="20"/>
        </w:rPr>
        <w:t>Umowa</w:t>
      </w:r>
      <w:r w:rsidRPr="00662304">
        <w:rPr>
          <w:rFonts w:ascii="Book Antiqua" w:hAnsi="Book Antiqua"/>
          <w:sz w:val="20"/>
          <w:szCs w:val="20"/>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w:t>
      </w:r>
      <w:r w:rsidRPr="00662304">
        <w:rPr>
          <w:rFonts w:ascii="Book Antiqua" w:hAnsi="Book Antiqua"/>
          <w:b/>
          <w:sz w:val="20"/>
          <w:szCs w:val="20"/>
        </w:rPr>
        <w:t>RODO”</w:t>
      </w:r>
      <w:r w:rsidRPr="00662304">
        <w:rPr>
          <w:rFonts w:ascii="Book Antiqua" w:hAnsi="Book Antiqua"/>
          <w:sz w:val="20"/>
          <w:szCs w:val="20"/>
        </w:rPr>
        <w:t>,</w:t>
      </w:r>
    </w:p>
    <w:p w14:paraId="2DE9A7C3" w14:textId="77777777" w:rsidR="006C4905" w:rsidRPr="00662304" w:rsidRDefault="006C4905" w:rsidP="00662304">
      <w:pPr>
        <w:spacing w:after="0"/>
        <w:jc w:val="both"/>
        <w:rPr>
          <w:rFonts w:ascii="Book Antiqua" w:hAnsi="Book Antiqua"/>
          <w:sz w:val="20"/>
          <w:szCs w:val="20"/>
        </w:rPr>
      </w:pPr>
      <w:r w:rsidRPr="00662304">
        <w:rPr>
          <w:rFonts w:ascii="Book Antiqua" w:hAnsi="Book Antiqua"/>
          <w:sz w:val="20"/>
          <w:szCs w:val="20"/>
        </w:rPr>
        <w:t>Strony postanowiły zawrzeć niniejsz</w:t>
      </w:r>
      <w:r w:rsidR="00F87990" w:rsidRPr="00662304">
        <w:rPr>
          <w:rFonts w:ascii="Book Antiqua" w:hAnsi="Book Antiqua"/>
          <w:sz w:val="20"/>
          <w:szCs w:val="20"/>
        </w:rPr>
        <w:t>ą umowę, o następującej treści:</w:t>
      </w:r>
    </w:p>
    <w:p w14:paraId="463F29E8" w14:textId="77777777" w:rsidR="006C4905" w:rsidRPr="00662304" w:rsidRDefault="006C4905" w:rsidP="00662304">
      <w:pPr>
        <w:spacing w:after="0"/>
        <w:jc w:val="both"/>
        <w:rPr>
          <w:rFonts w:ascii="Book Antiqua" w:hAnsi="Book Antiqua"/>
          <w:sz w:val="20"/>
          <w:szCs w:val="20"/>
        </w:rPr>
      </w:pPr>
    </w:p>
    <w:p w14:paraId="33E3105A" w14:textId="77777777" w:rsidR="006C4905" w:rsidRPr="00662304" w:rsidRDefault="006C4905" w:rsidP="00662304">
      <w:pPr>
        <w:spacing w:after="0"/>
        <w:jc w:val="center"/>
        <w:rPr>
          <w:rFonts w:ascii="Book Antiqua" w:hAnsi="Book Antiqua"/>
          <w:sz w:val="20"/>
          <w:szCs w:val="20"/>
        </w:rPr>
      </w:pPr>
      <w:r w:rsidRPr="00662304">
        <w:rPr>
          <w:rFonts w:ascii="Book Antiqua" w:hAnsi="Book Antiqua"/>
          <w:sz w:val="20"/>
          <w:szCs w:val="20"/>
        </w:rPr>
        <w:t>§ 1</w:t>
      </w:r>
    </w:p>
    <w:p w14:paraId="586BF320" w14:textId="77777777" w:rsidR="006C4905" w:rsidRPr="00662304" w:rsidRDefault="006C4905" w:rsidP="00662304">
      <w:pPr>
        <w:spacing w:after="0"/>
        <w:jc w:val="center"/>
        <w:rPr>
          <w:rFonts w:ascii="Book Antiqua" w:hAnsi="Book Antiqua"/>
          <w:sz w:val="20"/>
          <w:szCs w:val="20"/>
        </w:rPr>
      </w:pPr>
      <w:r w:rsidRPr="00662304">
        <w:rPr>
          <w:rFonts w:ascii="Book Antiqua" w:hAnsi="Book Antiqua"/>
          <w:sz w:val="20"/>
          <w:szCs w:val="20"/>
        </w:rPr>
        <w:t>ZAK</w:t>
      </w:r>
      <w:r w:rsidR="00F87990" w:rsidRPr="00662304">
        <w:rPr>
          <w:rFonts w:ascii="Book Antiqua" w:hAnsi="Book Antiqua"/>
          <w:sz w:val="20"/>
          <w:szCs w:val="20"/>
        </w:rPr>
        <w:t xml:space="preserve">RES I CEL PRZETWARZANIA DANYCH </w:t>
      </w:r>
    </w:p>
    <w:p w14:paraId="1E8365A4" w14:textId="77777777" w:rsidR="006C4905" w:rsidRPr="00662304" w:rsidRDefault="006C4905" w:rsidP="00662304">
      <w:pPr>
        <w:numPr>
          <w:ilvl w:val="0"/>
          <w:numId w:val="11"/>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 xml:space="preserve">W celu prawidłowego wykonania Umowy Odrębnej, w ramach wynagrodzenia w niej określonego, Administrator powierza Przetwarzającemu przetwarzanie dalej opisanych  danych osobowych na zasadach określonych Umową i Umową Odrębną. </w:t>
      </w:r>
    </w:p>
    <w:p w14:paraId="1213B53A" w14:textId="77777777" w:rsidR="006C4905" w:rsidRPr="00662304" w:rsidRDefault="006C4905" w:rsidP="00662304">
      <w:pPr>
        <w:numPr>
          <w:ilvl w:val="0"/>
          <w:numId w:val="11"/>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Powierzenie przetwarzania danych osobowych następuje wyłącznie w celu umożliwienia wykonywania przez Przetwarzającego świadczeń będących przedmiotem Umowy odrębnej tj. …......................................................................</w:t>
      </w:r>
    </w:p>
    <w:p w14:paraId="10424869" w14:textId="77777777" w:rsidR="006C4905" w:rsidRPr="00662304" w:rsidRDefault="006C4905" w:rsidP="00662304">
      <w:pPr>
        <w:numPr>
          <w:ilvl w:val="0"/>
          <w:numId w:val="11"/>
        </w:numPr>
        <w:suppressAutoHyphens w:val="0"/>
        <w:overflowPunct w:val="0"/>
        <w:spacing w:after="0"/>
        <w:rPr>
          <w:rFonts w:ascii="Book Antiqua" w:hAnsi="Book Antiqua"/>
          <w:sz w:val="20"/>
          <w:szCs w:val="20"/>
          <w:highlight w:val="white"/>
        </w:rPr>
      </w:pPr>
      <w:r w:rsidRPr="00662304">
        <w:rPr>
          <w:rFonts w:ascii="Book Antiqua" w:hAnsi="Book Antiqua"/>
          <w:sz w:val="20"/>
          <w:szCs w:val="20"/>
          <w:highlight w:val="white"/>
        </w:rPr>
        <w:lastRenderedPageBreak/>
        <w:t xml:space="preserve"> Przetwarzane dane dotyczą następującej kategorii osób: </w:t>
      </w:r>
    </w:p>
    <w:p w14:paraId="1714BF64" w14:textId="77777777" w:rsidR="006C4905" w:rsidRPr="00662304" w:rsidRDefault="006C4905" w:rsidP="00662304">
      <w:pPr>
        <w:spacing w:after="0"/>
        <w:ind w:left="360"/>
        <w:rPr>
          <w:rFonts w:ascii="Book Antiqua" w:hAnsi="Book Antiqua"/>
          <w:sz w:val="20"/>
          <w:szCs w:val="20"/>
        </w:rPr>
      </w:pPr>
      <w:r w:rsidRPr="00662304">
        <w:rPr>
          <w:rFonts w:ascii="Book Antiqua" w:hAnsi="Book Antiqua"/>
          <w:color w:val="000000"/>
          <w:sz w:val="20"/>
          <w:szCs w:val="20"/>
          <w:highlight w:val="white"/>
        </w:rPr>
        <w:t>a) pracownicy powierzającego wyznaczeni do kontaktów z przetwarzającym,</w:t>
      </w:r>
    </w:p>
    <w:p w14:paraId="2AB965BE" w14:textId="77777777" w:rsidR="006C4905" w:rsidRPr="00662304" w:rsidRDefault="006C4905" w:rsidP="00662304">
      <w:pPr>
        <w:spacing w:after="0"/>
        <w:ind w:left="360"/>
        <w:rPr>
          <w:rFonts w:ascii="Book Antiqua" w:hAnsi="Book Antiqua"/>
          <w:sz w:val="20"/>
          <w:szCs w:val="20"/>
        </w:rPr>
      </w:pPr>
      <w:r w:rsidRPr="00662304">
        <w:rPr>
          <w:rFonts w:ascii="Book Antiqua" w:hAnsi="Book Antiqua"/>
          <w:color w:val="000000"/>
          <w:sz w:val="20"/>
          <w:szCs w:val="20"/>
          <w:highlight w:val="white"/>
        </w:rPr>
        <w:t>b) pacjentów powierzającego,</w:t>
      </w:r>
    </w:p>
    <w:p w14:paraId="5A3D6A58" w14:textId="77777777" w:rsidR="006C4905" w:rsidRPr="00662304" w:rsidRDefault="006C4905" w:rsidP="00662304">
      <w:pPr>
        <w:numPr>
          <w:ilvl w:val="0"/>
          <w:numId w:val="11"/>
        </w:numPr>
        <w:suppressAutoHyphens w:val="0"/>
        <w:overflowPunct w:val="0"/>
        <w:spacing w:after="0"/>
        <w:rPr>
          <w:rFonts w:ascii="Book Antiqua" w:hAnsi="Book Antiqua"/>
          <w:sz w:val="20"/>
          <w:szCs w:val="20"/>
          <w:highlight w:val="white"/>
        </w:rPr>
      </w:pPr>
      <w:r w:rsidRPr="00662304">
        <w:rPr>
          <w:rFonts w:ascii="Book Antiqua" w:hAnsi="Book Antiqua"/>
          <w:color w:val="000000"/>
          <w:sz w:val="20"/>
          <w:szCs w:val="20"/>
          <w:highlight w:val="white"/>
        </w:rPr>
        <w:t>Kategorie danych osobowych powierzone do przetwarzania:</w:t>
      </w:r>
    </w:p>
    <w:p w14:paraId="21D6DE65" w14:textId="77777777" w:rsidR="006C4905" w:rsidRPr="00662304" w:rsidRDefault="006C4905" w:rsidP="00662304">
      <w:pPr>
        <w:spacing w:after="0"/>
        <w:ind w:left="360"/>
        <w:rPr>
          <w:rFonts w:ascii="Book Antiqua" w:hAnsi="Book Antiqua"/>
          <w:sz w:val="20"/>
          <w:szCs w:val="20"/>
          <w:highlight w:val="white"/>
        </w:rPr>
      </w:pPr>
      <w:r w:rsidRPr="00662304">
        <w:rPr>
          <w:rFonts w:ascii="Book Antiqua" w:hAnsi="Book Antiqua"/>
          <w:color w:val="000000"/>
          <w:sz w:val="20"/>
          <w:szCs w:val="20"/>
          <w:highlight w:val="white"/>
        </w:rPr>
        <w:t>dane zwykłe:</w:t>
      </w:r>
    </w:p>
    <w:p w14:paraId="018274C2" w14:textId="77777777" w:rsidR="006C4905" w:rsidRPr="00662304" w:rsidRDefault="006C4905" w:rsidP="00662304">
      <w:pPr>
        <w:spacing w:after="0"/>
        <w:ind w:left="360"/>
        <w:rPr>
          <w:rFonts w:ascii="Book Antiqua" w:hAnsi="Book Antiqua"/>
          <w:sz w:val="20"/>
          <w:szCs w:val="20"/>
          <w:highlight w:val="white"/>
        </w:rPr>
      </w:pPr>
      <w:r w:rsidRPr="00662304">
        <w:rPr>
          <w:rFonts w:ascii="Book Antiqua" w:hAnsi="Book Antiqua"/>
          <w:color w:val="000000"/>
          <w:sz w:val="20"/>
          <w:szCs w:val="20"/>
          <w:highlight w:val="white"/>
        </w:rPr>
        <w:t>1) imię i nazwisko,</w:t>
      </w:r>
    </w:p>
    <w:p w14:paraId="3DCC6A00" w14:textId="77777777" w:rsidR="006C4905" w:rsidRPr="00662304" w:rsidRDefault="006C4905" w:rsidP="00662304">
      <w:pPr>
        <w:spacing w:after="0"/>
        <w:ind w:left="360"/>
        <w:rPr>
          <w:rFonts w:ascii="Book Antiqua" w:hAnsi="Book Antiqua"/>
          <w:sz w:val="20"/>
          <w:szCs w:val="20"/>
        </w:rPr>
      </w:pPr>
      <w:r w:rsidRPr="00662304">
        <w:rPr>
          <w:rFonts w:ascii="Book Antiqua" w:hAnsi="Book Antiqua"/>
          <w:color w:val="000000"/>
          <w:sz w:val="20"/>
          <w:szCs w:val="20"/>
          <w:highlight w:val="white"/>
        </w:rPr>
        <w:t>2) data urodzenia,</w:t>
      </w:r>
    </w:p>
    <w:p w14:paraId="53A74663" w14:textId="77777777" w:rsidR="006C4905" w:rsidRPr="00662304" w:rsidRDefault="006C4905" w:rsidP="00662304">
      <w:pPr>
        <w:spacing w:after="0"/>
        <w:ind w:left="360"/>
        <w:rPr>
          <w:rFonts w:ascii="Book Antiqua" w:hAnsi="Book Antiqua"/>
          <w:sz w:val="20"/>
          <w:szCs w:val="20"/>
        </w:rPr>
      </w:pPr>
      <w:r w:rsidRPr="00662304">
        <w:rPr>
          <w:rFonts w:ascii="Book Antiqua" w:hAnsi="Book Antiqua"/>
          <w:color w:val="000000"/>
          <w:sz w:val="20"/>
          <w:szCs w:val="20"/>
          <w:highlight w:val="white"/>
        </w:rPr>
        <w:t>3) płeć,</w:t>
      </w:r>
    </w:p>
    <w:p w14:paraId="69AF63E3" w14:textId="77777777" w:rsidR="006C4905" w:rsidRPr="00662304" w:rsidRDefault="006C4905" w:rsidP="00662304">
      <w:pPr>
        <w:spacing w:after="0"/>
        <w:ind w:left="360"/>
        <w:rPr>
          <w:rFonts w:ascii="Book Antiqua" w:hAnsi="Book Antiqua"/>
          <w:sz w:val="20"/>
          <w:szCs w:val="20"/>
        </w:rPr>
      </w:pPr>
      <w:r w:rsidRPr="00662304">
        <w:rPr>
          <w:rFonts w:ascii="Book Antiqua" w:hAnsi="Book Antiqua"/>
          <w:color w:val="000000"/>
          <w:sz w:val="20"/>
          <w:szCs w:val="20"/>
          <w:highlight w:val="white"/>
        </w:rPr>
        <w:t>4) numer PESEL</w:t>
      </w:r>
    </w:p>
    <w:p w14:paraId="532AD80C" w14:textId="77777777" w:rsidR="006C4905" w:rsidRPr="00662304" w:rsidRDefault="006C4905" w:rsidP="00662304">
      <w:pPr>
        <w:spacing w:after="0"/>
        <w:ind w:left="360"/>
        <w:rPr>
          <w:rFonts w:ascii="Book Antiqua" w:hAnsi="Book Antiqua"/>
          <w:sz w:val="20"/>
          <w:szCs w:val="20"/>
        </w:rPr>
      </w:pPr>
      <w:r w:rsidRPr="00662304">
        <w:rPr>
          <w:rFonts w:ascii="Book Antiqua" w:hAnsi="Book Antiqua"/>
          <w:color w:val="000000"/>
          <w:sz w:val="20"/>
          <w:szCs w:val="20"/>
          <w:highlight w:val="white"/>
        </w:rPr>
        <w:t>5) adresy zamieszkania/zameldowania,</w:t>
      </w:r>
    </w:p>
    <w:p w14:paraId="29CD147C" w14:textId="77777777" w:rsidR="006C4905" w:rsidRPr="00662304" w:rsidRDefault="006C4905" w:rsidP="00662304">
      <w:pPr>
        <w:spacing w:after="0"/>
        <w:ind w:left="360"/>
        <w:rPr>
          <w:rFonts w:ascii="Book Antiqua" w:hAnsi="Book Antiqua"/>
          <w:sz w:val="20"/>
          <w:szCs w:val="20"/>
        </w:rPr>
      </w:pPr>
      <w:r w:rsidRPr="00662304">
        <w:rPr>
          <w:rFonts w:ascii="Book Antiqua" w:hAnsi="Book Antiqua"/>
          <w:color w:val="000000"/>
          <w:sz w:val="20"/>
          <w:szCs w:val="20"/>
          <w:highlight w:val="white"/>
        </w:rPr>
        <w:t>6) adresy e-mail,</w:t>
      </w:r>
    </w:p>
    <w:p w14:paraId="4C9B565F" w14:textId="77777777" w:rsidR="006C4905" w:rsidRPr="00662304" w:rsidRDefault="006C4905" w:rsidP="00662304">
      <w:pPr>
        <w:spacing w:after="0"/>
        <w:ind w:left="360"/>
        <w:jc w:val="both"/>
        <w:rPr>
          <w:rFonts w:ascii="Book Antiqua" w:hAnsi="Book Antiqua"/>
          <w:sz w:val="20"/>
          <w:szCs w:val="20"/>
        </w:rPr>
      </w:pPr>
      <w:r w:rsidRPr="00662304">
        <w:rPr>
          <w:rFonts w:ascii="Book Antiqua" w:hAnsi="Book Antiqua"/>
          <w:color w:val="000000"/>
          <w:sz w:val="20"/>
          <w:szCs w:val="20"/>
          <w:highlight w:val="white"/>
        </w:rPr>
        <w:t>7) numery telefonów,</w:t>
      </w:r>
    </w:p>
    <w:p w14:paraId="18A9207C" w14:textId="77777777" w:rsidR="006C4905" w:rsidRPr="00662304" w:rsidRDefault="006C4905" w:rsidP="00662304">
      <w:pPr>
        <w:spacing w:after="0"/>
        <w:ind w:left="360"/>
        <w:jc w:val="both"/>
        <w:rPr>
          <w:rFonts w:ascii="Book Antiqua" w:hAnsi="Book Antiqua"/>
          <w:sz w:val="20"/>
          <w:szCs w:val="20"/>
        </w:rPr>
      </w:pPr>
      <w:r w:rsidRPr="00662304">
        <w:rPr>
          <w:rFonts w:ascii="Book Antiqua" w:hAnsi="Book Antiqua"/>
          <w:color w:val="000000"/>
          <w:sz w:val="20"/>
          <w:szCs w:val="20"/>
          <w:highlight w:val="white"/>
        </w:rPr>
        <w:t>dane szczególnych kategorii - dane dotyczące zdrowia w rozumieniu art.4 pkt 15 RODO w tym, informacje gromadzone w aparaturze medycznej zastosowanej w procesie leczenia pacjenta.</w:t>
      </w:r>
    </w:p>
    <w:p w14:paraId="4E46CA02" w14:textId="77777777" w:rsidR="006C4905" w:rsidRPr="00662304" w:rsidRDefault="006C4905" w:rsidP="00662304">
      <w:pPr>
        <w:numPr>
          <w:ilvl w:val="0"/>
          <w:numId w:val="11"/>
        </w:numPr>
        <w:suppressAutoHyphens w:val="0"/>
        <w:overflowPunct w:val="0"/>
        <w:spacing w:after="0"/>
        <w:jc w:val="both"/>
        <w:rPr>
          <w:rFonts w:ascii="Book Antiqua" w:hAnsi="Book Antiqua"/>
          <w:sz w:val="20"/>
          <w:szCs w:val="20"/>
        </w:rPr>
      </w:pPr>
      <w:r w:rsidRPr="00662304">
        <w:rPr>
          <w:rFonts w:ascii="Book Antiqua" w:hAnsi="Book Antiqua"/>
          <w:sz w:val="20"/>
          <w:szCs w:val="20"/>
        </w:rPr>
        <w:t>Przetwarzający jest uprawniony do przetwarzania danych osobowych w formie papierowej i elektronicznej.</w:t>
      </w:r>
    </w:p>
    <w:p w14:paraId="209592C9" w14:textId="77777777" w:rsidR="006C4905" w:rsidRPr="00662304" w:rsidRDefault="006C4905" w:rsidP="00662304">
      <w:pPr>
        <w:numPr>
          <w:ilvl w:val="0"/>
          <w:numId w:val="11"/>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Zakres czynności przetwarzania danych osobowych obejmuje: organizowanie, porządkowanie, przechowywanie,  usuwanie, adaptowanie, przeglądanie.</w:t>
      </w:r>
    </w:p>
    <w:p w14:paraId="51578649" w14:textId="77777777" w:rsidR="006C4905" w:rsidRPr="00662304" w:rsidRDefault="006C4905" w:rsidP="00662304">
      <w:pPr>
        <w:numPr>
          <w:ilvl w:val="0"/>
          <w:numId w:val="11"/>
        </w:numPr>
        <w:suppressAutoHyphens w:val="0"/>
        <w:overflowPunct w:val="0"/>
        <w:spacing w:after="0"/>
        <w:jc w:val="both"/>
        <w:rPr>
          <w:rFonts w:ascii="Book Antiqua" w:eastAsia="SimSun" w:hAnsi="Book Antiqua"/>
          <w:color w:val="00000A"/>
          <w:kern w:val="0"/>
          <w:sz w:val="20"/>
          <w:szCs w:val="20"/>
          <w:lang w:eastAsia="en-US"/>
        </w:rPr>
      </w:pPr>
      <w:proofErr w:type="spellStart"/>
      <w:r w:rsidRPr="00662304">
        <w:rPr>
          <w:rFonts w:ascii="Book Antiqua" w:eastAsia="Times New Roman" w:hAnsi="Book Antiqua"/>
          <w:color w:val="00000A"/>
          <w:kern w:val="0"/>
          <w:sz w:val="20"/>
          <w:szCs w:val="20"/>
          <w:lang w:val="de-DE" w:eastAsia="pl-PL"/>
        </w:rPr>
        <w:t>Przetwarzający</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będzie</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przetwarzał</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dane</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osobowe</w:t>
      </w:r>
      <w:proofErr w:type="spellEnd"/>
      <w:r w:rsidRPr="00662304">
        <w:rPr>
          <w:rFonts w:ascii="Book Antiqua" w:eastAsia="Times New Roman" w:hAnsi="Book Antiqua"/>
          <w:color w:val="00000A"/>
          <w:kern w:val="0"/>
          <w:sz w:val="20"/>
          <w:szCs w:val="20"/>
          <w:lang w:val="de-DE" w:eastAsia="pl-PL"/>
        </w:rPr>
        <w:t xml:space="preserve"> w </w:t>
      </w:r>
      <w:proofErr w:type="spellStart"/>
      <w:r w:rsidRPr="00662304">
        <w:rPr>
          <w:rFonts w:ascii="Book Antiqua" w:eastAsia="Times New Roman" w:hAnsi="Book Antiqua"/>
          <w:color w:val="00000A"/>
          <w:kern w:val="0"/>
          <w:sz w:val="20"/>
          <w:szCs w:val="20"/>
          <w:lang w:val="de-DE" w:eastAsia="pl-PL"/>
        </w:rPr>
        <w:t>siedzibie</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Administratora</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bCs/>
          <w:color w:val="00000A"/>
          <w:kern w:val="0"/>
          <w:sz w:val="20"/>
          <w:szCs w:val="20"/>
          <w:lang w:val="de-DE" w:eastAsia="pl-PL"/>
        </w:rPr>
        <w:t>o</w:t>
      </w:r>
      <w:r w:rsidRPr="00662304">
        <w:rPr>
          <w:rFonts w:ascii="Book Antiqua" w:eastAsia="Times New Roman" w:hAnsi="Book Antiqua"/>
          <w:color w:val="00000A"/>
          <w:kern w:val="0"/>
          <w:sz w:val="20"/>
          <w:szCs w:val="20"/>
          <w:lang w:val="de-DE" w:eastAsia="pl-PL"/>
        </w:rPr>
        <w:t>raz</w:t>
      </w:r>
      <w:proofErr w:type="spellEnd"/>
      <w:r w:rsidRPr="00662304">
        <w:rPr>
          <w:rFonts w:ascii="Book Antiqua" w:eastAsia="Times New Roman" w:hAnsi="Book Antiqua"/>
          <w:color w:val="00000A"/>
          <w:kern w:val="0"/>
          <w:sz w:val="20"/>
          <w:szCs w:val="20"/>
          <w:lang w:val="de-DE" w:eastAsia="pl-PL"/>
        </w:rPr>
        <w:t xml:space="preserve"> w </w:t>
      </w:r>
      <w:proofErr w:type="spellStart"/>
      <w:r w:rsidRPr="00662304">
        <w:rPr>
          <w:rFonts w:ascii="Book Antiqua" w:eastAsia="Times New Roman" w:hAnsi="Book Antiqua"/>
          <w:color w:val="00000A"/>
          <w:kern w:val="0"/>
          <w:sz w:val="20"/>
          <w:szCs w:val="20"/>
          <w:lang w:val="de-DE" w:eastAsia="pl-PL"/>
        </w:rPr>
        <w:t>sieci</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internet</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przy</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zastosowaniu</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wszelkich</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środków</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bezpieczeństwa</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uniemożliwiających</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pozyskanie</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lub</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wyciek</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tych</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Times New Roman" w:hAnsi="Book Antiqua"/>
          <w:color w:val="00000A"/>
          <w:kern w:val="0"/>
          <w:sz w:val="20"/>
          <w:szCs w:val="20"/>
          <w:lang w:val="de-DE" w:eastAsia="pl-PL"/>
        </w:rPr>
        <w:t>danych</w:t>
      </w:r>
      <w:proofErr w:type="spellEnd"/>
      <w:r w:rsidRPr="00662304">
        <w:rPr>
          <w:rFonts w:ascii="Book Antiqua" w:eastAsia="Times New Roman" w:hAnsi="Book Antiqua"/>
          <w:color w:val="00000A"/>
          <w:kern w:val="0"/>
          <w:sz w:val="20"/>
          <w:szCs w:val="20"/>
          <w:lang w:val="de-DE" w:eastAsia="pl-PL"/>
        </w:rPr>
        <w:t xml:space="preserve">. </w:t>
      </w:r>
      <w:proofErr w:type="spellStart"/>
      <w:r w:rsidRPr="00662304">
        <w:rPr>
          <w:rFonts w:ascii="Book Antiqua" w:eastAsia="SimSun" w:hAnsi="Book Antiqua"/>
          <w:color w:val="00000A"/>
          <w:kern w:val="0"/>
          <w:sz w:val="20"/>
          <w:szCs w:val="20"/>
          <w:lang w:val="de-DE" w:eastAsia="en-US"/>
        </w:rPr>
        <w:t>Przetwarzający</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będzie</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przetwarzał</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dane</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osobowe</w:t>
      </w:r>
      <w:proofErr w:type="spellEnd"/>
      <w:r w:rsidRPr="00662304">
        <w:rPr>
          <w:rFonts w:ascii="Book Antiqua" w:eastAsia="SimSun" w:hAnsi="Book Antiqua"/>
          <w:color w:val="00000A"/>
          <w:kern w:val="0"/>
          <w:sz w:val="20"/>
          <w:szCs w:val="20"/>
          <w:lang w:val="de-DE" w:eastAsia="en-US"/>
        </w:rPr>
        <w:t xml:space="preserve"> w </w:t>
      </w:r>
      <w:proofErr w:type="spellStart"/>
      <w:r w:rsidRPr="00662304">
        <w:rPr>
          <w:rFonts w:ascii="Book Antiqua" w:eastAsia="SimSun" w:hAnsi="Book Antiqua"/>
          <w:color w:val="00000A"/>
          <w:kern w:val="0"/>
          <w:sz w:val="20"/>
          <w:szCs w:val="20"/>
          <w:lang w:val="de-DE" w:eastAsia="en-US"/>
        </w:rPr>
        <w:t>swojej</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siedzibie</w:t>
      </w:r>
      <w:proofErr w:type="spellEnd"/>
      <w:r w:rsidRPr="00662304">
        <w:rPr>
          <w:rFonts w:ascii="Book Antiqua" w:eastAsia="SimSun" w:hAnsi="Book Antiqua"/>
          <w:color w:val="00000A"/>
          <w:kern w:val="0"/>
          <w:sz w:val="20"/>
          <w:szCs w:val="20"/>
          <w:lang w:val="de-DE" w:eastAsia="en-US"/>
        </w:rPr>
        <w:t xml:space="preserve">. Administrator </w:t>
      </w:r>
      <w:proofErr w:type="spellStart"/>
      <w:r w:rsidRPr="00662304">
        <w:rPr>
          <w:rFonts w:ascii="Book Antiqua" w:eastAsia="SimSun" w:hAnsi="Book Antiqua"/>
          <w:color w:val="00000A"/>
          <w:kern w:val="0"/>
          <w:sz w:val="20"/>
          <w:szCs w:val="20"/>
          <w:lang w:val="de-DE" w:eastAsia="en-US"/>
        </w:rPr>
        <w:t>wyraża</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zgodę</w:t>
      </w:r>
      <w:proofErr w:type="spellEnd"/>
      <w:r w:rsidRPr="00662304">
        <w:rPr>
          <w:rFonts w:ascii="Book Antiqua" w:eastAsia="SimSun" w:hAnsi="Book Antiqua"/>
          <w:color w:val="00000A"/>
          <w:kern w:val="0"/>
          <w:sz w:val="20"/>
          <w:szCs w:val="20"/>
          <w:lang w:val="de-DE" w:eastAsia="en-US"/>
        </w:rPr>
        <w:t xml:space="preserve"> na </w:t>
      </w:r>
      <w:proofErr w:type="spellStart"/>
      <w:r w:rsidRPr="00662304">
        <w:rPr>
          <w:rFonts w:ascii="Book Antiqua" w:eastAsia="SimSun" w:hAnsi="Book Antiqua"/>
          <w:color w:val="00000A"/>
          <w:kern w:val="0"/>
          <w:sz w:val="20"/>
          <w:szCs w:val="20"/>
          <w:lang w:val="de-DE" w:eastAsia="en-US"/>
        </w:rPr>
        <w:t>przetwarzanie</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danych</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osobowych</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przez</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Przetwarzającego</w:t>
      </w:r>
      <w:proofErr w:type="spellEnd"/>
      <w:r w:rsidRPr="00662304">
        <w:rPr>
          <w:rFonts w:ascii="Book Antiqua" w:eastAsia="SimSun" w:hAnsi="Book Antiqua"/>
          <w:color w:val="00000A"/>
          <w:kern w:val="0"/>
          <w:sz w:val="20"/>
          <w:szCs w:val="20"/>
          <w:lang w:val="de-DE" w:eastAsia="en-US"/>
        </w:rPr>
        <w:t xml:space="preserve"> w </w:t>
      </w:r>
      <w:proofErr w:type="spellStart"/>
      <w:r w:rsidRPr="00662304">
        <w:rPr>
          <w:rFonts w:ascii="Book Antiqua" w:eastAsia="SimSun" w:hAnsi="Book Antiqua"/>
          <w:color w:val="00000A"/>
          <w:kern w:val="0"/>
          <w:sz w:val="20"/>
          <w:szCs w:val="20"/>
          <w:lang w:val="de-DE" w:eastAsia="en-US"/>
        </w:rPr>
        <w:t>innym</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miejscu</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znajdującym</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się</w:t>
      </w:r>
      <w:proofErr w:type="spellEnd"/>
      <w:r w:rsidRPr="00662304">
        <w:rPr>
          <w:rFonts w:ascii="Book Antiqua" w:eastAsia="SimSun" w:hAnsi="Book Antiqua"/>
          <w:color w:val="00000A"/>
          <w:kern w:val="0"/>
          <w:sz w:val="20"/>
          <w:szCs w:val="20"/>
          <w:lang w:val="de-DE" w:eastAsia="en-US"/>
        </w:rPr>
        <w:t xml:space="preserve"> na </w:t>
      </w:r>
      <w:proofErr w:type="spellStart"/>
      <w:r w:rsidRPr="00662304">
        <w:rPr>
          <w:rFonts w:ascii="Book Antiqua" w:eastAsia="SimSun" w:hAnsi="Book Antiqua"/>
          <w:color w:val="00000A"/>
          <w:kern w:val="0"/>
          <w:sz w:val="20"/>
          <w:szCs w:val="20"/>
          <w:lang w:val="de-DE" w:eastAsia="en-US"/>
        </w:rPr>
        <w:t>terytorium</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Rzeczpospolitej</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Polskiej</w:t>
      </w:r>
      <w:proofErr w:type="spellEnd"/>
      <w:r w:rsidRPr="00662304">
        <w:rPr>
          <w:rFonts w:ascii="Book Antiqua" w:eastAsia="SimSun" w:hAnsi="Book Antiqua"/>
          <w:color w:val="00000A"/>
          <w:kern w:val="0"/>
          <w:sz w:val="20"/>
          <w:szCs w:val="20"/>
          <w:lang w:val="de-DE" w:eastAsia="en-US"/>
        </w:rPr>
        <w:t xml:space="preserve"> w </w:t>
      </w:r>
      <w:proofErr w:type="spellStart"/>
      <w:r w:rsidRPr="00662304">
        <w:rPr>
          <w:rFonts w:ascii="Book Antiqua" w:eastAsia="SimSun" w:hAnsi="Book Antiqua"/>
          <w:color w:val="00000A"/>
          <w:kern w:val="0"/>
          <w:sz w:val="20"/>
          <w:szCs w:val="20"/>
          <w:lang w:val="de-DE" w:eastAsia="en-US"/>
        </w:rPr>
        <w:t>przypadku</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uprzedniego</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powiadomienia</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Administratora</w:t>
      </w:r>
      <w:proofErr w:type="spellEnd"/>
      <w:r w:rsidRPr="00662304">
        <w:rPr>
          <w:rFonts w:ascii="Book Antiqua" w:eastAsia="SimSun" w:hAnsi="Book Antiqua"/>
          <w:color w:val="00000A"/>
          <w:kern w:val="0"/>
          <w:sz w:val="20"/>
          <w:szCs w:val="20"/>
          <w:lang w:val="de-DE" w:eastAsia="en-US"/>
        </w:rPr>
        <w:t xml:space="preserve"> o </w:t>
      </w:r>
      <w:proofErr w:type="spellStart"/>
      <w:r w:rsidRPr="00662304">
        <w:rPr>
          <w:rFonts w:ascii="Book Antiqua" w:eastAsia="SimSun" w:hAnsi="Book Antiqua"/>
          <w:color w:val="00000A"/>
          <w:kern w:val="0"/>
          <w:sz w:val="20"/>
          <w:szCs w:val="20"/>
          <w:lang w:val="de-DE" w:eastAsia="en-US"/>
        </w:rPr>
        <w:t>adresie</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miejsca</w:t>
      </w:r>
      <w:proofErr w:type="spellEnd"/>
      <w:r w:rsidRPr="00662304">
        <w:rPr>
          <w:rFonts w:ascii="Book Antiqua" w:eastAsia="SimSun" w:hAnsi="Book Antiqua"/>
          <w:color w:val="00000A"/>
          <w:kern w:val="0"/>
          <w:sz w:val="20"/>
          <w:szCs w:val="20"/>
          <w:lang w:val="de-DE" w:eastAsia="en-US"/>
        </w:rPr>
        <w:t xml:space="preserve"> </w:t>
      </w:r>
      <w:proofErr w:type="spellStart"/>
      <w:r w:rsidRPr="00662304">
        <w:rPr>
          <w:rFonts w:ascii="Book Antiqua" w:eastAsia="SimSun" w:hAnsi="Book Antiqua"/>
          <w:color w:val="00000A"/>
          <w:kern w:val="0"/>
          <w:sz w:val="20"/>
          <w:szCs w:val="20"/>
          <w:lang w:val="de-DE" w:eastAsia="en-US"/>
        </w:rPr>
        <w:t>przetwarzania</w:t>
      </w:r>
      <w:proofErr w:type="spellEnd"/>
      <w:r w:rsidRPr="00662304">
        <w:rPr>
          <w:rFonts w:ascii="Book Antiqua" w:eastAsia="SimSun" w:hAnsi="Book Antiqua"/>
          <w:color w:val="00000A"/>
          <w:kern w:val="0"/>
          <w:sz w:val="20"/>
          <w:szCs w:val="20"/>
          <w:lang w:val="de-DE" w:eastAsia="en-US"/>
        </w:rPr>
        <w:t>.</w:t>
      </w:r>
    </w:p>
    <w:p w14:paraId="1325A610" w14:textId="77777777" w:rsidR="006C4905" w:rsidRPr="00662304" w:rsidRDefault="006C4905" w:rsidP="00662304">
      <w:pPr>
        <w:numPr>
          <w:ilvl w:val="0"/>
          <w:numId w:val="11"/>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highlight w:val="white"/>
          <w:lang w:eastAsia="en-US"/>
        </w:rPr>
        <w:t xml:space="preserve">Strony podkreślają, iż z uwagi na wykonywanie działalności leczniczej przez Administratora powierzone Przetwarzającemu dane dotyczą zdrowia osób w rozumieniu art. 4 pkt 15 RODO </w:t>
      </w:r>
      <w:r w:rsidRPr="00662304">
        <w:rPr>
          <w:rFonts w:ascii="Book Antiqua" w:eastAsia="SimSun" w:hAnsi="Book Antiqua"/>
          <w:color w:val="00000A"/>
          <w:kern w:val="0"/>
          <w:sz w:val="20"/>
          <w:szCs w:val="20"/>
          <w:highlight w:val="white"/>
          <w:lang w:eastAsia="en-US"/>
        </w:rPr>
        <w:br/>
        <w:t>i w związku z powyższym stanowią dane wrażliwe podlegające szczególnej i wzmożonej ochronie, a ich przetwarzanie wymaga zachowania najwyższych mierników staranności, do których przestrzegania niniejszym Przetwarzający się zobowiązuje.</w:t>
      </w:r>
    </w:p>
    <w:p w14:paraId="3B7B4B86" w14:textId="77777777" w:rsidR="006C4905" w:rsidRPr="00662304" w:rsidRDefault="006C4905" w:rsidP="00662304">
      <w:pPr>
        <w:suppressAutoHyphens w:val="0"/>
        <w:overflowPunct w:val="0"/>
        <w:spacing w:after="0"/>
        <w:ind w:left="360"/>
        <w:jc w:val="both"/>
        <w:rPr>
          <w:rFonts w:ascii="Book Antiqua" w:eastAsia="SimSun" w:hAnsi="Book Antiqua"/>
          <w:color w:val="00000A"/>
          <w:kern w:val="0"/>
          <w:sz w:val="20"/>
          <w:szCs w:val="20"/>
          <w:highlight w:val="white"/>
          <w:lang w:eastAsia="en-US"/>
        </w:rPr>
      </w:pPr>
    </w:p>
    <w:p w14:paraId="2E2B0AF9" w14:textId="77777777" w:rsidR="006C4905" w:rsidRPr="00662304" w:rsidRDefault="006C4905" w:rsidP="00662304">
      <w:pPr>
        <w:suppressAutoHyphens w:val="0"/>
        <w:overflowPunct w:val="0"/>
        <w:spacing w:after="0"/>
        <w:jc w:val="center"/>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 2</w:t>
      </w:r>
    </w:p>
    <w:p w14:paraId="5C624156" w14:textId="77777777" w:rsidR="006C4905" w:rsidRPr="00662304" w:rsidRDefault="006C4905" w:rsidP="00662304">
      <w:pPr>
        <w:suppressAutoHyphens w:val="0"/>
        <w:overflowPunct w:val="0"/>
        <w:spacing w:after="0"/>
        <w:jc w:val="center"/>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OKRES OBOWIĄZYWANIA UMOWY</w:t>
      </w:r>
    </w:p>
    <w:p w14:paraId="3A0FF5F2" w14:textId="77777777" w:rsidR="006C4905" w:rsidRPr="00662304" w:rsidRDefault="006C4905" w:rsidP="00662304">
      <w:pPr>
        <w:suppressAutoHyphens w:val="0"/>
        <w:overflowPunct w:val="0"/>
        <w:spacing w:after="0"/>
        <w:jc w:val="center"/>
        <w:rPr>
          <w:rFonts w:ascii="Book Antiqua" w:eastAsia="SimSun" w:hAnsi="Book Antiqua"/>
          <w:color w:val="00000A"/>
          <w:kern w:val="0"/>
          <w:sz w:val="20"/>
          <w:szCs w:val="20"/>
          <w:lang w:eastAsia="en-US"/>
        </w:rPr>
      </w:pPr>
    </w:p>
    <w:p w14:paraId="1F592C55" w14:textId="77777777" w:rsidR="006C4905" w:rsidRPr="00662304" w:rsidRDefault="006C4905" w:rsidP="00662304">
      <w:pPr>
        <w:numPr>
          <w:ilvl w:val="0"/>
          <w:numId w:val="13"/>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Z chwilą rozwiązania lub wygaśnięcia Umowy Odrębnej, Umowa wygasa i następuje utrata przez Przetwarzającego uprawnienia do przetwarzania danych w imieniu Administratora.</w:t>
      </w:r>
    </w:p>
    <w:p w14:paraId="19DCB924" w14:textId="77777777" w:rsidR="006C4905" w:rsidRPr="00662304" w:rsidRDefault="006C4905" w:rsidP="00662304">
      <w:pPr>
        <w:numPr>
          <w:ilvl w:val="0"/>
          <w:numId w:val="13"/>
        </w:numPr>
        <w:suppressAutoHyphens w:val="0"/>
        <w:overflowPunct w:val="0"/>
        <w:spacing w:after="0"/>
        <w:jc w:val="both"/>
        <w:rPr>
          <w:rFonts w:ascii="Book Antiqua" w:eastAsia="SimSun" w:hAnsi="Book Antiqua"/>
          <w:bCs/>
          <w:color w:val="000000"/>
          <w:kern w:val="0"/>
          <w:sz w:val="20"/>
          <w:szCs w:val="20"/>
          <w:lang w:eastAsia="hi-IN" w:bidi="hi-IN"/>
        </w:rPr>
      </w:pPr>
      <w:r w:rsidRPr="00662304">
        <w:rPr>
          <w:rFonts w:ascii="Book Antiqua" w:eastAsia="SimSun" w:hAnsi="Book Antiqua"/>
          <w:bCs/>
          <w:color w:val="000000"/>
          <w:kern w:val="0"/>
          <w:sz w:val="20"/>
          <w:szCs w:val="20"/>
          <w:lang w:eastAsia="hi-IN" w:bidi="hi-IN"/>
        </w:rPr>
        <w:t xml:space="preserve">Powierzający ma prawo rozwiązać Umowę bez zachowania terminu wypowiedzenia, gdy Przetwarzający rażąco naruszy postanowienia Umowy tj. min.: </w:t>
      </w:r>
    </w:p>
    <w:p w14:paraId="7C0EBE37" w14:textId="77777777" w:rsidR="006C4905" w:rsidRPr="00662304" w:rsidRDefault="006C4905" w:rsidP="00662304">
      <w:pPr>
        <w:numPr>
          <w:ilvl w:val="0"/>
          <w:numId w:val="14"/>
        </w:numPr>
        <w:suppressAutoHyphens w:val="0"/>
        <w:overflowPunct w:val="0"/>
        <w:spacing w:after="0"/>
        <w:jc w:val="both"/>
        <w:rPr>
          <w:rFonts w:ascii="Book Antiqua" w:eastAsia="SimSun" w:hAnsi="Book Antiqua"/>
          <w:bCs/>
          <w:color w:val="000000"/>
          <w:kern w:val="0"/>
          <w:sz w:val="20"/>
          <w:szCs w:val="20"/>
          <w:lang w:eastAsia="hi-IN" w:bidi="hi-IN"/>
        </w:rPr>
      </w:pPr>
      <w:r w:rsidRPr="00662304">
        <w:rPr>
          <w:rFonts w:ascii="Book Antiqua" w:eastAsia="SimSun" w:hAnsi="Book Antiqua"/>
          <w:bCs/>
          <w:color w:val="000000"/>
          <w:kern w:val="0"/>
          <w:sz w:val="20"/>
          <w:szCs w:val="20"/>
          <w:lang w:eastAsia="hi-IN" w:bidi="hi-IN"/>
        </w:rPr>
        <w:t xml:space="preserve">przetwarza dane osobowe w sposób niezgodny z Umową, </w:t>
      </w:r>
    </w:p>
    <w:p w14:paraId="03B0FE38" w14:textId="77777777" w:rsidR="006C4905" w:rsidRPr="00662304" w:rsidRDefault="006C4905" w:rsidP="00662304">
      <w:pPr>
        <w:numPr>
          <w:ilvl w:val="0"/>
          <w:numId w:val="14"/>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bCs/>
          <w:color w:val="000000"/>
          <w:kern w:val="0"/>
          <w:sz w:val="20"/>
          <w:szCs w:val="20"/>
          <w:lang w:eastAsia="hi-IN" w:bidi="hi-IN"/>
        </w:rPr>
        <w:t xml:space="preserve">powierzył przetwarzanie danych osobowych innym podmiotom bez zgody Administratora, </w:t>
      </w:r>
    </w:p>
    <w:p w14:paraId="6E839D18" w14:textId="77777777" w:rsidR="006C4905" w:rsidRPr="00662304" w:rsidRDefault="006C4905" w:rsidP="00662304">
      <w:pPr>
        <w:numPr>
          <w:ilvl w:val="0"/>
          <w:numId w:val="14"/>
        </w:numPr>
        <w:suppressAutoHyphens w:val="0"/>
        <w:overflowPunct w:val="0"/>
        <w:spacing w:after="0"/>
        <w:jc w:val="both"/>
        <w:rPr>
          <w:rFonts w:ascii="Book Antiqua" w:eastAsia="SimSun" w:hAnsi="Book Antiqua"/>
          <w:bCs/>
          <w:color w:val="000000"/>
          <w:kern w:val="0"/>
          <w:sz w:val="20"/>
          <w:szCs w:val="20"/>
          <w:lang w:eastAsia="hi-IN" w:bidi="hi-IN"/>
        </w:rPr>
      </w:pPr>
      <w:r w:rsidRPr="00662304">
        <w:rPr>
          <w:rFonts w:ascii="Book Antiqua" w:eastAsia="SimSun" w:hAnsi="Book Antiqua"/>
          <w:bCs/>
          <w:color w:val="000000"/>
          <w:kern w:val="0"/>
          <w:sz w:val="20"/>
          <w:szCs w:val="20"/>
          <w:lang w:eastAsia="hi-IN" w:bidi="hi-IN"/>
        </w:rPr>
        <w:t xml:space="preserve">nie zawiadomił Administratora o naruszeniu, zagrożeniu naruszenia, wszczęciu kontroli itp.,  </w:t>
      </w:r>
    </w:p>
    <w:p w14:paraId="37F53719" w14:textId="77777777" w:rsidR="006C4905" w:rsidRPr="00662304" w:rsidRDefault="006C4905" w:rsidP="00662304">
      <w:pPr>
        <w:numPr>
          <w:ilvl w:val="0"/>
          <w:numId w:val="14"/>
        </w:numPr>
        <w:suppressAutoHyphens w:val="0"/>
        <w:overflowPunct w:val="0"/>
        <w:spacing w:after="0"/>
        <w:jc w:val="both"/>
        <w:rPr>
          <w:rFonts w:ascii="Book Antiqua" w:eastAsia="SimSun" w:hAnsi="Book Antiqua"/>
          <w:bCs/>
          <w:color w:val="000000"/>
          <w:kern w:val="0"/>
          <w:sz w:val="20"/>
          <w:szCs w:val="20"/>
          <w:lang w:eastAsia="hi-IN" w:bidi="hi-IN"/>
        </w:rPr>
      </w:pPr>
      <w:r w:rsidRPr="00662304">
        <w:rPr>
          <w:rFonts w:ascii="Book Antiqua" w:eastAsia="SimSun" w:hAnsi="Book Antiqua"/>
          <w:bCs/>
          <w:color w:val="000000"/>
          <w:kern w:val="0"/>
          <w:sz w:val="20"/>
          <w:szCs w:val="20"/>
          <w:lang w:eastAsia="hi-IN" w:bidi="hi-IN"/>
        </w:rPr>
        <w:t>jest niezdolny do dalszego wykonywania niniejszej Umowy, a w szczególności nie spełniania wymagań określonych w Umowie i przepisach tyczących ochrony danych osobowych.</w:t>
      </w:r>
    </w:p>
    <w:p w14:paraId="101BA121" w14:textId="77777777" w:rsidR="006C4905" w:rsidRPr="00662304" w:rsidRDefault="006C4905" w:rsidP="00662304">
      <w:pPr>
        <w:numPr>
          <w:ilvl w:val="0"/>
          <w:numId w:val="13"/>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bCs/>
          <w:color w:val="000000"/>
          <w:kern w:val="0"/>
          <w:sz w:val="20"/>
          <w:szCs w:val="20"/>
          <w:lang w:eastAsia="hi-IN" w:bidi="hi-IN"/>
        </w:rPr>
        <w:t>Rozwiązanie Umowy bez zachowania terminu wypowiedzenia przez Administratora, uprawnia jednocześnie do rozwiązania przez Administratora w tym trybie Umowy odrębnej.</w:t>
      </w:r>
    </w:p>
    <w:p w14:paraId="4A754CC7" w14:textId="77777777" w:rsidR="006C4905" w:rsidRPr="00662304" w:rsidRDefault="006C4905" w:rsidP="00662304">
      <w:pPr>
        <w:numPr>
          <w:ilvl w:val="0"/>
          <w:numId w:val="13"/>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lastRenderedPageBreak/>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14:paraId="5630AD66" w14:textId="77777777" w:rsidR="006C4905" w:rsidRPr="00662304" w:rsidRDefault="006C4905" w:rsidP="00662304">
      <w:pPr>
        <w:suppressAutoHyphens w:val="0"/>
        <w:overflowPunct w:val="0"/>
        <w:spacing w:after="0"/>
        <w:jc w:val="both"/>
        <w:rPr>
          <w:rFonts w:ascii="Book Antiqua" w:eastAsia="SimSun" w:hAnsi="Book Antiqua"/>
          <w:bCs/>
          <w:color w:val="000000"/>
          <w:kern w:val="0"/>
          <w:sz w:val="20"/>
          <w:szCs w:val="20"/>
          <w:lang w:eastAsia="hi-IN" w:bidi="hi-IN"/>
        </w:rPr>
      </w:pPr>
    </w:p>
    <w:p w14:paraId="5E5ACB6B" w14:textId="77777777" w:rsidR="006C4905" w:rsidRPr="00662304" w:rsidRDefault="006C4905" w:rsidP="00662304">
      <w:pPr>
        <w:spacing w:after="0"/>
        <w:jc w:val="center"/>
        <w:rPr>
          <w:rFonts w:ascii="Book Antiqua" w:hAnsi="Book Antiqua"/>
          <w:sz w:val="20"/>
          <w:szCs w:val="20"/>
        </w:rPr>
      </w:pPr>
      <w:r w:rsidRPr="00662304">
        <w:rPr>
          <w:rFonts w:ascii="Book Antiqua" w:hAnsi="Book Antiqua"/>
          <w:sz w:val="20"/>
          <w:szCs w:val="20"/>
        </w:rPr>
        <w:t>§3</w:t>
      </w:r>
    </w:p>
    <w:p w14:paraId="46627995" w14:textId="77777777" w:rsidR="006C4905" w:rsidRPr="00662304" w:rsidRDefault="006C4905" w:rsidP="00662304">
      <w:pPr>
        <w:suppressAutoHyphens w:val="0"/>
        <w:overflowPunct w:val="0"/>
        <w:spacing w:after="0"/>
        <w:jc w:val="center"/>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OBOWIĄZKI PRZETWARZAJACEGO</w:t>
      </w:r>
    </w:p>
    <w:p w14:paraId="61829076" w14:textId="77777777" w:rsidR="006C4905" w:rsidRPr="00662304" w:rsidRDefault="006C4905" w:rsidP="00662304">
      <w:pPr>
        <w:suppressAutoHyphens w:val="0"/>
        <w:overflowPunct w:val="0"/>
        <w:spacing w:after="0"/>
        <w:jc w:val="center"/>
        <w:rPr>
          <w:rFonts w:ascii="Book Antiqua" w:eastAsia="SimSun" w:hAnsi="Book Antiqua"/>
          <w:color w:val="00000A"/>
          <w:kern w:val="0"/>
          <w:sz w:val="20"/>
          <w:szCs w:val="20"/>
          <w:lang w:eastAsia="en-US"/>
        </w:rPr>
      </w:pPr>
    </w:p>
    <w:p w14:paraId="4BBF6C39" w14:textId="77777777" w:rsidR="006C4905" w:rsidRPr="00662304" w:rsidRDefault="006C4905" w:rsidP="00662304">
      <w:pPr>
        <w:numPr>
          <w:ilvl w:val="0"/>
          <w:numId w:val="12"/>
        </w:numPr>
        <w:suppressAutoHyphens w:val="0"/>
        <w:overflowPunct w:val="0"/>
        <w:spacing w:after="0"/>
        <w:ind w:left="36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14:paraId="19664FEA" w14:textId="77777777" w:rsidR="006C4905" w:rsidRPr="00662304" w:rsidRDefault="006C4905" w:rsidP="00662304">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 xml:space="preserve">podejmuje wszelkie środki o których mowa w RODO w szczególności w artykułach 28 – 32, </w:t>
      </w:r>
      <w:r w:rsidRPr="00662304">
        <w:rPr>
          <w:rFonts w:ascii="Book Antiqua" w:eastAsia="SimSun" w:hAnsi="Book Antiqua"/>
          <w:color w:val="00000A"/>
          <w:kern w:val="0"/>
          <w:sz w:val="20"/>
          <w:szCs w:val="20"/>
          <w:lang w:eastAsia="pl-PL"/>
        </w:rPr>
        <w:br/>
        <w:t>a w szczególności oświadcza, iż wdrożył wszystkie środki  techniczne i organizacyjne, które są wymagane do wykonania Umowy i Umowy Odrębnej zgodnie z przepisami prawa;</w:t>
      </w:r>
    </w:p>
    <w:p w14:paraId="25541800" w14:textId="77777777" w:rsidR="006C4905" w:rsidRPr="00662304" w:rsidRDefault="006C4905" w:rsidP="00662304">
      <w:pPr>
        <w:numPr>
          <w:ilvl w:val="0"/>
          <w:numId w:val="15"/>
        </w:numPr>
        <w:suppressAutoHyphens w:val="0"/>
        <w:overflowPunct w:val="0"/>
        <w:spacing w:after="0"/>
        <w:jc w:val="both"/>
        <w:rPr>
          <w:rFonts w:ascii="Book Antiqua" w:eastAsia="SimSun" w:hAnsi="Book Antiqua"/>
          <w:color w:val="00000A"/>
          <w:kern w:val="0"/>
          <w:sz w:val="20"/>
          <w:szCs w:val="20"/>
          <w:lang w:eastAsia="pl-PL"/>
        </w:rPr>
      </w:pPr>
      <w:bookmarkStart w:id="3" w:name="mip34834505"/>
      <w:bookmarkEnd w:id="3"/>
      <w:r w:rsidRPr="00662304">
        <w:rPr>
          <w:rFonts w:ascii="Book Antiqua" w:eastAsia="SimSun" w:hAnsi="Book Antiqua"/>
          <w:color w:val="00000A"/>
          <w:kern w:val="0"/>
          <w:sz w:val="20"/>
          <w:szCs w:val="20"/>
          <w:lang w:eastAsia="pl-PL"/>
        </w:rPr>
        <w:t>przestrzega warunków korzystania z usług innego podmiotu przetwarzającego na zasadach określonych Umową oraz  RODO;</w:t>
      </w:r>
    </w:p>
    <w:p w14:paraId="590550CE" w14:textId="77777777" w:rsidR="006C4905" w:rsidRPr="00662304" w:rsidRDefault="006C4905" w:rsidP="00662304">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przetwarza dane osobowe wyłącznie na udokumentowane polecenie Administratora - udokumentowanym poleceniem  jest w szczególności zgłoszenie przez Administratora zapotrzebowania  na wykonanie świadczenia w ramach Umowy odrębnej;</w:t>
      </w:r>
    </w:p>
    <w:p w14:paraId="50F3BBE1" w14:textId="77777777" w:rsidR="006C4905" w:rsidRPr="00662304" w:rsidRDefault="006C4905" w:rsidP="00662304">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14:paraId="0076DE02" w14:textId="77777777" w:rsidR="006C4905" w:rsidRPr="00662304" w:rsidRDefault="006C4905" w:rsidP="00662304">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powołał Inspektora Ochrony Danych Osobowych;</w:t>
      </w:r>
    </w:p>
    <w:p w14:paraId="600E79C5" w14:textId="77777777" w:rsidR="006C4905" w:rsidRPr="00662304" w:rsidRDefault="006C4905" w:rsidP="00662304">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nie przekazuje danych osobowych do państwa trzeciego lub organizacji międzynarodowej  bez uzyskania uprzedniej pisemnej zgody Administratora;</w:t>
      </w:r>
    </w:p>
    <w:p w14:paraId="01E934A1" w14:textId="77777777" w:rsidR="006C4905" w:rsidRPr="00662304" w:rsidRDefault="006C4905" w:rsidP="00662304">
      <w:pPr>
        <w:numPr>
          <w:ilvl w:val="0"/>
          <w:numId w:val="15"/>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14:paraId="01E648DE" w14:textId="77777777" w:rsidR="006C4905" w:rsidRPr="00662304" w:rsidRDefault="006C4905" w:rsidP="00662304">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niezwłocznie informuje Administratora, jeżeli jego zdaniem wydane mu polecenie stanowi naruszenie  przepisów o ochronie danych osobowych;</w:t>
      </w:r>
    </w:p>
    <w:p w14:paraId="1214B918" w14:textId="77777777" w:rsidR="006C4905" w:rsidRPr="00662304" w:rsidRDefault="006C4905" w:rsidP="00662304">
      <w:pPr>
        <w:numPr>
          <w:ilvl w:val="0"/>
          <w:numId w:val="15"/>
        </w:numPr>
        <w:suppressAutoHyphens w:val="0"/>
        <w:overflowPunct w:val="0"/>
        <w:spacing w:after="0"/>
        <w:jc w:val="both"/>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zobowiązuje się do pomocy Administratorowi w wywiązywaniu się z obowiązków określonych w przepisach dotyczących ochrony danych osobowych</w:t>
      </w:r>
    </w:p>
    <w:p w14:paraId="2EFFB23E" w14:textId="77777777" w:rsidR="006C4905" w:rsidRPr="00662304" w:rsidRDefault="006C4905" w:rsidP="00662304">
      <w:pPr>
        <w:numPr>
          <w:ilvl w:val="0"/>
          <w:numId w:val="15"/>
        </w:numPr>
        <w:suppressAutoHyphens w:val="0"/>
        <w:overflowPunct w:val="0"/>
        <w:spacing w:after="0"/>
        <w:jc w:val="both"/>
        <w:rPr>
          <w:rFonts w:ascii="Book Antiqua" w:eastAsia="SimSun" w:hAnsi="Book Antiqua"/>
          <w:color w:val="00000A"/>
          <w:kern w:val="0"/>
          <w:sz w:val="20"/>
          <w:szCs w:val="20"/>
          <w:lang w:val="de-DE" w:eastAsia="en-US"/>
        </w:rPr>
      </w:pPr>
      <w:r w:rsidRPr="00662304">
        <w:rPr>
          <w:rFonts w:ascii="Book Antiqua" w:eastAsia="SimSun" w:hAnsi="Book Antiqua"/>
          <w:color w:val="00000A"/>
          <w:kern w:val="0"/>
          <w:sz w:val="20"/>
          <w:szCs w:val="20"/>
          <w:highlight w:val="white"/>
          <w:lang w:eastAsia="pl-PL"/>
        </w:rPr>
        <w:t xml:space="preserve">przetwarza dane zgodnie z  art. 24 ust 2 – 7 Ustawy z dnia 6 listopada 2008 r. o prawach pacjenta i Rzeczniku Praw a Pacjenta ( tj. </w:t>
      </w:r>
      <w:proofErr w:type="spellStart"/>
      <w:r w:rsidRPr="00662304">
        <w:rPr>
          <w:rFonts w:ascii="Book Antiqua" w:eastAsia="SimSun" w:hAnsi="Book Antiqua"/>
          <w:color w:val="00000A"/>
          <w:kern w:val="0"/>
          <w:sz w:val="20"/>
          <w:szCs w:val="20"/>
          <w:highlight w:val="white"/>
          <w:lang w:val="de-DE" w:eastAsia="en-US"/>
        </w:rPr>
        <w:t>Dz.U</w:t>
      </w:r>
      <w:proofErr w:type="spellEnd"/>
      <w:r w:rsidRPr="00662304">
        <w:rPr>
          <w:rFonts w:ascii="Book Antiqua" w:eastAsia="SimSun" w:hAnsi="Book Antiqua"/>
          <w:color w:val="00000A"/>
          <w:kern w:val="0"/>
          <w:sz w:val="20"/>
          <w:szCs w:val="20"/>
          <w:highlight w:val="white"/>
          <w:lang w:val="de-DE" w:eastAsia="en-US"/>
        </w:rPr>
        <w:t xml:space="preserve">. z 2017 r. </w:t>
      </w:r>
      <w:proofErr w:type="spellStart"/>
      <w:r w:rsidRPr="00662304">
        <w:rPr>
          <w:rFonts w:ascii="Book Antiqua" w:eastAsia="SimSun" w:hAnsi="Book Antiqua"/>
          <w:color w:val="00000A"/>
          <w:kern w:val="0"/>
          <w:sz w:val="20"/>
          <w:szCs w:val="20"/>
          <w:highlight w:val="white"/>
          <w:lang w:val="de-DE" w:eastAsia="en-US"/>
        </w:rPr>
        <w:t>poz</w:t>
      </w:r>
      <w:proofErr w:type="spellEnd"/>
      <w:r w:rsidRPr="00662304">
        <w:rPr>
          <w:rFonts w:ascii="Book Antiqua" w:eastAsia="SimSun" w:hAnsi="Book Antiqua"/>
          <w:color w:val="00000A"/>
          <w:kern w:val="0"/>
          <w:sz w:val="20"/>
          <w:szCs w:val="20"/>
          <w:highlight w:val="white"/>
          <w:lang w:val="de-DE" w:eastAsia="en-US"/>
        </w:rPr>
        <w:t>. 1318)</w:t>
      </w:r>
      <w:r w:rsidRPr="00662304">
        <w:rPr>
          <w:rFonts w:ascii="Book Antiqua" w:eastAsia="SimSun" w:hAnsi="Book Antiqua"/>
          <w:color w:val="00000A"/>
          <w:kern w:val="0"/>
          <w:sz w:val="20"/>
          <w:szCs w:val="20"/>
          <w:highlight w:val="white"/>
          <w:lang w:eastAsia="pl-PL"/>
        </w:rPr>
        <w:t>.</w:t>
      </w:r>
    </w:p>
    <w:p w14:paraId="0224120A" w14:textId="77777777" w:rsidR="006C4905" w:rsidRPr="00662304" w:rsidRDefault="006C4905" w:rsidP="00662304">
      <w:pPr>
        <w:numPr>
          <w:ilvl w:val="0"/>
          <w:numId w:val="12"/>
        </w:numPr>
        <w:suppressAutoHyphens w:val="0"/>
        <w:overflowPunct w:val="0"/>
        <w:spacing w:after="0"/>
        <w:ind w:left="36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highlight w:val="white"/>
          <w:lang w:eastAsia="pl-PL"/>
        </w:rPr>
        <w:t xml:space="preserve">Mając na uwadze, iż Umowa dotyczy danych osobowych o szczególnej kategorii, Przetwarzający zapewnia i gwarantuje, iż do przetwarzania danych dopuszczone zostaną osoby znające obowiązki wynikające z niniejszej Umowy i zasady ochrony danych osobowych w tym danych osobowych </w:t>
      </w:r>
      <w:r w:rsidRPr="00662304">
        <w:rPr>
          <w:rFonts w:ascii="Book Antiqua" w:eastAsia="SimSun" w:hAnsi="Book Antiqua"/>
          <w:color w:val="00000A"/>
          <w:kern w:val="0"/>
          <w:sz w:val="20"/>
          <w:szCs w:val="20"/>
          <w:highlight w:val="white"/>
          <w:lang w:eastAsia="pl-PL"/>
        </w:rPr>
        <w:lastRenderedPageBreak/>
        <w:t>dotyczących zdrowia. Osoby przetwarzające dane zostaną upoważnione imiennie oraz formie pisemnej przez Przetwarzającego, jak również zobowiążą się w formie pisemnej do zachowania tajemnicy na czas nieokreślony, w tym do zachowania tajemnicy również po śmierci pacjenta. Przetwarzający przy tym zapewnia, iż osoby te nie będą przetwarzać dany</w:t>
      </w:r>
      <w:r w:rsidRPr="00662304">
        <w:rPr>
          <w:rFonts w:ascii="Book Antiqua" w:eastAsia="SimSun" w:hAnsi="Book Antiqua"/>
          <w:color w:val="00000A"/>
          <w:kern w:val="0"/>
          <w:sz w:val="20"/>
          <w:szCs w:val="20"/>
          <w:lang w:eastAsia="pl-PL"/>
        </w:rPr>
        <w:t xml:space="preserve">ch bez wyraźnego polecenia Przetwarzającego. </w:t>
      </w:r>
      <w:bookmarkStart w:id="4" w:name="mip34834504"/>
      <w:bookmarkEnd w:id="4"/>
      <w:r w:rsidRPr="00662304">
        <w:rPr>
          <w:rFonts w:ascii="Book Antiqua" w:eastAsia="SimSun" w:hAnsi="Book Antiqua"/>
          <w:color w:val="00000A"/>
          <w:kern w:val="0"/>
          <w:sz w:val="20"/>
          <w:szCs w:val="20"/>
          <w:lang w:eastAsia="pl-PL"/>
        </w:rPr>
        <w:t xml:space="preserve"> Przetwarzający </w:t>
      </w:r>
      <w:r w:rsidRPr="00662304">
        <w:rPr>
          <w:rFonts w:ascii="Book Antiqua" w:eastAsia="SimSun" w:hAnsi="Book Antiqua"/>
          <w:color w:val="00000A"/>
          <w:kern w:val="0"/>
          <w:sz w:val="20"/>
          <w:szCs w:val="20"/>
          <w:lang w:eastAsia="en-US"/>
        </w:rPr>
        <w:t>zobowiązany jest do prowadzenia ewidencji osób wykonujących czynności przy przetwarzaniu danych osobowych</w:t>
      </w:r>
    </w:p>
    <w:p w14:paraId="45018D8F" w14:textId="77777777" w:rsidR="006C4905" w:rsidRPr="00662304" w:rsidRDefault="006C4905" w:rsidP="00662304">
      <w:pPr>
        <w:numPr>
          <w:ilvl w:val="0"/>
          <w:numId w:val="12"/>
        </w:numPr>
        <w:suppressAutoHyphens w:val="0"/>
        <w:overflowPunct w:val="0"/>
        <w:spacing w:after="0"/>
        <w:ind w:left="36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pl-PL"/>
        </w:rPr>
        <w:t>Przetwarzający może korzystać z usług innego podmiotu przetwarzającego dane, jedynie po uzyskaniu uprzedniej pisemnej zgody Administratora</w:t>
      </w:r>
      <w:bookmarkStart w:id="5" w:name="mip34834506"/>
      <w:bookmarkEnd w:id="5"/>
      <w:r w:rsidRPr="00662304">
        <w:rPr>
          <w:rFonts w:ascii="Book Antiqua" w:eastAsia="SimSun" w:hAnsi="Book Antiqua"/>
          <w:color w:val="00000A"/>
          <w:kern w:val="0"/>
          <w:sz w:val="20"/>
          <w:szCs w:val="20"/>
          <w:lang w:eastAsia="pl-PL"/>
        </w:rPr>
        <w:t xml:space="preserve"> pod rygorem nieważności. Korzystanie przez Przetwarzającego z usług innego podmiotu wymaga zapoznania tego podmiotu z Umową oraz  zawarcia w formie pisemnej stosownego porozumienia</w:t>
      </w:r>
      <w:r w:rsidRPr="00662304">
        <w:rPr>
          <w:rFonts w:ascii="Book Antiqua" w:eastAsia="SimSun" w:hAnsi="Book Antiqua"/>
          <w:color w:val="00000A"/>
          <w:kern w:val="0"/>
          <w:sz w:val="20"/>
          <w:szCs w:val="20"/>
          <w:lang w:eastAsia="en-US"/>
        </w:rPr>
        <w:t>, zgodnego z art. 28 RODO i zachowującego co najmniej analogiczne obowiązki podmiotu przetwarzającego i uprawnienia Administratora jak w Umowie. Przetwarzający jest odpowiedzialny wobec Administratora za działania i zaniechania innego podmiotu przetwarzającego dane.</w:t>
      </w:r>
    </w:p>
    <w:p w14:paraId="2BA226A1"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p>
    <w:p w14:paraId="584C17AE"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 4</w:t>
      </w:r>
    </w:p>
    <w:p w14:paraId="539835DC"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WSPÓŁPRACA STRON I OBOWIĄZEK POWIADAMIANIA ADMINISTRATORA</w:t>
      </w:r>
    </w:p>
    <w:p w14:paraId="17AD93B2"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p>
    <w:p w14:paraId="72F9A05D" w14:textId="77777777" w:rsidR="006C4905" w:rsidRPr="00662304" w:rsidRDefault="006C4905" w:rsidP="00662304">
      <w:pPr>
        <w:numPr>
          <w:ilvl w:val="0"/>
          <w:numId w:val="16"/>
        </w:numPr>
        <w:suppressAutoHyphens w:val="0"/>
        <w:overflowPunct w:val="0"/>
        <w:spacing w:after="0"/>
        <w:jc w:val="both"/>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14:paraId="44013802" w14:textId="77777777" w:rsidR="006C4905" w:rsidRPr="00662304" w:rsidRDefault="006C4905" w:rsidP="00662304">
      <w:pPr>
        <w:numPr>
          <w:ilvl w:val="0"/>
          <w:numId w:val="16"/>
        </w:numPr>
        <w:suppressAutoHyphens w:val="0"/>
        <w:overflowPunct w:val="0"/>
        <w:spacing w:after="0"/>
        <w:jc w:val="both"/>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14:paraId="0290230C" w14:textId="77777777" w:rsidR="006C4905" w:rsidRPr="00662304" w:rsidRDefault="006C4905" w:rsidP="00662304">
      <w:pPr>
        <w:numPr>
          <w:ilvl w:val="0"/>
          <w:numId w:val="16"/>
        </w:numPr>
        <w:suppressAutoHyphens w:val="0"/>
        <w:overflowPunct w:val="0"/>
        <w:spacing w:after="0"/>
        <w:jc w:val="both"/>
        <w:rPr>
          <w:rFonts w:ascii="Book Antiqua" w:eastAsia="SimSun" w:hAnsi="Book Antiqua"/>
          <w:color w:val="00000A"/>
          <w:kern w:val="0"/>
          <w:sz w:val="20"/>
          <w:szCs w:val="20"/>
          <w:lang w:eastAsia="pl-PL"/>
        </w:rPr>
      </w:pPr>
      <w:bookmarkStart w:id="6" w:name="mip34834510"/>
      <w:bookmarkEnd w:id="6"/>
      <w:r w:rsidRPr="00662304">
        <w:rPr>
          <w:rFonts w:ascii="Book Antiqua" w:eastAsia="SimSun" w:hAnsi="Book Antiqua"/>
          <w:color w:val="00000A"/>
          <w:kern w:val="0"/>
          <w:sz w:val="20"/>
          <w:szCs w:val="20"/>
          <w:lang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14:paraId="457320C1" w14:textId="77777777" w:rsidR="006C4905" w:rsidRPr="00662304" w:rsidRDefault="006C4905" w:rsidP="00662304">
      <w:pPr>
        <w:numPr>
          <w:ilvl w:val="0"/>
          <w:numId w:val="16"/>
        </w:numPr>
        <w:suppressAutoHyphens w:val="0"/>
        <w:overflowPunct w:val="0"/>
        <w:spacing w:after="0"/>
        <w:jc w:val="both"/>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Przetwarzający powiadamia Administratora niezwłocznie nie później niż w terminie 2 dni o planowanym wszczęciu kontroli dotyczącej danych osobowych przetwarzanych na podstawie niniejszej Umowy, przez odpowiednie organy.</w:t>
      </w:r>
    </w:p>
    <w:p w14:paraId="6223FFE8" w14:textId="77777777" w:rsidR="006C4905" w:rsidRPr="00662304" w:rsidRDefault="006C4905" w:rsidP="00662304">
      <w:pPr>
        <w:numPr>
          <w:ilvl w:val="0"/>
          <w:numId w:val="16"/>
        </w:numPr>
        <w:suppressAutoHyphens w:val="0"/>
        <w:overflowPunct w:val="0"/>
        <w:spacing w:after="0"/>
        <w:jc w:val="both"/>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14:paraId="0DE4B5B7" w14:textId="77777777" w:rsidR="006C4905" w:rsidRPr="00662304" w:rsidRDefault="006C4905" w:rsidP="00662304">
      <w:pPr>
        <w:suppressAutoHyphens w:val="0"/>
        <w:overflowPunct w:val="0"/>
        <w:spacing w:after="0"/>
        <w:ind w:left="360"/>
        <w:rPr>
          <w:rFonts w:ascii="Book Antiqua" w:eastAsia="SimSun" w:hAnsi="Book Antiqua"/>
          <w:color w:val="00000A"/>
          <w:kern w:val="0"/>
          <w:sz w:val="20"/>
          <w:szCs w:val="20"/>
          <w:lang w:eastAsia="pl-PL"/>
        </w:rPr>
      </w:pPr>
    </w:p>
    <w:p w14:paraId="59094967"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 5</w:t>
      </w:r>
    </w:p>
    <w:p w14:paraId="35221ABA"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UPRAW</w:t>
      </w:r>
      <w:r w:rsidR="00F87990" w:rsidRPr="00662304">
        <w:rPr>
          <w:rFonts w:ascii="Book Antiqua" w:eastAsia="SimSun" w:hAnsi="Book Antiqua"/>
          <w:color w:val="00000A"/>
          <w:kern w:val="0"/>
          <w:sz w:val="20"/>
          <w:szCs w:val="20"/>
          <w:lang w:eastAsia="pl-PL"/>
        </w:rPr>
        <w:t>NIENIA KONTROLNE ADMINISTRATORA</w:t>
      </w:r>
    </w:p>
    <w:p w14:paraId="3BB42A09" w14:textId="77777777" w:rsidR="006C4905" w:rsidRPr="00662304" w:rsidRDefault="006C4905" w:rsidP="00662304">
      <w:pPr>
        <w:numPr>
          <w:ilvl w:val="0"/>
          <w:numId w:val="17"/>
        </w:numPr>
        <w:overflowPunct w:val="0"/>
        <w:spacing w:after="0"/>
        <w:jc w:val="both"/>
        <w:rPr>
          <w:rFonts w:ascii="Book Antiqua" w:eastAsia="SimSun" w:hAnsi="Book Antiqua"/>
          <w:color w:val="00000A"/>
          <w:kern w:val="0"/>
          <w:sz w:val="20"/>
          <w:szCs w:val="20"/>
          <w:lang w:eastAsia="ar-SA"/>
        </w:rPr>
      </w:pPr>
      <w:r w:rsidRPr="00662304">
        <w:rPr>
          <w:rFonts w:ascii="Book Antiqua" w:eastAsia="SimSun" w:hAnsi="Book Antiqua"/>
          <w:color w:val="00000A"/>
          <w:kern w:val="0"/>
          <w:sz w:val="20"/>
          <w:szCs w:val="20"/>
          <w:lang w:eastAsia="ar-SA"/>
        </w:rPr>
        <w:t xml:space="preserve">Administrator danych zgodnie z art. 28 ust. 3 pkt h) RODO ma prawo kontroli, czy środki zastosowane przez Przetwarzającego przy przetwarzaniu i zabezpieczeniu powierzonych danych osobowych spełniają postanowienia Umowy. </w:t>
      </w:r>
    </w:p>
    <w:p w14:paraId="4D379A71" w14:textId="77777777" w:rsidR="006C4905" w:rsidRPr="00662304" w:rsidRDefault="006C4905" w:rsidP="00662304">
      <w:pPr>
        <w:numPr>
          <w:ilvl w:val="0"/>
          <w:numId w:val="17"/>
        </w:numPr>
        <w:overflowPunct w:val="0"/>
        <w:spacing w:after="0"/>
        <w:jc w:val="both"/>
        <w:rPr>
          <w:rFonts w:ascii="Book Antiqua" w:eastAsia="SimSun" w:hAnsi="Book Antiqua"/>
          <w:color w:val="00000A"/>
          <w:kern w:val="0"/>
          <w:sz w:val="20"/>
          <w:szCs w:val="20"/>
          <w:lang w:eastAsia="ar-SA"/>
        </w:rPr>
      </w:pPr>
      <w:r w:rsidRPr="00662304">
        <w:rPr>
          <w:rFonts w:ascii="Book Antiqua" w:eastAsia="SimSun" w:hAnsi="Book Antiqua"/>
          <w:color w:val="00000A"/>
          <w:kern w:val="0"/>
          <w:sz w:val="20"/>
          <w:szCs w:val="20"/>
          <w:lang w:eastAsia="ar-SA"/>
        </w:rPr>
        <w:t>Administrator danych realizować będzie prawo kontroli w godzinach pracy Przetwarzającego i z minimum 3 dniowym jego uprzedzeniem.</w:t>
      </w:r>
    </w:p>
    <w:p w14:paraId="764085A7" w14:textId="77777777" w:rsidR="006C4905" w:rsidRPr="00662304" w:rsidRDefault="006C4905" w:rsidP="00662304">
      <w:pPr>
        <w:numPr>
          <w:ilvl w:val="0"/>
          <w:numId w:val="17"/>
        </w:numPr>
        <w:overflowPunct w:val="0"/>
        <w:spacing w:after="0"/>
        <w:jc w:val="both"/>
        <w:rPr>
          <w:rFonts w:ascii="Book Antiqua" w:eastAsia="SimSun" w:hAnsi="Book Antiqua"/>
          <w:color w:val="00000A"/>
          <w:kern w:val="0"/>
          <w:sz w:val="20"/>
          <w:szCs w:val="20"/>
          <w:lang w:eastAsia="ar-SA"/>
        </w:rPr>
      </w:pPr>
      <w:r w:rsidRPr="00662304">
        <w:rPr>
          <w:rFonts w:ascii="Book Antiqua" w:eastAsia="SimSun" w:hAnsi="Book Antiqua"/>
          <w:color w:val="00000A"/>
          <w:kern w:val="0"/>
          <w:sz w:val="20"/>
          <w:szCs w:val="20"/>
          <w:lang w:eastAsia="ar-SA"/>
        </w:rPr>
        <w:t>Przetwarzający zobowiązuje się do usunięcia uchybień stwierdzonych podczas kontroli w terminie wskazanym przez Administratora, nie dłuższym niż 7 dni .</w:t>
      </w:r>
    </w:p>
    <w:p w14:paraId="5129207A" w14:textId="77777777" w:rsidR="006C4905" w:rsidRPr="00662304" w:rsidRDefault="006C4905" w:rsidP="00662304">
      <w:pPr>
        <w:numPr>
          <w:ilvl w:val="0"/>
          <w:numId w:val="17"/>
        </w:numPr>
        <w:suppressAutoHyphens w:val="0"/>
        <w:overflowPunct w:val="0"/>
        <w:spacing w:after="0"/>
        <w:jc w:val="both"/>
        <w:rPr>
          <w:rFonts w:ascii="Book Antiqua" w:eastAsia="SimSun" w:hAnsi="Book Antiqua"/>
          <w:bCs/>
          <w:color w:val="000000"/>
          <w:kern w:val="0"/>
          <w:sz w:val="20"/>
          <w:szCs w:val="20"/>
          <w:lang w:eastAsia="hi-IN" w:bidi="hi-IN"/>
        </w:rPr>
      </w:pPr>
      <w:r w:rsidRPr="00662304">
        <w:rPr>
          <w:rFonts w:ascii="Book Antiqua" w:eastAsia="SimSun" w:hAnsi="Book Antiqua"/>
          <w:bCs/>
          <w:color w:val="000000"/>
          <w:kern w:val="0"/>
          <w:sz w:val="20"/>
          <w:szCs w:val="20"/>
          <w:lang w:eastAsia="hi-IN" w:bidi="hi-IN"/>
        </w:rPr>
        <w:lastRenderedPageBreak/>
        <w:t>Brak skorzystania z uprawnienia do kontroli nie zwalnia ani nie umniejsza odpowiedzialności Przetwarzającego za należyte wykonanie umowy i obowiązków określonych prawem.</w:t>
      </w:r>
    </w:p>
    <w:p w14:paraId="66204FF1"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p>
    <w:p w14:paraId="7B352437"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 xml:space="preserve">§6 </w:t>
      </w:r>
    </w:p>
    <w:p w14:paraId="14C74072"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OBOWIĄZEK ZACHOWANIA TAJEMNICY</w:t>
      </w:r>
    </w:p>
    <w:p w14:paraId="2DBF0D7D"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p>
    <w:p w14:paraId="534B789C" w14:textId="77777777" w:rsidR="006C4905" w:rsidRPr="00662304" w:rsidRDefault="006C4905" w:rsidP="00662304">
      <w:pPr>
        <w:numPr>
          <w:ilvl w:val="0"/>
          <w:numId w:val="19"/>
        </w:numPr>
        <w:overflowPunct w:val="0"/>
        <w:spacing w:after="0"/>
        <w:jc w:val="both"/>
        <w:rPr>
          <w:rFonts w:ascii="Book Antiqua" w:eastAsia="SimSun" w:hAnsi="Book Antiqua"/>
          <w:color w:val="00000A"/>
          <w:kern w:val="0"/>
          <w:sz w:val="20"/>
          <w:szCs w:val="20"/>
          <w:lang w:eastAsia="ar-SA"/>
        </w:rPr>
      </w:pPr>
      <w:r w:rsidRPr="00662304">
        <w:rPr>
          <w:rFonts w:ascii="Book Antiqua" w:eastAsia="SimSun" w:hAnsi="Book Antiqua"/>
          <w:color w:val="00000A"/>
          <w:kern w:val="0"/>
          <w:sz w:val="20"/>
          <w:szCs w:val="20"/>
          <w:lang w:eastAsia="ar-SA"/>
        </w:rPr>
        <w:t xml:space="preserve">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 </w:t>
      </w:r>
      <w:r w:rsidRPr="00662304">
        <w:rPr>
          <w:rFonts w:ascii="Book Antiqua" w:eastAsia="SimSun" w:hAnsi="Book Antiqua"/>
          <w:color w:val="00000A"/>
          <w:kern w:val="0"/>
          <w:sz w:val="20"/>
          <w:szCs w:val="20"/>
          <w:highlight w:val="white"/>
          <w:lang w:eastAsia="ar-SA"/>
        </w:rPr>
        <w:t>Obowiązek zachowania tajemnicy obowiązuje również po śmierci pacjenta.</w:t>
      </w:r>
    </w:p>
    <w:p w14:paraId="527712FF" w14:textId="77777777" w:rsidR="006C4905" w:rsidRPr="00662304" w:rsidRDefault="006C4905" w:rsidP="00662304">
      <w:pPr>
        <w:numPr>
          <w:ilvl w:val="0"/>
          <w:numId w:val="19"/>
        </w:numPr>
        <w:overflowPunct w:val="0"/>
        <w:spacing w:after="0"/>
        <w:jc w:val="both"/>
        <w:rPr>
          <w:rFonts w:ascii="Book Antiqua" w:eastAsia="SimSun" w:hAnsi="Book Antiqua"/>
          <w:color w:val="00000A"/>
          <w:kern w:val="0"/>
          <w:sz w:val="20"/>
          <w:szCs w:val="20"/>
          <w:lang w:eastAsia="ar-SA"/>
        </w:rPr>
      </w:pPr>
      <w:r w:rsidRPr="00662304">
        <w:rPr>
          <w:rFonts w:ascii="Book Antiqua" w:eastAsia="SimSun" w:hAnsi="Book Antiqua"/>
          <w:color w:val="00000A"/>
          <w:kern w:val="0"/>
          <w:sz w:val="20"/>
          <w:szCs w:val="20"/>
          <w:lang w:eastAsia="ar-SA"/>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14:paraId="0687BB59" w14:textId="77777777" w:rsidR="006C4905" w:rsidRPr="00662304" w:rsidRDefault="006C4905" w:rsidP="00662304">
      <w:pPr>
        <w:numPr>
          <w:ilvl w:val="0"/>
          <w:numId w:val="19"/>
        </w:numPr>
        <w:overflowPunct w:val="0"/>
        <w:spacing w:after="0"/>
        <w:jc w:val="both"/>
        <w:rPr>
          <w:rFonts w:ascii="Book Antiqua" w:eastAsia="SimSun" w:hAnsi="Book Antiqua"/>
          <w:color w:val="00000A"/>
          <w:kern w:val="0"/>
          <w:sz w:val="20"/>
          <w:szCs w:val="20"/>
          <w:lang w:eastAsia="ar-SA"/>
        </w:rPr>
      </w:pPr>
      <w:r w:rsidRPr="00662304">
        <w:rPr>
          <w:rFonts w:ascii="Book Antiqua" w:eastAsia="SimSun" w:hAnsi="Book Antiqua"/>
          <w:color w:val="00000A"/>
          <w:kern w:val="0"/>
          <w:sz w:val="20"/>
          <w:szCs w:val="20"/>
          <w:lang w:eastAsia="ar-SA"/>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14:paraId="6B62F1B3"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p>
    <w:p w14:paraId="7E104217"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 7</w:t>
      </w:r>
    </w:p>
    <w:p w14:paraId="2F6B1FC7"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 xml:space="preserve">ODPOWIEDZIALNOŚĆ </w:t>
      </w:r>
    </w:p>
    <w:p w14:paraId="02F2C34E"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p>
    <w:p w14:paraId="441DC705" w14:textId="77777777" w:rsidR="006C4905" w:rsidRPr="00662304" w:rsidRDefault="006C4905" w:rsidP="00662304">
      <w:pPr>
        <w:numPr>
          <w:ilvl w:val="0"/>
          <w:numId w:val="20"/>
        </w:numPr>
        <w:suppressAutoHyphens w:val="0"/>
        <w:overflowPunct w:val="0"/>
        <w:spacing w:after="0"/>
        <w:jc w:val="both"/>
        <w:rPr>
          <w:rFonts w:ascii="Book Antiqua" w:eastAsia="SimSun" w:hAnsi="Book Antiqua"/>
          <w:bCs/>
          <w:color w:val="000000"/>
          <w:kern w:val="0"/>
          <w:sz w:val="20"/>
          <w:szCs w:val="20"/>
          <w:lang w:eastAsia="hi-IN" w:bidi="hi-IN"/>
        </w:rPr>
      </w:pPr>
      <w:proofErr w:type="spellStart"/>
      <w:r w:rsidRPr="00662304">
        <w:rPr>
          <w:rFonts w:ascii="Book Antiqua" w:eastAsia="Arial" w:hAnsi="Book Antiqua"/>
          <w:bCs/>
          <w:color w:val="000000"/>
          <w:kern w:val="0"/>
          <w:sz w:val="20"/>
          <w:szCs w:val="20"/>
          <w:lang w:val="de-DE" w:eastAsia="hi-IN" w:bidi="hi-IN"/>
        </w:rPr>
        <w:t>Przetwarzający</w:t>
      </w:r>
      <w:proofErr w:type="spellEnd"/>
      <w:r w:rsidRPr="00662304">
        <w:rPr>
          <w:rFonts w:ascii="Book Antiqua" w:eastAsia="Arial" w:hAnsi="Book Antiqua"/>
          <w:b/>
          <w:bCs/>
          <w:color w:val="000000"/>
          <w:kern w:val="0"/>
          <w:sz w:val="20"/>
          <w:szCs w:val="20"/>
          <w:lang w:val="de-DE" w:eastAsia="hi-IN" w:bidi="hi-IN"/>
        </w:rPr>
        <w:t xml:space="preserve">, </w:t>
      </w:r>
      <w:r w:rsidRPr="00662304">
        <w:rPr>
          <w:rFonts w:ascii="Book Antiqua" w:eastAsia="Arial" w:hAnsi="Book Antiqua"/>
          <w:color w:val="000000"/>
          <w:kern w:val="0"/>
          <w:sz w:val="20"/>
          <w:szCs w:val="20"/>
          <w:lang w:val="de-DE" w:eastAsia="hi-IN" w:bidi="hi-IN"/>
        </w:rPr>
        <w:t xml:space="preserve">na </w:t>
      </w:r>
      <w:proofErr w:type="spellStart"/>
      <w:r w:rsidRPr="00662304">
        <w:rPr>
          <w:rFonts w:ascii="Book Antiqua" w:eastAsia="Arial" w:hAnsi="Book Antiqua"/>
          <w:color w:val="000000"/>
          <w:kern w:val="0"/>
          <w:sz w:val="20"/>
          <w:szCs w:val="20"/>
          <w:lang w:val="de-DE" w:eastAsia="hi-IN" w:bidi="hi-IN"/>
        </w:rPr>
        <w:t>zasadach</w:t>
      </w:r>
      <w:proofErr w:type="spellEnd"/>
      <w:r w:rsidRPr="00662304">
        <w:rPr>
          <w:rFonts w:ascii="Book Antiqua" w:eastAsia="Arial" w:hAnsi="Book Antiqua"/>
          <w:color w:val="000000"/>
          <w:kern w:val="0"/>
          <w:sz w:val="20"/>
          <w:szCs w:val="20"/>
          <w:lang w:val="de-DE" w:eastAsia="hi-IN" w:bidi="hi-IN"/>
        </w:rPr>
        <w:t xml:space="preserve"> </w:t>
      </w:r>
      <w:proofErr w:type="spellStart"/>
      <w:r w:rsidRPr="00662304">
        <w:rPr>
          <w:rFonts w:ascii="Book Antiqua" w:eastAsia="Arial" w:hAnsi="Book Antiqua"/>
          <w:color w:val="000000"/>
          <w:kern w:val="0"/>
          <w:sz w:val="20"/>
          <w:szCs w:val="20"/>
          <w:lang w:val="de-DE" w:eastAsia="hi-IN" w:bidi="hi-IN"/>
        </w:rPr>
        <w:t>wynikających</w:t>
      </w:r>
      <w:proofErr w:type="spellEnd"/>
      <w:r w:rsidRPr="00662304">
        <w:rPr>
          <w:rFonts w:ascii="Book Antiqua" w:eastAsia="Arial" w:hAnsi="Book Antiqua"/>
          <w:color w:val="000000"/>
          <w:kern w:val="0"/>
          <w:sz w:val="20"/>
          <w:szCs w:val="20"/>
          <w:lang w:val="de-DE" w:eastAsia="hi-IN" w:bidi="hi-IN"/>
        </w:rPr>
        <w:t xml:space="preserve"> z </w:t>
      </w:r>
      <w:proofErr w:type="spellStart"/>
      <w:r w:rsidRPr="00662304">
        <w:rPr>
          <w:rFonts w:ascii="Book Antiqua" w:eastAsia="Arial" w:hAnsi="Book Antiqua"/>
          <w:color w:val="000000"/>
          <w:kern w:val="0"/>
          <w:sz w:val="20"/>
          <w:szCs w:val="20"/>
          <w:lang w:val="de-DE" w:eastAsia="hi-IN" w:bidi="hi-IN"/>
        </w:rPr>
        <w:t>kc</w:t>
      </w:r>
      <w:proofErr w:type="spellEnd"/>
      <w:r w:rsidRPr="00662304">
        <w:rPr>
          <w:rFonts w:ascii="Book Antiqua" w:eastAsia="Arial" w:hAnsi="Book Antiqua"/>
          <w:color w:val="000000"/>
          <w:kern w:val="0"/>
          <w:sz w:val="20"/>
          <w:szCs w:val="20"/>
          <w:lang w:val="de-DE" w:eastAsia="hi-IN" w:bidi="hi-IN"/>
        </w:rPr>
        <w:t xml:space="preserve">, RODO </w:t>
      </w:r>
      <w:proofErr w:type="spellStart"/>
      <w:r w:rsidRPr="00662304">
        <w:rPr>
          <w:rFonts w:ascii="Book Antiqua" w:eastAsia="Arial" w:hAnsi="Book Antiqua"/>
          <w:color w:val="000000"/>
          <w:kern w:val="0"/>
          <w:sz w:val="20"/>
          <w:szCs w:val="20"/>
          <w:lang w:val="de-DE" w:eastAsia="hi-IN" w:bidi="hi-IN"/>
        </w:rPr>
        <w:t>oraz</w:t>
      </w:r>
      <w:proofErr w:type="spellEnd"/>
      <w:r w:rsidRPr="00662304">
        <w:rPr>
          <w:rFonts w:ascii="Book Antiqua" w:eastAsia="Arial" w:hAnsi="Book Antiqua"/>
          <w:color w:val="000000"/>
          <w:kern w:val="0"/>
          <w:sz w:val="20"/>
          <w:szCs w:val="20"/>
          <w:lang w:val="de-DE" w:eastAsia="hi-IN" w:bidi="hi-IN"/>
        </w:rPr>
        <w:t xml:space="preserve"> </w:t>
      </w:r>
      <w:proofErr w:type="spellStart"/>
      <w:r w:rsidRPr="00662304">
        <w:rPr>
          <w:rFonts w:ascii="Book Antiqua" w:eastAsia="Arial" w:hAnsi="Book Antiqua"/>
          <w:color w:val="000000"/>
          <w:kern w:val="0"/>
          <w:sz w:val="20"/>
          <w:szCs w:val="20"/>
          <w:lang w:val="de-DE" w:eastAsia="hi-IN" w:bidi="hi-IN"/>
        </w:rPr>
        <w:t>ustawy</w:t>
      </w:r>
      <w:proofErr w:type="spellEnd"/>
      <w:r w:rsidRPr="00662304">
        <w:rPr>
          <w:rFonts w:ascii="Book Antiqua" w:eastAsia="Arial" w:hAnsi="Book Antiqua"/>
          <w:color w:val="000000"/>
          <w:kern w:val="0"/>
          <w:sz w:val="20"/>
          <w:szCs w:val="20"/>
          <w:lang w:val="de-DE" w:eastAsia="hi-IN" w:bidi="hi-IN"/>
        </w:rPr>
        <w:t xml:space="preserve"> o </w:t>
      </w:r>
      <w:proofErr w:type="spellStart"/>
      <w:r w:rsidRPr="00662304">
        <w:rPr>
          <w:rFonts w:ascii="Book Antiqua" w:eastAsia="Arial" w:hAnsi="Book Antiqua"/>
          <w:color w:val="000000"/>
          <w:kern w:val="0"/>
          <w:sz w:val="20"/>
          <w:szCs w:val="20"/>
          <w:lang w:val="de-DE" w:eastAsia="hi-IN" w:bidi="hi-IN"/>
        </w:rPr>
        <w:t>ochronie</w:t>
      </w:r>
      <w:proofErr w:type="spellEnd"/>
      <w:r w:rsidRPr="00662304">
        <w:rPr>
          <w:rFonts w:ascii="Book Antiqua" w:eastAsia="Arial" w:hAnsi="Book Antiqua"/>
          <w:color w:val="000000"/>
          <w:kern w:val="0"/>
          <w:sz w:val="20"/>
          <w:szCs w:val="20"/>
          <w:lang w:val="de-DE" w:eastAsia="hi-IN" w:bidi="hi-IN"/>
        </w:rPr>
        <w:t xml:space="preserve"> </w:t>
      </w:r>
      <w:proofErr w:type="spellStart"/>
      <w:r w:rsidRPr="00662304">
        <w:rPr>
          <w:rFonts w:ascii="Book Antiqua" w:eastAsia="Arial" w:hAnsi="Book Antiqua"/>
          <w:color w:val="000000"/>
          <w:kern w:val="0"/>
          <w:sz w:val="20"/>
          <w:szCs w:val="20"/>
          <w:lang w:val="de-DE" w:eastAsia="hi-IN" w:bidi="hi-IN"/>
        </w:rPr>
        <w:t>danych</w:t>
      </w:r>
      <w:proofErr w:type="spellEnd"/>
      <w:r w:rsidRPr="00662304">
        <w:rPr>
          <w:rFonts w:ascii="Book Antiqua" w:eastAsia="Arial" w:hAnsi="Book Antiqua"/>
          <w:color w:val="000000"/>
          <w:kern w:val="0"/>
          <w:sz w:val="20"/>
          <w:szCs w:val="20"/>
          <w:lang w:val="de-DE" w:eastAsia="hi-IN" w:bidi="hi-IN"/>
        </w:rPr>
        <w:t xml:space="preserve"> </w:t>
      </w:r>
      <w:proofErr w:type="spellStart"/>
      <w:r w:rsidRPr="00662304">
        <w:rPr>
          <w:rFonts w:ascii="Book Antiqua" w:eastAsia="Arial" w:hAnsi="Book Antiqua"/>
          <w:color w:val="000000"/>
          <w:kern w:val="0"/>
          <w:sz w:val="20"/>
          <w:szCs w:val="20"/>
          <w:lang w:val="de-DE" w:eastAsia="hi-IN" w:bidi="hi-IN"/>
        </w:rPr>
        <w:t>osobowych</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jest</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odpowiedzialny</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za</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szkody</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powstałe</w:t>
      </w:r>
      <w:proofErr w:type="spellEnd"/>
      <w:r w:rsidRPr="00662304">
        <w:rPr>
          <w:rFonts w:ascii="Book Antiqua" w:eastAsia="Arial" w:hAnsi="Book Antiqua"/>
          <w:bCs/>
          <w:color w:val="000000"/>
          <w:kern w:val="0"/>
          <w:sz w:val="20"/>
          <w:szCs w:val="20"/>
          <w:lang w:val="de-DE" w:eastAsia="hi-IN" w:bidi="hi-IN"/>
        </w:rPr>
        <w:t xml:space="preserve"> u </w:t>
      </w:r>
      <w:proofErr w:type="spellStart"/>
      <w:r w:rsidRPr="00662304">
        <w:rPr>
          <w:rFonts w:ascii="Book Antiqua" w:eastAsia="Arial" w:hAnsi="Book Antiqua"/>
          <w:bCs/>
          <w:color w:val="000000"/>
          <w:kern w:val="0"/>
          <w:sz w:val="20"/>
          <w:szCs w:val="20"/>
          <w:lang w:val="de-DE" w:eastAsia="hi-IN" w:bidi="hi-IN"/>
        </w:rPr>
        <w:t>Administratora</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lub</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osób</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trzecich</w:t>
      </w:r>
      <w:proofErr w:type="spellEnd"/>
      <w:r w:rsidRPr="00662304">
        <w:rPr>
          <w:rFonts w:ascii="Book Antiqua" w:eastAsia="Arial" w:hAnsi="Book Antiqua"/>
          <w:bCs/>
          <w:color w:val="000000"/>
          <w:kern w:val="0"/>
          <w:sz w:val="20"/>
          <w:szCs w:val="20"/>
          <w:lang w:val="de-DE" w:eastAsia="hi-IN" w:bidi="hi-IN"/>
        </w:rPr>
        <w:t xml:space="preserve">, w </w:t>
      </w:r>
      <w:proofErr w:type="spellStart"/>
      <w:r w:rsidRPr="00662304">
        <w:rPr>
          <w:rFonts w:ascii="Book Antiqua" w:eastAsia="Arial" w:hAnsi="Book Antiqua"/>
          <w:bCs/>
          <w:color w:val="000000"/>
          <w:kern w:val="0"/>
          <w:sz w:val="20"/>
          <w:szCs w:val="20"/>
          <w:lang w:val="de-DE" w:eastAsia="hi-IN" w:bidi="hi-IN"/>
        </w:rPr>
        <w:t>wyniku</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niewykonania</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lub</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nienależytego</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wykonania</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Umowy</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lub</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naruszenia</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przepisów</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prawa</w:t>
      </w:r>
      <w:proofErr w:type="spellEnd"/>
      <w:r w:rsidRPr="00662304">
        <w:rPr>
          <w:rFonts w:ascii="Book Antiqua" w:eastAsia="Arial" w:hAnsi="Book Antiqua"/>
          <w:bCs/>
          <w:color w:val="000000"/>
          <w:kern w:val="0"/>
          <w:sz w:val="20"/>
          <w:szCs w:val="20"/>
          <w:lang w:val="de-DE" w:eastAsia="hi-IN" w:bidi="hi-IN"/>
        </w:rPr>
        <w:t xml:space="preserve">, w </w:t>
      </w:r>
      <w:proofErr w:type="spellStart"/>
      <w:r w:rsidRPr="00662304">
        <w:rPr>
          <w:rFonts w:ascii="Book Antiqua" w:eastAsia="Arial" w:hAnsi="Book Antiqua"/>
          <w:bCs/>
          <w:color w:val="000000"/>
          <w:kern w:val="0"/>
          <w:sz w:val="20"/>
          <w:szCs w:val="20"/>
          <w:lang w:val="de-DE" w:eastAsia="hi-IN" w:bidi="hi-IN"/>
        </w:rPr>
        <w:t>szczególności</w:t>
      </w:r>
      <w:proofErr w:type="spellEnd"/>
      <w:r w:rsidRPr="00662304">
        <w:rPr>
          <w:rFonts w:ascii="Book Antiqua" w:eastAsia="Arial" w:hAnsi="Book Antiqua"/>
          <w:bCs/>
          <w:color w:val="000000"/>
          <w:kern w:val="0"/>
          <w:sz w:val="20"/>
          <w:szCs w:val="20"/>
          <w:lang w:val="de-DE" w:eastAsia="hi-IN" w:bidi="hi-IN"/>
        </w:rPr>
        <w:t xml:space="preserve"> w </w:t>
      </w:r>
      <w:proofErr w:type="spellStart"/>
      <w:r w:rsidRPr="00662304">
        <w:rPr>
          <w:rFonts w:ascii="Book Antiqua" w:eastAsia="Arial" w:hAnsi="Book Antiqua"/>
          <w:bCs/>
          <w:color w:val="000000"/>
          <w:kern w:val="0"/>
          <w:sz w:val="20"/>
          <w:szCs w:val="20"/>
          <w:lang w:val="de-DE" w:eastAsia="hi-IN" w:bidi="hi-IN"/>
        </w:rPr>
        <w:t>wyniku</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udostępnienia</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lub</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wykorzystania</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danych</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osobowych</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niezgodnie</w:t>
      </w:r>
      <w:proofErr w:type="spellEnd"/>
      <w:r w:rsidRPr="00662304">
        <w:rPr>
          <w:rFonts w:ascii="Book Antiqua" w:eastAsia="Arial" w:hAnsi="Book Antiqua"/>
          <w:bCs/>
          <w:color w:val="000000"/>
          <w:kern w:val="0"/>
          <w:sz w:val="20"/>
          <w:szCs w:val="20"/>
          <w:lang w:val="de-DE" w:eastAsia="hi-IN" w:bidi="hi-IN"/>
        </w:rPr>
        <w:t xml:space="preserve"> z </w:t>
      </w:r>
      <w:proofErr w:type="spellStart"/>
      <w:r w:rsidRPr="00662304">
        <w:rPr>
          <w:rFonts w:ascii="Book Antiqua" w:eastAsia="Arial" w:hAnsi="Book Antiqua"/>
          <w:bCs/>
          <w:color w:val="000000"/>
          <w:kern w:val="0"/>
          <w:sz w:val="20"/>
          <w:szCs w:val="20"/>
          <w:lang w:val="de-DE" w:eastAsia="hi-IN" w:bidi="hi-IN"/>
        </w:rPr>
        <w:t>Umową</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lub</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przepisami</w:t>
      </w:r>
      <w:proofErr w:type="spellEnd"/>
      <w:r w:rsidRPr="00662304">
        <w:rPr>
          <w:rFonts w:ascii="Book Antiqua" w:eastAsia="Arial" w:hAnsi="Book Antiqua"/>
          <w:bCs/>
          <w:color w:val="000000"/>
          <w:kern w:val="0"/>
          <w:sz w:val="20"/>
          <w:szCs w:val="20"/>
          <w:lang w:val="de-DE" w:eastAsia="hi-IN" w:bidi="hi-IN"/>
        </w:rPr>
        <w:t xml:space="preserve"> </w:t>
      </w:r>
      <w:proofErr w:type="spellStart"/>
      <w:r w:rsidRPr="00662304">
        <w:rPr>
          <w:rFonts w:ascii="Book Antiqua" w:eastAsia="Arial" w:hAnsi="Book Antiqua"/>
          <w:bCs/>
          <w:color w:val="000000"/>
          <w:kern w:val="0"/>
          <w:sz w:val="20"/>
          <w:szCs w:val="20"/>
          <w:lang w:val="de-DE" w:eastAsia="hi-IN" w:bidi="hi-IN"/>
        </w:rPr>
        <w:t>prawa</w:t>
      </w:r>
      <w:proofErr w:type="spellEnd"/>
    </w:p>
    <w:p w14:paraId="11147F9F" w14:textId="77777777" w:rsidR="006C4905" w:rsidRPr="00662304" w:rsidRDefault="006C4905" w:rsidP="00662304">
      <w:pPr>
        <w:numPr>
          <w:ilvl w:val="0"/>
          <w:numId w:val="20"/>
        </w:numPr>
        <w:suppressAutoHyphens w:val="0"/>
        <w:overflowPunct w:val="0"/>
        <w:spacing w:after="0"/>
        <w:jc w:val="both"/>
        <w:rPr>
          <w:rFonts w:ascii="Book Antiqua" w:eastAsia="SimSun" w:hAnsi="Book Antiqua"/>
          <w:bCs/>
          <w:color w:val="000000"/>
          <w:kern w:val="0"/>
          <w:sz w:val="20"/>
          <w:szCs w:val="20"/>
          <w:lang w:eastAsia="hi-IN" w:bidi="hi-IN"/>
        </w:rPr>
      </w:pPr>
      <w:r w:rsidRPr="00662304">
        <w:rPr>
          <w:rFonts w:ascii="Book Antiqua" w:eastAsia="SimSun" w:hAnsi="Book Antiqua"/>
          <w:bCs/>
          <w:color w:val="000000"/>
          <w:kern w:val="0"/>
          <w:sz w:val="20"/>
          <w:szCs w:val="20"/>
          <w:lang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14:paraId="2881EBC4" w14:textId="77777777" w:rsidR="006C4905" w:rsidRPr="00662304" w:rsidRDefault="006C4905" w:rsidP="00662304">
      <w:pPr>
        <w:numPr>
          <w:ilvl w:val="0"/>
          <w:numId w:val="20"/>
        </w:numPr>
        <w:suppressAutoHyphens w:val="0"/>
        <w:overflowPunct w:val="0"/>
        <w:spacing w:after="0"/>
        <w:jc w:val="both"/>
        <w:rPr>
          <w:rFonts w:ascii="Book Antiqua" w:eastAsia="SimSun" w:hAnsi="Book Antiqua"/>
          <w:bCs/>
          <w:color w:val="000000"/>
          <w:kern w:val="0"/>
          <w:sz w:val="20"/>
          <w:szCs w:val="20"/>
          <w:lang w:eastAsia="hi-IN" w:bidi="hi-IN"/>
        </w:rPr>
      </w:pPr>
      <w:r w:rsidRPr="00662304">
        <w:rPr>
          <w:rFonts w:ascii="Book Antiqua" w:eastAsia="SimSun" w:hAnsi="Book Antiqua"/>
          <w:bCs/>
          <w:color w:val="000000"/>
          <w:kern w:val="0"/>
          <w:sz w:val="20"/>
          <w:szCs w:val="20"/>
          <w:lang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14:paraId="655FA9B1" w14:textId="77777777" w:rsidR="006C4905" w:rsidRPr="00662304" w:rsidRDefault="006C4905" w:rsidP="00662304">
      <w:pPr>
        <w:numPr>
          <w:ilvl w:val="0"/>
          <w:numId w:val="20"/>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bCs/>
          <w:color w:val="000000"/>
          <w:kern w:val="0"/>
          <w:sz w:val="20"/>
          <w:szCs w:val="20"/>
          <w:lang w:eastAsia="hi-IN" w:bidi="hi-IN"/>
        </w:rPr>
        <w:t xml:space="preserve">W przypadku gdy w wyniku niewykonania lub nienależytego wykonania Umowy lub naruszenia przepisów prawa przez Przetwarzającego, Administrator   będzie zobowiązany na podstawie przepisów prawa lub decyzji organu publicznego do podjęcia określonych czynności  (np. </w:t>
      </w:r>
      <w:r w:rsidRPr="00662304">
        <w:rPr>
          <w:rFonts w:ascii="Book Antiqua" w:eastAsia="SimSun" w:hAnsi="Book Antiqua"/>
          <w:bCs/>
          <w:color w:val="000000"/>
          <w:kern w:val="0"/>
          <w:sz w:val="20"/>
          <w:szCs w:val="20"/>
          <w:lang w:eastAsia="hi-IN" w:bidi="hi-IN"/>
        </w:rPr>
        <w:lastRenderedPageBreak/>
        <w:t>konieczność zawiadomienia  osób o naruszeniu ochrony ich danych osobowych), na żądanie Administratora, Przetwarzający wykona te czynności w imieniu Administratora.</w:t>
      </w:r>
    </w:p>
    <w:p w14:paraId="680A4E5D"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p>
    <w:p w14:paraId="5E61AC1A"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 xml:space="preserve">§ 8 </w:t>
      </w:r>
    </w:p>
    <w:p w14:paraId="6D892F04"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r w:rsidRPr="00662304">
        <w:rPr>
          <w:rFonts w:ascii="Book Antiqua" w:eastAsia="SimSun" w:hAnsi="Book Antiqua"/>
          <w:color w:val="00000A"/>
          <w:kern w:val="0"/>
          <w:sz w:val="20"/>
          <w:szCs w:val="20"/>
          <w:lang w:eastAsia="pl-PL"/>
        </w:rPr>
        <w:t>OBOWIĄZKI ADMINISTRATORA</w:t>
      </w:r>
    </w:p>
    <w:p w14:paraId="19219836" w14:textId="77777777" w:rsidR="006C4905" w:rsidRPr="00662304" w:rsidRDefault="006C4905" w:rsidP="00662304">
      <w:pPr>
        <w:suppressAutoHyphens w:val="0"/>
        <w:overflowPunct w:val="0"/>
        <w:spacing w:after="0"/>
        <w:ind w:left="720"/>
        <w:jc w:val="center"/>
        <w:rPr>
          <w:rFonts w:ascii="Book Antiqua" w:eastAsia="SimSun" w:hAnsi="Book Antiqua"/>
          <w:color w:val="00000A"/>
          <w:kern w:val="0"/>
          <w:sz w:val="20"/>
          <w:szCs w:val="20"/>
          <w:lang w:eastAsia="pl-PL"/>
        </w:rPr>
      </w:pPr>
    </w:p>
    <w:p w14:paraId="0493100B" w14:textId="77777777" w:rsidR="006C4905" w:rsidRPr="00662304" w:rsidRDefault="006C4905" w:rsidP="00662304">
      <w:pPr>
        <w:numPr>
          <w:ilvl w:val="0"/>
          <w:numId w:val="18"/>
        </w:numPr>
        <w:shd w:val="clear" w:color="auto" w:fill="FFFFFF"/>
        <w:overflowPunct w:val="0"/>
        <w:spacing w:after="0"/>
        <w:jc w:val="both"/>
        <w:rPr>
          <w:rFonts w:ascii="Book Antiqua" w:eastAsia="SimSun" w:hAnsi="Book Antiqua"/>
          <w:color w:val="00000A"/>
          <w:kern w:val="0"/>
          <w:sz w:val="20"/>
          <w:szCs w:val="20"/>
          <w:lang w:eastAsia="ar-SA"/>
        </w:rPr>
      </w:pPr>
      <w:r w:rsidRPr="00662304">
        <w:rPr>
          <w:rFonts w:ascii="Book Antiqua" w:eastAsia="SimSun" w:hAnsi="Book Antiqua"/>
          <w:color w:val="00000A"/>
          <w:kern w:val="0"/>
          <w:sz w:val="20"/>
          <w:szCs w:val="20"/>
          <w:lang w:eastAsia="ar-SA"/>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14:paraId="06895380" w14:textId="77777777" w:rsidR="006C4905" w:rsidRPr="00662304" w:rsidRDefault="006C4905" w:rsidP="00662304">
      <w:pPr>
        <w:numPr>
          <w:ilvl w:val="0"/>
          <w:numId w:val="18"/>
        </w:numPr>
        <w:shd w:val="clear" w:color="auto" w:fill="FFFFFF"/>
        <w:overflowPunct w:val="0"/>
        <w:spacing w:after="0"/>
        <w:jc w:val="both"/>
        <w:rPr>
          <w:rFonts w:ascii="Book Antiqua" w:eastAsia="SimSun" w:hAnsi="Book Antiqua"/>
          <w:color w:val="00000A"/>
          <w:kern w:val="0"/>
          <w:sz w:val="20"/>
          <w:szCs w:val="20"/>
          <w:lang w:eastAsia="ar-SA"/>
        </w:rPr>
      </w:pPr>
      <w:r w:rsidRPr="00662304">
        <w:rPr>
          <w:rFonts w:ascii="Book Antiqua" w:eastAsia="SimSun" w:hAnsi="Book Antiqua"/>
          <w:color w:val="00000A"/>
          <w:kern w:val="0"/>
          <w:sz w:val="20"/>
          <w:szCs w:val="20"/>
          <w:lang w:eastAsia="ar-SA"/>
        </w:rPr>
        <w:t>Administrator na wniosek Przetwarzającego przekaże wszelką dokumentację niezbędną i istotną dla procesów przetwarzania danych osobowych na podstawie Umowy.</w:t>
      </w:r>
    </w:p>
    <w:p w14:paraId="296FEF7D" w14:textId="77777777" w:rsidR="006C4905" w:rsidRPr="00662304" w:rsidRDefault="006C4905" w:rsidP="00662304">
      <w:pPr>
        <w:suppressAutoHyphens w:val="0"/>
        <w:overflowPunct w:val="0"/>
        <w:spacing w:after="0"/>
        <w:rPr>
          <w:rFonts w:ascii="Book Antiqua" w:eastAsia="SimSun" w:hAnsi="Book Antiqua"/>
          <w:color w:val="00000A"/>
          <w:kern w:val="0"/>
          <w:sz w:val="20"/>
          <w:szCs w:val="20"/>
          <w:lang w:eastAsia="en-US"/>
        </w:rPr>
      </w:pPr>
    </w:p>
    <w:p w14:paraId="66E36A85" w14:textId="77777777" w:rsidR="006C4905" w:rsidRPr="00662304" w:rsidRDefault="006C4905" w:rsidP="00662304">
      <w:pPr>
        <w:suppressAutoHyphens w:val="0"/>
        <w:overflowPunct w:val="0"/>
        <w:spacing w:after="0"/>
        <w:ind w:left="454"/>
        <w:jc w:val="center"/>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 9</w:t>
      </w:r>
    </w:p>
    <w:p w14:paraId="6F09CF4C" w14:textId="77777777" w:rsidR="006C4905" w:rsidRPr="00662304" w:rsidRDefault="006C4905" w:rsidP="00662304">
      <w:pPr>
        <w:suppressAutoHyphens w:val="0"/>
        <w:overflowPunct w:val="0"/>
        <w:spacing w:after="0"/>
        <w:ind w:left="454"/>
        <w:jc w:val="center"/>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POSTANOWIENIA KOŃCOWE</w:t>
      </w:r>
    </w:p>
    <w:p w14:paraId="7194DBDC" w14:textId="77777777" w:rsidR="006C4905" w:rsidRPr="00662304" w:rsidRDefault="006C4905" w:rsidP="00662304">
      <w:pPr>
        <w:suppressAutoHyphens w:val="0"/>
        <w:overflowPunct w:val="0"/>
        <w:spacing w:after="0"/>
        <w:ind w:left="454"/>
        <w:jc w:val="center"/>
        <w:rPr>
          <w:rFonts w:ascii="Book Antiqua" w:eastAsia="SimSun" w:hAnsi="Book Antiqua"/>
          <w:color w:val="00000A"/>
          <w:kern w:val="0"/>
          <w:sz w:val="20"/>
          <w:szCs w:val="20"/>
          <w:lang w:eastAsia="en-US"/>
        </w:rPr>
      </w:pPr>
    </w:p>
    <w:p w14:paraId="60BBC61F" w14:textId="77777777" w:rsidR="006C4905" w:rsidRPr="00662304" w:rsidRDefault="006C4905" w:rsidP="00662304">
      <w:pPr>
        <w:numPr>
          <w:ilvl w:val="0"/>
          <w:numId w:val="21"/>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Wszelkie zmiany oraz uzupełnienia Umowy wymagają formy pisemnej pod rygorem nieważności.</w:t>
      </w:r>
    </w:p>
    <w:p w14:paraId="61C69D69" w14:textId="77777777" w:rsidR="006C4905" w:rsidRPr="00662304" w:rsidRDefault="006C4905" w:rsidP="00662304">
      <w:pPr>
        <w:numPr>
          <w:ilvl w:val="0"/>
          <w:numId w:val="21"/>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Umowa Powierzenia Przetwarzania Danych obowiązuje bezterminowo.</w:t>
      </w:r>
    </w:p>
    <w:p w14:paraId="2FF532B0" w14:textId="77777777" w:rsidR="006C4905" w:rsidRPr="00662304" w:rsidRDefault="006C4905" w:rsidP="00662304">
      <w:pPr>
        <w:numPr>
          <w:ilvl w:val="0"/>
          <w:numId w:val="21"/>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Umowa podlega prawu polskiemu. Spory związane z wykonywaniem Umowy rozstrzygane będą przez Sąd powszechny według właściwości miejscowej Administratora.</w:t>
      </w:r>
    </w:p>
    <w:p w14:paraId="4F200C95" w14:textId="77777777" w:rsidR="006C4905" w:rsidRPr="00662304" w:rsidRDefault="006C4905" w:rsidP="00662304">
      <w:pPr>
        <w:numPr>
          <w:ilvl w:val="0"/>
          <w:numId w:val="21"/>
        </w:numPr>
        <w:suppressAutoHyphens w:val="0"/>
        <w:overflowPunct w:val="0"/>
        <w:spacing w:after="0"/>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Umowę sporządzono w dwóch jednobrzmiących egzemplarzach, po jednym dla Administratora i Przetwarzającego.</w:t>
      </w:r>
    </w:p>
    <w:p w14:paraId="54F9AE05" w14:textId="77777777" w:rsidR="006C4905" w:rsidRPr="00662304" w:rsidRDefault="006C4905" w:rsidP="00662304">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 xml:space="preserve">   </w:t>
      </w:r>
    </w:p>
    <w:p w14:paraId="769D0D3C" w14:textId="77777777" w:rsidR="006C4905" w:rsidRPr="00662304" w:rsidRDefault="006C4905" w:rsidP="00662304">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p>
    <w:p w14:paraId="54CD245A" w14:textId="77777777" w:rsidR="006C4905" w:rsidRPr="00662304" w:rsidRDefault="006C4905" w:rsidP="00662304">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662304">
        <w:rPr>
          <w:rFonts w:ascii="Book Antiqua" w:eastAsia="SimSun" w:hAnsi="Book Antiqua"/>
          <w:color w:val="00000A"/>
          <w:kern w:val="0"/>
          <w:sz w:val="20"/>
          <w:szCs w:val="20"/>
          <w:lang w:eastAsia="en-US"/>
        </w:rPr>
        <w:tab/>
      </w:r>
      <w:r w:rsidRPr="00662304">
        <w:rPr>
          <w:rFonts w:ascii="Book Antiqua" w:eastAsia="SimSun" w:hAnsi="Book Antiqua"/>
          <w:color w:val="00000A"/>
          <w:kern w:val="0"/>
          <w:sz w:val="20"/>
          <w:szCs w:val="20"/>
          <w:lang w:eastAsia="en-US"/>
        </w:rPr>
        <w:tab/>
      </w:r>
    </w:p>
    <w:p w14:paraId="4818F3AD" w14:textId="77777777" w:rsidR="006C4905" w:rsidRPr="00662304" w:rsidRDefault="006C4905" w:rsidP="00662304">
      <w:pPr>
        <w:tabs>
          <w:tab w:val="left" w:pos="567"/>
        </w:tabs>
        <w:suppressAutoHyphens w:val="0"/>
        <w:overflowPunct w:val="0"/>
        <w:spacing w:after="0"/>
        <w:ind w:left="454"/>
        <w:jc w:val="both"/>
        <w:rPr>
          <w:rFonts w:ascii="Book Antiqua" w:eastAsia="SimSun" w:hAnsi="Book Antiqua"/>
          <w:b/>
          <w:color w:val="00000A"/>
          <w:kern w:val="0"/>
          <w:sz w:val="20"/>
          <w:szCs w:val="20"/>
          <w:lang w:val="de-DE" w:eastAsia="en-US"/>
        </w:rPr>
      </w:pPr>
      <w:r w:rsidRPr="00662304">
        <w:rPr>
          <w:rFonts w:ascii="Book Antiqua" w:eastAsia="SimSun" w:hAnsi="Book Antiqua"/>
          <w:color w:val="00000A"/>
          <w:kern w:val="0"/>
          <w:sz w:val="20"/>
          <w:szCs w:val="20"/>
          <w:lang w:eastAsia="en-US"/>
        </w:rPr>
        <w:tab/>
        <w:t xml:space="preserve">         </w:t>
      </w:r>
      <w:r w:rsidRPr="00662304">
        <w:rPr>
          <w:rFonts w:ascii="Book Antiqua" w:eastAsia="SimSun" w:hAnsi="Book Antiqua"/>
          <w:b/>
          <w:color w:val="00000A"/>
          <w:kern w:val="0"/>
          <w:sz w:val="20"/>
          <w:szCs w:val="20"/>
          <w:lang w:eastAsia="en-US"/>
        </w:rPr>
        <w:t>ADMINISTRATOR</w:t>
      </w:r>
      <w:r w:rsidRPr="00662304">
        <w:rPr>
          <w:rFonts w:ascii="Book Antiqua" w:eastAsia="SimSun" w:hAnsi="Book Antiqua"/>
          <w:b/>
          <w:color w:val="00000A"/>
          <w:kern w:val="0"/>
          <w:sz w:val="20"/>
          <w:szCs w:val="20"/>
          <w:lang w:eastAsia="en-US"/>
        </w:rPr>
        <w:tab/>
        <w:t xml:space="preserve">     </w:t>
      </w:r>
      <w:r w:rsidRPr="00662304">
        <w:rPr>
          <w:rFonts w:ascii="Book Antiqua" w:eastAsia="SimSun" w:hAnsi="Book Antiqua"/>
          <w:b/>
          <w:color w:val="00000A"/>
          <w:kern w:val="0"/>
          <w:sz w:val="20"/>
          <w:szCs w:val="20"/>
          <w:lang w:eastAsia="en-US"/>
        </w:rPr>
        <w:tab/>
      </w:r>
      <w:r w:rsidRPr="00662304">
        <w:rPr>
          <w:rFonts w:ascii="Book Antiqua" w:eastAsia="SimSun" w:hAnsi="Book Antiqua"/>
          <w:b/>
          <w:color w:val="00000A"/>
          <w:kern w:val="0"/>
          <w:sz w:val="20"/>
          <w:szCs w:val="20"/>
          <w:lang w:eastAsia="en-US"/>
        </w:rPr>
        <w:tab/>
      </w:r>
      <w:r w:rsidRPr="00662304">
        <w:rPr>
          <w:rFonts w:ascii="Book Antiqua" w:eastAsia="SimSun" w:hAnsi="Book Antiqua"/>
          <w:b/>
          <w:color w:val="00000A"/>
          <w:kern w:val="0"/>
          <w:sz w:val="20"/>
          <w:szCs w:val="20"/>
          <w:lang w:eastAsia="en-US"/>
        </w:rPr>
        <w:tab/>
        <w:t xml:space="preserve">       PRZETWARZAJĄCY</w:t>
      </w:r>
    </w:p>
    <w:p w14:paraId="1231BE67" w14:textId="77777777" w:rsidR="006C4905" w:rsidRPr="00662304" w:rsidRDefault="006C4905" w:rsidP="00662304">
      <w:pPr>
        <w:suppressAutoHyphens w:val="0"/>
        <w:spacing w:after="0"/>
        <w:rPr>
          <w:rFonts w:ascii="Book Antiqua" w:hAnsi="Book Antiqua"/>
          <w:b/>
          <w:bCs/>
          <w:i/>
          <w:iCs/>
          <w:sz w:val="20"/>
          <w:szCs w:val="20"/>
        </w:rPr>
      </w:pPr>
    </w:p>
    <w:p w14:paraId="36FEB5B0" w14:textId="77777777" w:rsidR="006C4905" w:rsidRPr="00662304" w:rsidRDefault="006C4905" w:rsidP="00662304">
      <w:pPr>
        <w:suppressAutoHyphens w:val="0"/>
        <w:spacing w:after="0"/>
        <w:jc w:val="both"/>
        <w:rPr>
          <w:rFonts w:ascii="Book Antiqua" w:hAnsi="Book Antiqua"/>
          <w:sz w:val="20"/>
          <w:szCs w:val="20"/>
        </w:rPr>
      </w:pPr>
    </w:p>
    <w:p w14:paraId="30D7AA69" w14:textId="77777777" w:rsidR="006C4905" w:rsidRPr="00662304" w:rsidRDefault="006C4905" w:rsidP="00662304">
      <w:pPr>
        <w:suppressAutoHyphens w:val="0"/>
        <w:spacing w:after="0"/>
        <w:jc w:val="both"/>
        <w:rPr>
          <w:rFonts w:ascii="Book Antiqua" w:hAnsi="Book Antiqua"/>
          <w:i/>
          <w:iCs/>
          <w:sz w:val="20"/>
          <w:szCs w:val="20"/>
        </w:rPr>
      </w:pPr>
    </w:p>
    <w:p w14:paraId="7196D064" w14:textId="77777777" w:rsidR="00C24751" w:rsidRPr="00662304" w:rsidRDefault="00C24751" w:rsidP="00662304">
      <w:pPr>
        <w:spacing w:after="0"/>
        <w:rPr>
          <w:rFonts w:ascii="Book Antiqua" w:hAnsi="Book Antiqua"/>
          <w:b/>
          <w:bCs/>
          <w:i/>
          <w:iCs/>
          <w:sz w:val="20"/>
          <w:szCs w:val="20"/>
        </w:rPr>
      </w:pPr>
    </w:p>
    <w:p w14:paraId="34FF1C98" w14:textId="77777777" w:rsidR="00C24751" w:rsidRPr="00662304" w:rsidRDefault="00C24751" w:rsidP="00662304">
      <w:pPr>
        <w:suppressAutoHyphens w:val="0"/>
        <w:spacing w:after="0"/>
        <w:rPr>
          <w:rFonts w:ascii="Book Antiqua" w:hAnsi="Book Antiqua"/>
          <w:b/>
          <w:bCs/>
          <w:i/>
          <w:iCs/>
          <w:sz w:val="20"/>
          <w:szCs w:val="20"/>
        </w:rPr>
      </w:pPr>
    </w:p>
    <w:sectPr w:rsidR="00C24751" w:rsidRPr="00662304" w:rsidSect="00F87990">
      <w:headerReference w:type="default" r:id="rId11"/>
      <w:footerReference w:type="default" r:id="rId12"/>
      <w:pgSz w:w="11906" w:h="16838"/>
      <w:pgMar w:top="1671" w:right="1417" w:bottom="426" w:left="1417" w:header="227" w:footer="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72793" w14:textId="77777777" w:rsidR="00C50785" w:rsidRDefault="00C50785">
      <w:pPr>
        <w:spacing w:after="0" w:line="240" w:lineRule="auto"/>
      </w:pPr>
      <w:r>
        <w:separator/>
      </w:r>
    </w:p>
  </w:endnote>
  <w:endnote w:type="continuationSeparator" w:id="0">
    <w:p w14:paraId="0926FF1D" w14:textId="77777777" w:rsidR="00C50785" w:rsidRDefault="00C5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Droid Sans Fallback">
    <w:altName w:val="MS Mincho"/>
    <w:charset w:val="80"/>
    <w:family w:val="auto"/>
    <w:pitch w:val="variable"/>
  </w:font>
  <w:font w:name="Arial Narrow">
    <w:panose1 w:val="020B0606020202030204"/>
    <w:charset w:val="EE"/>
    <w:family w:val="swiss"/>
    <w:pitch w:val="variable"/>
    <w:sig w:usb0="00000287" w:usb1="000008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EE"/>
    <w:family w:val="swiss"/>
    <w:pitch w:val="variable"/>
    <w:sig w:usb0="E7002EFF" w:usb1="D200FDFF" w:usb2="0A24602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5E055" w14:textId="77777777" w:rsidR="00CD2C7E" w:rsidRDefault="007823AF" w:rsidP="00CD2C7E">
    <w:r>
      <w:rPr>
        <w:noProof/>
      </w:rPr>
      <mc:AlternateContent>
        <mc:Choice Requires="wps">
          <w:drawing>
            <wp:anchor distT="4294967295" distB="4294967295" distL="114300" distR="114300" simplePos="0" relativeHeight="251657216" behindDoc="0" locked="0" layoutInCell="1" allowOverlap="1" wp14:anchorId="13C35C8A" wp14:editId="07777777">
              <wp:simplePos x="0" y="0"/>
              <wp:positionH relativeFrom="column">
                <wp:posOffset>-91440</wp:posOffset>
              </wp:positionH>
              <wp:positionV relativeFrom="paragraph">
                <wp:posOffset>220344</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E94E50D" id="Łącznik prosty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pt,17.35pt" to="443.6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" strokecolor="#0069b4" strokeweight="1pt">
              <v:stroke joinstyle="miter"/>
              <o:lock v:ext="edit" shapetype="f"/>
            </v:line>
          </w:pict>
        </mc:Fallback>
      </mc:AlternateContent>
    </w:r>
  </w:p>
  <w:tbl>
    <w:tblPr>
      <w:tblW w:w="0" w:type="auto"/>
      <w:jc w:val="center"/>
      <w:tblLayout w:type="fixed"/>
      <w:tblLook w:val="0000" w:firstRow="0" w:lastRow="0" w:firstColumn="0" w:lastColumn="0" w:noHBand="0" w:noVBand="0"/>
    </w:tblPr>
    <w:tblGrid>
      <w:gridCol w:w="3554"/>
      <w:gridCol w:w="5025"/>
    </w:tblGrid>
    <w:tr w:rsidR="00CD2C7E" w14:paraId="04CFC75B" w14:textId="77777777" w:rsidTr="00CD2C7E">
      <w:trPr>
        <w:jc w:val="center"/>
      </w:trPr>
      <w:tc>
        <w:tcPr>
          <w:tcW w:w="3554" w:type="dxa"/>
          <w:shd w:val="clear" w:color="auto" w:fill="auto"/>
          <w:vAlign w:val="center"/>
        </w:tcPr>
        <w:p w14:paraId="04EFF617" w14:textId="77777777" w:rsidR="00CD2C7E" w:rsidRDefault="00CD2C7E" w:rsidP="00CD2C7E">
          <w:pPr>
            <w:pStyle w:val="Stopka"/>
            <w:rPr>
              <w:rFonts w:cs="Calibri"/>
              <w:color w:val="767171"/>
              <w:sz w:val="18"/>
              <w:szCs w:val="18"/>
            </w:rPr>
          </w:pPr>
          <w:r>
            <w:rPr>
              <w:rFonts w:cs="Calibri"/>
              <w:color w:val="767171"/>
              <w:sz w:val="18"/>
              <w:szCs w:val="18"/>
            </w:rPr>
            <w:t xml:space="preserve">COPERNICUS Podmiot Leczniczy Sp. z o.o. </w:t>
          </w:r>
        </w:p>
        <w:p w14:paraId="4098A934" w14:textId="77777777" w:rsidR="00CD2C7E" w:rsidRDefault="00CD2C7E" w:rsidP="00CD2C7E">
          <w:pPr>
            <w:pStyle w:val="Stopka"/>
            <w:rPr>
              <w:rFonts w:cs="Calibri"/>
              <w:color w:val="767171"/>
              <w:sz w:val="18"/>
              <w:szCs w:val="18"/>
            </w:rPr>
          </w:pPr>
          <w:r>
            <w:rPr>
              <w:rFonts w:cs="Calibri"/>
              <w:color w:val="767171"/>
              <w:sz w:val="18"/>
              <w:szCs w:val="18"/>
            </w:rPr>
            <w:t>ul. Nowe Ogrody 1-6, 80-803 Gdańsk</w:t>
          </w:r>
        </w:p>
        <w:p w14:paraId="7D5507A9" w14:textId="77777777" w:rsidR="00CD2C7E" w:rsidRDefault="00CD2C7E" w:rsidP="00CD2C7E">
          <w:pPr>
            <w:pStyle w:val="Stopka"/>
            <w:rPr>
              <w:rFonts w:cs="Calibri"/>
              <w:color w:val="767171"/>
              <w:sz w:val="18"/>
              <w:szCs w:val="18"/>
            </w:rPr>
          </w:pPr>
          <w:r>
            <w:rPr>
              <w:rFonts w:cs="Calibri"/>
              <w:color w:val="767171"/>
              <w:sz w:val="18"/>
              <w:szCs w:val="18"/>
            </w:rPr>
            <w:t>Centrala telefoniczna: 58 76 40 100</w:t>
          </w:r>
        </w:p>
        <w:p w14:paraId="208DCC50" w14:textId="77777777" w:rsidR="00CD2C7E" w:rsidRDefault="00CD2C7E" w:rsidP="00CD2C7E">
          <w:pPr>
            <w:pStyle w:val="Stopka"/>
            <w:rPr>
              <w:rFonts w:cs="Calibri"/>
              <w:color w:val="767171"/>
              <w:sz w:val="18"/>
              <w:szCs w:val="18"/>
            </w:rPr>
          </w:pPr>
          <w:r>
            <w:rPr>
              <w:rFonts w:cs="Calibri"/>
              <w:color w:val="767171"/>
              <w:sz w:val="18"/>
              <w:szCs w:val="18"/>
            </w:rPr>
            <w:t xml:space="preserve">Sekretariat Biura Zarządu: </w:t>
          </w:r>
        </w:p>
        <w:p w14:paraId="21FCB8D8" w14:textId="77777777" w:rsidR="00CD2C7E" w:rsidRDefault="00CD2C7E" w:rsidP="00CD2C7E">
          <w:pPr>
            <w:pStyle w:val="Stopka"/>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14:paraId="2B06315E" w14:textId="77777777" w:rsidR="00CD2C7E" w:rsidRDefault="00CD2C7E" w:rsidP="00CD2C7E">
          <w:pPr>
            <w:pStyle w:val="Stopka"/>
            <w:jc w:val="right"/>
            <w:rPr>
              <w:rFonts w:cs="Calibri"/>
              <w:color w:val="767171"/>
              <w:sz w:val="18"/>
              <w:szCs w:val="18"/>
            </w:rPr>
          </w:pPr>
          <w:r>
            <w:rPr>
              <w:rFonts w:cs="Calibri"/>
              <w:color w:val="767171"/>
              <w:sz w:val="18"/>
              <w:szCs w:val="18"/>
            </w:rPr>
            <w:t>www.copernicus.gda.pl  sekretariat.kopernik@copernicus.gda.pl</w:t>
          </w:r>
        </w:p>
        <w:p w14:paraId="2B70DD96" w14:textId="77777777" w:rsidR="00CD2C7E" w:rsidRDefault="00CD2C7E" w:rsidP="00CD2C7E">
          <w:pPr>
            <w:pStyle w:val="Stopka"/>
            <w:jc w:val="right"/>
            <w:rPr>
              <w:rFonts w:cs="Calibri"/>
              <w:color w:val="767171"/>
              <w:sz w:val="18"/>
              <w:szCs w:val="18"/>
            </w:rPr>
          </w:pPr>
          <w:r>
            <w:rPr>
              <w:rFonts w:cs="Calibri"/>
              <w:color w:val="767171"/>
              <w:sz w:val="18"/>
              <w:szCs w:val="18"/>
            </w:rPr>
            <w:t>NIP: 583-316-22-78, REGON: 221964385, KRS: 0000478705</w:t>
          </w:r>
        </w:p>
        <w:p w14:paraId="63914594" w14:textId="77777777" w:rsidR="00CD2C7E" w:rsidRDefault="00CD2C7E" w:rsidP="00CD2C7E">
          <w:pPr>
            <w:pStyle w:val="Stopka"/>
            <w:jc w:val="right"/>
            <w:rPr>
              <w:rFonts w:cs="Calibri"/>
              <w:color w:val="767171"/>
              <w:sz w:val="18"/>
              <w:szCs w:val="18"/>
            </w:rPr>
          </w:pPr>
          <w:r>
            <w:rPr>
              <w:rFonts w:cs="Calibri"/>
              <w:color w:val="767171"/>
              <w:sz w:val="18"/>
              <w:szCs w:val="18"/>
            </w:rPr>
            <w:t xml:space="preserve">Sąd Rejonowy Gdańsk-Północ w Gdańsku </w:t>
          </w:r>
        </w:p>
        <w:p w14:paraId="3B522FE1" w14:textId="77777777" w:rsidR="00CD2C7E" w:rsidRDefault="00CD2C7E" w:rsidP="00CD2C7E">
          <w:pPr>
            <w:pStyle w:val="Stopka"/>
            <w:jc w:val="right"/>
            <w:rPr>
              <w:rFonts w:cs="Calibri"/>
              <w:color w:val="767171"/>
              <w:sz w:val="18"/>
              <w:szCs w:val="18"/>
            </w:rPr>
          </w:pPr>
          <w:r>
            <w:rPr>
              <w:rFonts w:cs="Calibri"/>
              <w:color w:val="767171"/>
              <w:sz w:val="18"/>
              <w:szCs w:val="18"/>
            </w:rPr>
            <w:t xml:space="preserve">Kapitał zakładowy </w:t>
          </w:r>
          <w:r>
            <w:rPr>
              <w:bCs/>
              <w:color w:val="808080"/>
              <w:sz w:val="18"/>
              <w:szCs w:val="18"/>
            </w:rPr>
            <w:t>272.598</w:t>
          </w:r>
          <w:r w:rsidRPr="00122743">
            <w:rPr>
              <w:bCs/>
              <w:color w:val="808080"/>
              <w:sz w:val="18"/>
              <w:szCs w:val="18"/>
            </w:rPr>
            <w:t xml:space="preserve">.000,00 </w:t>
          </w:r>
          <w:r w:rsidRPr="000C6B6D">
            <w:rPr>
              <w:rFonts w:cs="Calibri"/>
              <w:color w:val="767171"/>
              <w:sz w:val="18"/>
              <w:szCs w:val="18"/>
            </w:rPr>
            <w:t>PLN</w:t>
          </w:r>
          <w:r>
            <w:rPr>
              <w:rFonts w:cs="Calibri"/>
              <w:color w:val="767171"/>
              <w:sz w:val="18"/>
              <w:szCs w:val="18"/>
            </w:rPr>
            <w:t xml:space="preserve"> wpłacony w całości</w:t>
          </w:r>
        </w:p>
        <w:p w14:paraId="7759B43F" w14:textId="77777777" w:rsidR="00CD2C7E" w:rsidRDefault="00CD2C7E" w:rsidP="00CD2C7E">
          <w:pPr>
            <w:pStyle w:val="Stopka"/>
            <w:jc w:val="right"/>
          </w:pPr>
          <w:r>
            <w:rPr>
              <w:rFonts w:cs="Calibri"/>
              <w:color w:val="767171"/>
              <w:sz w:val="18"/>
              <w:szCs w:val="18"/>
            </w:rPr>
            <w:t>Rachunek bankowy: 72 1440 1101 0000 0000 1099 1064</w:t>
          </w:r>
        </w:p>
      </w:tc>
    </w:tr>
  </w:tbl>
  <w:p w14:paraId="6D072C0D" w14:textId="77777777" w:rsidR="007A36BB" w:rsidRDefault="007A36BB" w:rsidP="00CD2C7E">
    <w:pPr>
      <w:ind w:firstLine="709"/>
    </w:pPr>
  </w:p>
  <w:p w14:paraId="48A21919" w14:textId="77777777" w:rsidR="00D45FFA" w:rsidRDefault="00D45F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95043" w14:textId="77777777" w:rsidR="00C50785" w:rsidRDefault="00C50785">
      <w:pPr>
        <w:spacing w:after="0" w:line="240" w:lineRule="auto"/>
      </w:pPr>
      <w:r>
        <w:separator/>
      </w:r>
    </w:p>
  </w:footnote>
  <w:footnote w:type="continuationSeparator" w:id="0">
    <w:p w14:paraId="7FF188F0" w14:textId="77777777" w:rsidR="00C50785" w:rsidRDefault="00C507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0AE72" w14:textId="77777777" w:rsidR="007E253E" w:rsidRDefault="007823AF" w:rsidP="00532865">
    <w:pPr>
      <w:pStyle w:val="Nagwek"/>
      <w:tabs>
        <w:tab w:val="clear" w:pos="4536"/>
        <w:tab w:val="clear" w:pos="9072"/>
        <w:tab w:val="left" w:pos="2685"/>
      </w:tabs>
      <w:jc w:val="both"/>
      <w:rPr>
        <w:sz w:val="16"/>
        <w:szCs w:val="16"/>
      </w:rPr>
    </w:pPr>
    <w:r>
      <w:rPr>
        <w:noProof/>
      </w:rPr>
      <w:drawing>
        <wp:anchor distT="0" distB="0" distL="114300" distR="114300" simplePos="0" relativeHeight="251658240" behindDoc="1" locked="0" layoutInCell="1" allowOverlap="1" wp14:anchorId="19885D66" wp14:editId="07777777">
          <wp:simplePos x="0" y="0"/>
          <wp:positionH relativeFrom="margin">
            <wp:posOffset>4986655</wp:posOffset>
          </wp:positionH>
          <wp:positionV relativeFrom="paragraph">
            <wp:posOffset>-71755</wp:posOffset>
          </wp:positionV>
          <wp:extent cx="1101090" cy="876935"/>
          <wp:effectExtent l="0" t="0" r="0" b="0"/>
          <wp:wrapNone/>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876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45FFA">
      <w:rPr>
        <w:sz w:val="16"/>
        <w:szCs w:val="16"/>
      </w:rPr>
      <w:tab/>
    </w:r>
  </w:p>
  <w:p w14:paraId="16DEB4AB" w14:textId="77777777" w:rsidR="007E253E" w:rsidRDefault="007823AF">
    <w:pPr>
      <w:pStyle w:val="Nagwek"/>
    </w:pPr>
    <w:r w:rsidRPr="00D045D2">
      <w:rPr>
        <w:noProof/>
        <w:lang w:eastAsia="pl-PL"/>
      </w:rPr>
      <w:drawing>
        <wp:inline distT="0" distB="0" distL="0" distR="0" wp14:anchorId="66FD4E42" wp14:editId="07777777">
          <wp:extent cx="3196590" cy="3575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l="5457" t="26535" r="5092" b="25858"/>
                  <a:stretch>
                    <a:fillRect/>
                  </a:stretch>
                </pic:blipFill>
                <pic:spPr bwMode="auto">
                  <a:xfrm>
                    <a:off x="0" y="0"/>
                    <a:ext cx="3196590" cy="357505"/>
                  </a:xfrm>
                  <a:prstGeom prst="rect">
                    <a:avLst/>
                  </a:prstGeom>
                  <a:noFill/>
                  <a:ln>
                    <a:noFill/>
                  </a:ln>
                </pic:spPr>
              </pic:pic>
            </a:graphicData>
          </a:graphic>
        </wp:inline>
      </w:drawing>
    </w:r>
  </w:p>
  <w:p w14:paraId="0AD9C6F4" w14:textId="77777777" w:rsidR="007E253E" w:rsidRDefault="007E25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ahoma" w:hAnsi="Tahoma" w:cs="Calibri"/>
        <w:b w:val="0"/>
        <w:bCs w:val="0"/>
        <w:i w:val="0"/>
        <w:iCs w:val="0"/>
        <w:color w:val="000000"/>
        <w:sz w:val="22"/>
        <w:szCs w:val="22"/>
        <w:shd w:val="clear" w:color="auto" w:fill="auto"/>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Calibri" w:hint="default"/>
        <w:b w:val="0"/>
        <w:bCs w:val="0"/>
        <w:i w:val="0"/>
        <w:iCs w:val="0"/>
        <w:color w:val="000000"/>
        <w:sz w:val="22"/>
        <w:szCs w:val="22"/>
        <w:shd w:val="clear" w:color="auto" w:fill="auto"/>
        <w:lang w:val="pl-PL" w:eastAsia="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6372A7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4" w15:restartNumberingAfterBreak="0">
    <w:nsid w:val="16E33E2C"/>
    <w:multiLevelType w:val="hybridMultilevel"/>
    <w:tmpl w:val="562C2A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163B5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6" w15:restartNumberingAfterBreak="0">
    <w:nsid w:val="1C34298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 w15:restartNumberingAfterBreak="0">
    <w:nsid w:val="1F75718D"/>
    <w:multiLevelType w:val="hybridMultilevel"/>
    <w:tmpl w:val="D9320CE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4C557E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2F629296"/>
    <w:multiLevelType w:val="hybridMultilevel"/>
    <w:tmpl w:val="B8E26D10"/>
    <w:lvl w:ilvl="0" w:tplc="9C5ACF80">
      <w:start w:val="1"/>
      <w:numFmt w:val="lowerLetter"/>
      <w:lvlText w:val="%1)"/>
      <w:lvlJc w:val="left"/>
      <w:pPr>
        <w:ind w:left="1080" w:hanging="360"/>
      </w:pPr>
      <w:rPr>
        <w:rFonts w:ascii="Book Antiqua" w:hAnsi="Book Antiqua" w:hint="default"/>
      </w:rPr>
    </w:lvl>
    <w:lvl w:ilvl="1" w:tplc="F95E440E">
      <w:start w:val="1"/>
      <w:numFmt w:val="lowerLetter"/>
      <w:lvlText w:val="%2."/>
      <w:lvlJc w:val="left"/>
      <w:pPr>
        <w:ind w:left="1440" w:hanging="360"/>
      </w:pPr>
    </w:lvl>
    <w:lvl w:ilvl="2" w:tplc="381E268A">
      <w:start w:val="1"/>
      <w:numFmt w:val="lowerRoman"/>
      <w:lvlText w:val="%3."/>
      <w:lvlJc w:val="right"/>
      <w:pPr>
        <w:ind w:left="2160" w:hanging="180"/>
      </w:pPr>
    </w:lvl>
    <w:lvl w:ilvl="3" w:tplc="BF468324">
      <w:start w:val="1"/>
      <w:numFmt w:val="decimal"/>
      <w:lvlText w:val="%4."/>
      <w:lvlJc w:val="left"/>
      <w:pPr>
        <w:ind w:left="2880" w:hanging="360"/>
      </w:pPr>
    </w:lvl>
    <w:lvl w:ilvl="4" w:tplc="7D9EACB0">
      <w:start w:val="1"/>
      <w:numFmt w:val="lowerLetter"/>
      <w:lvlText w:val="%5."/>
      <w:lvlJc w:val="left"/>
      <w:pPr>
        <w:ind w:left="3600" w:hanging="360"/>
      </w:pPr>
    </w:lvl>
    <w:lvl w:ilvl="5" w:tplc="84346566">
      <w:start w:val="1"/>
      <w:numFmt w:val="lowerRoman"/>
      <w:lvlText w:val="%6."/>
      <w:lvlJc w:val="right"/>
      <w:pPr>
        <w:ind w:left="4320" w:hanging="180"/>
      </w:pPr>
    </w:lvl>
    <w:lvl w:ilvl="6" w:tplc="85AA3612">
      <w:start w:val="1"/>
      <w:numFmt w:val="decimal"/>
      <w:lvlText w:val="%7."/>
      <w:lvlJc w:val="left"/>
      <w:pPr>
        <w:ind w:left="5040" w:hanging="360"/>
      </w:pPr>
    </w:lvl>
    <w:lvl w:ilvl="7" w:tplc="DEA2832C">
      <w:start w:val="1"/>
      <w:numFmt w:val="lowerLetter"/>
      <w:lvlText w:val="%8."/>
      <w:lvlJc w:val="left"/>
      <w:pPr>
        <w:ind w:left="5760" w:hanging="360"/>
      </w:pPr>
    </w:lvl>
    <w:lvl w:ilvl="8" w:tplc="B6A21186">
      <w:start w:val="1"/>
      <w:numFmt w:val="lowerRoman"/>
      <w:lvlText w:val="%9."/>
      <w:lvlJc w:val="right"/>
      <w:pPr>
        <w:ind w:left="6480" w:hanging="180"/>
      </w:pPr>
    </w:lvl>
  </w:abstractNum>
  <w:abstractNum w:abstractNumId="10" w15:restartNumberingAfterBreak="0">
    <w:nsid w:val="32B048DD"/>
    <w:multiLevelType w:val="hybridMultilevel"/>
    <w:tmpl w:val="A53C93C6"/>
    <w:lvl w:ilvl="0" w:tplc="845E8952">
      <w:start w:val="1"/>
      <w:numFmt w:val="decimal"/>
      <w:lvlText w:val="%1."/>
      <w:lvlJc w:val="left"/>
      <w:pPr>
        <w:ind w:left="720" w:hanging="360"/>
      </w:pPr>
    </w:lvl>
    <w:lvl w:ilvl="1" w:tplc="777E9ED8">
      <w:start w:val="1"/>
      <w:numFmt w:val="lowerLetter"/>
      <w:lvlText w:val="%2."/>
      <w:lvlJc w:val="left"/>
      <w:pPr>
        <w:ind w:left="1440" w:hanging="360"/>
      </w:pPr>
    </w:lvl>
    <w:lvl w:ilvl="2" w:tplc="47D64FEC">
      <w:start w:val="1"/>
      <w:numFmt w:val="lowerRoman"/>
      <w:lvlText w:val="%3."/>
      <w:lvlJc w:val="right"/>
      <w:pPr>
        <w:ind w:left="2160" w:hanging="180"/>
      </w:pPr>
    </w:lvl>
    <w:lvl w:ilvl="3" w:tplc="A846FBEE">
      <w:start w:val="1"/>
      <w:numFmt w:val="decimal"/>
      <w:lvlText w:val="%4."/>
      <w:lvlJc w:val="left"/>
      <w:pPr>
        <w:ind w:left="2880" w:hanging="360"/>
      </w:pPr>
    </w:lvl>
    <w:lvl w:ilvl="4" w:tplc="7CECDB28">
      <w:start w:val="1"/>
      <w:numFmt w:val="lowerLetter"/>
      <w:lvlText w:val="%5."/>
      <w:lvlJc w:val="left"/>
      <w:pPr>
        <w:ind w:left="3600" w:hanging="360"/>
      </w:pPr>
    </w:lvl>
    <w:lvl w:ilvl="5" w:tplc="30AE13A2">
      <w:start w:val="1"/>
      <w:numFmt w:val="lowerRoman"/>
      <w:lvlText w:val="%6."/>
      <w:lvlJc w:val="right"/>
      <w:pPr>
        <w:ind w:left="4320" w:hanging="180"/>
      </w:pPr>
    </w:lvl>
    <w:lvl w:ilvl="6" w:tplc="7834DFFA">
      <w:start w:val="1"/>
      <w:numFmt w:val="decimal"/>
      <w:lvlText w:val="%7."/>
      <w:lvlJc w:val="left"/>
      <w:pPr>
        <w:ind w:left="5040" w:hanging="360"/>
      </w:pPr>
    </w:lvl>
    <w:lvl w:ilvl="7" w:tplc="3EB2A2E2">
      <w:start w:val="1"/>
      <w:numFmt w:val="lowerLetter"/>
      <w:lvlText w:val="%8."/>
      <w:lvlJc w:val="left"/>
      <w:pPr>
        <w:ind w:left="5760" w:hanging="360"/>
      </w:pPr>
    </w:lvl>
    <w:lvl w:ilvl="8" w:tplc="43D22C56">
      <w:start w:val="1"/>
      <w:numFmt w:val="lowerRoman"/>
      <w:lvlText w:val="%9."/>
      <w:lvlJc w:val="right"/>
      <w:pPr>
        <w:ind w:left="6480" w:hanging="180"/>
      </w:pPr>
    </w:lvl>
  </w:abstractNum>
  <w:abstractNum w:abstractNumId="11" w15:restartNumberingAfterBreak="0">
    <w:nsid w:val="37AAC420"/>
    <w:multiLevelType w:val="hybridMultilevel"/>
    <w:tmpl w:val="3DF67924"/>
    <w:lvl w:ilvl="0" w:tplc="C896DFF0">
      <w:start w:val="1"/>
      <w:numFmt w:val="lowerLetter"/>
      <w:lvlText w:val="%1)"/>
      <w:lvlJc w:val="left"/>
      <w:pPr>
        <w:ind w:left="1069" w:hanging="360"/>
      </w:pPr>
    </w:lvl>
    <w:lvl w:ilvl="1" w:tplc="7D8A9894">
      <w:start w:val="1"/>
      <w:numFmt w:val="lowerLetter"/>
      <w:lvlText w:val="%2."/>
      <w:lvlJc w:val="left"/>
      <w:pPr>
        <w:ind w:left="1789" w:hanging="360"/>
      </w:pPr>
    </w:lvl>
    <w:lvl w:ilvl="2" w:tplc="F42E154C">
      <w:start w:val="1"/>
      <w:numFmt w:val="lowerRoman"/>
      <w:lvlText w:val="%3."/>
      <w:lvlJc w:val="right"/>
      <w:pPr>
        <w:ind w:left="2509" w:hanging="180"/>
      </w:pPr>
    </w:lvl>
    <w:lvl w:ilvl="3" w:tplc="6BE8FED6">
      <w:start w:val="1"/>
      <w:numFmt w:val="decimal"/>
      <w:lvlText w:val="%4."/>
      <w:lvlJc w:val="left"/>
      <w:pPr>
        <w:ind w:left="3229" w:hanging="360"/>
      </w:pPr>
    </w:lvl>
    <w:lvl w:ilvl="4" w:tplc="FB5EF62E">
      <w:start w:val="1"/>
      <w:numFmt w:val="lowerLetter"/>
      <w:lvlText w:val="%5."/>
      <w:lvlJc w:val="left"/>
      <w:pPr>
        <w:ind w:left="3949" w:hanging="360"/>
      </w:pPr>
    </w:lvl>
    <w:lvl w:ilvl="5" w:tplc="CEAE9D84">
      <w:start w:val="1"/>
      <w:numFmt w:val="lowerRoman"/>
      <w:lvlText w:val="%6."/>
      <w:lvlJc w:val="right"/>
      <w:pPr>
        <w:ind w:left="4669" w:hanging="180"/>
      </w:pPr>
    </w:lvl>
    <w:lvl w:ilvl="6" w:tplc="6F5A5572">
      <w:start w:val="1"/>
      <w:numFmt w:val="decimal"/>
      <w:lvlText w:val="%7."/>
      <w:lvlJc w:val="left"/>
      <w:pPr>
        <w:ind w:left="5389" w:hanging="360"/>
      </w:pPr>
    </w:lvl>
    <w:lvl w:ilvl="7" w:tplc="72383FB6">
      <w:start w:val="1"/>
      <w:numFmt w:val="lowerLetter"/>
      <w:lvlText w:val="%8."/>
      <w:lvlJc w:val="left"/>
      <w:pPr>
        <w:ind w:left="6109" w:hanging="360"/>
      </w:pPr>
    </w:lvl>
    <w:lvl w:ilvl="8" w:tplc="9E76878C">
      <w:start w:val="1"/>
      <w:numFmt w:val="lowerRoman"/>
      <w:lvlText w:val="%9."/>
      <w:lvlJc w:val="right"/>
      <w:pPr>
        <w:ind w:left="6829" w:hanging="180"/>
      </w:pPr>
    </w:lvl>
  </w:abstractNum>
  <w:abstractNum w:abstractNumId="12" w15:restartNumberingAfterBreak="0">
    <w:nsid w:val="3822333F"/>
    <w:multiLevelType w:val="hybridMultilevel"/>
    <w:tmpl w:val="717E7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9D0A5F"/>
    <w:multiLevelType w:val="multilevel"/>
    <w:tmpl w:val="FFFFFFFF"/>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4" w15:restartNumberingAfterBreak="0">
    <w:nsid w:val="40EC5A62"/>
    <w:multiLevelType w:val="hybridMultilevel"/>
    <w:tmpl w:val="D480C4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1673CA"/>
    <w:multiLevelType w:val="multilevel"/>
    <w:tmpl w:val="A51218D4"/>
    <w:lvl w:ilvl="0">
      <w:start w:val="1"/>
      <w:numFmt w:val="decimal"/>
      <w:lvlText w:val="%1."/>
      <w:lvlJc w:val="left"/>
      <w:pPr>
        <w:ind w:left="432" w:hanging="432"/>
      </w:pPr>
      <w:rPr>
        <w:rFonts w:ascii="Book Antiqua" w:eastAsia="Times New Roman" w:hAnsi="Book Antiqua" w:cs="Calibri" w:hint="default"/>
        <w:b w:val="0"/>
        <w:sz w:val="20"/>
        <w:szCs w:val="21"/>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 w15:restartNumberingAfterBreak="0">
    <w:nsid w:val="4AC47B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7" w15:restartNumberingAfterBreak="0">
    <w:nsid w:val="4F401859"/>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8" w15:restartNumberingAfterBreak="0">
    <w:nsid w:val="52043988"/>
    <w:multiLevelType w:val="multilevel"/>
    <w:tmpl w:val="F46420CC"/>
    <w:lvl w:ilvl="0">
      <w:start w:val="1"/>
      <w:numFmt w:val="decimal"/>
      <w:lvlText w:val="%1."/>
      <w:lvlJc w:val="left"/>
      <w:pPr>
        <w:ind w:left="360" w:hanging="360"/>
      </w:pPr>
      <w:rPr>
        <w:rFonts w:ascii="Book Antiqua" w:hAnsi="Book Antiqua" w:cs="Calibri" w:hint="default"/>
        <w:b w:val="0"/>
        <w:bCs w:val="0"/>
        <w:sz w:val="20"/>
        <w:szCs w:val="21"/>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9" w15:restartNumberingAfterBreak="0">
    <w:nsid w:val="66B7494A"/>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6C33220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1" w15:restartNumberingAfterBreak="0">
    <w:nsid w:val="6D540F39"/>
    <w:multiLevelType w:val="hybridMultilevel"/>
    <w:tmpl w:val="73E4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9"/>
  </w:num>
  <w:num w:numId="4">
    <w:abstractNumId w:val="0"/>
  </w:num>
  <w:num w:numId="5">
    <w:abstractNumId w:val="1"/>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12"/>
  </w:num>
  <w:num w:numId="11">
    <w:abstractNumId w:val="8"/>
  </w:num>
  <w:num w:numId="12">
    <w:abstractNumId w:val="13"/>
  </w:num>
  <w:num w:numId="13">
    <w:abstractNumId w:val="6"/>
  </w:num>
  <w:num w:numId="14">
    <w:abstractNumId w:val="19"/>
  </w:num>
  <w:num w:numId="15">
    <w:abstractNumId w:val="17"/>
  </w:num>
  <w:num w:numId="16">
    <w:abstractNumId w:val="16"/>
  </w:num>
  <w:num w:numId="17">
    <w:abstractNumId w:val="5"/>
  </w:num>
  <w:num w:numId="18">
    <w:abstractNumId w:val="20"/>
  </w:num>
  <w:num w:numId="19">
    <w:abstractNumId w:val="3"/>
  </w:num>
  <w:num w:numId="20">
    <w:abstractNumId w:val="18"/>
  </w:num>
  <w:num w:numId="21">
    <w:abstractNumId w:val="15"/>
  </w:num>
  <w:num w:numId="22">
    <w:abstractNumId w:val="14"/>
  </w:num>
  <w:num w:numId="23">
    <w:abstractNumId w:val="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193"/>
    <w:rsid w:val="00002CAB"/>
    <w:rsid w:val="00030CEC"/>
    <w:rsid w:val="000459D2"/>
    <w:rsid w:val="000846F5"/>
    <w:rsid w:val="00086D7A"/>
    <w:rsid w:val="00091667"/>
    <w:rsid w:val="000A2C2E"/>
    <w:rsid w:val="000B1137"/>
    <w:rsid w:val="000B71FE"/>
    <w:rsid w:val="000F738D"/>
    <w:rsid w:val="00136C90"/>
    <w:rsid w:val="001471F5"/>
    <w:rsid w:val="0015532F"/>
    <w:rsid w:val="00160137"/>
    <w:rsid w:val="00162AB5"/>
    <w:rsid w:val="00173626"/>
    <w:rsid w:val="00190513"/>
    <w:rsid w:val="00190870"/>
    <w:rsid w:val="001B3898"/>
    <w:rsid w:val="001E358C"/>
    <w:rsid w:val="001E39DF"/>
    <w:rsid w:val="002208E1"/>
    <w:rsid w:val="00234C58"/>
    <w:rsid w:val="00252286"/>
    <w:rsid w:val="002738F9"/>
    <w:rsid w:val="00287B60"/>
    <w:rsid w:val="002A783A"/>
    <w:rsid w:val="002B5CF1"/>
    <w:rsid w:val="002F0846"/>
    <w:rsid w:val="002F43F2"/>
    <w:rsid w:val="003048AB"/>
    <w:rsid w:val="00304C86"/>
    <w:rsid w:val="00310DF0"/>
    <w:rsid w:val="0032036F"/>
    <w:rsid w:val="003204AA"/>
    <w:rsid w:val="00320CB9"/>
    <w:rsid w:val="003C56C1"/>
    <w:rsid w:val="003D2EEF"/>
    <w:rsid w:val="003E3466"/>
    <w:rsid w:val="0041213D"/>
    <w:rsid w:val="0043670C"/>
    <w:rsid w:val="004771FF"/>
    <w:rsid w:val="004B202F"/>
    <w:rsid w:val="004C13E9"/>
    <w:rsid w:val="004D6CD4"/>
    <w:rsid w:val="004F12D5"/>
    <w:rsid w:val="00510A66"/>
    <w:rsid w:val="00532865"/>
    <w:rsid w:val="00543EBA"/>
    <w:rsid w:val="00551878"/>
    <w:rsid w:val="00553092"/>
    <w:rsid w:val="00555BAE"/>
    <w:rsid w:val="005A5CD0"/>
    <w:rsid w:val="005D0E22"/>
    <w:rsid w:val="005D150A"/>
    <w:rsid w:val="005E78AA"/>
    <w:rsid w:val="005F6474"/>
    <w:rsid w:val="00662304"/>
    <w:rsid w:val="0068245C"/>
    <w:rsid w:val="006909F7"/>
    <w:rsid w:val="006A251A"/>
    <w:rsid w:val="006C4905"/>
    <w:rsid w:val="006C7A47"/>
    <w:rsid w:val="006F00E4"/>
    <w:rsid w:val="007061B3"/>
    <w:rsid w:val="007077FC"/>
    <w:rsid w:val="0072159A"/>
    <w:rsid w:val="00723FBF"/>
    <w:rsid w:val="00776B98"/>
    <w:rsid w:val="007823AF"/>
    <w:rsid w:val="00790977"/>
    <w:rsid w:val="007A36BB"/>
    <w:rsid w:val="007A4D16"/>
    <w:rsid w:val="007A67A5"/>
    <w:rsid w:val="007B5DA9"/>
    <w:rsid w:val="007B7CE5"/>
    <w:rsid w:val="007E06F1"/>
    <w:rsid w:val="007E253E"/>
    <w:rsid w:val="007E48AF"/>
    <w:rsid w:val="00807E79"/>
    <w:rsid w:val="00823E75"/>
    <w:rsid w:val="00833288"/>
    <w:rsid w:val="00844755"/>
    <w:rsid w:val="008454F9"/>
    <w:rsid w:val="00896D1B"/>
    <w:rsid w:val="008A65B2"/>
    <w:rsid w:val="00930EC6"/>
    <w:rsid w:val="00932069"/>
    <w:rsid w:val="00936E1F"/>
    <w:rsid w:val="00967182"/>
    <w:rsid w:val="009C7EBC"/>
    <w:rsid w:val="00A12D0E"/>
    <w:rsid w:val="00A840BF"/>
    <w:rsid w:val="00A876F4"/>
    <w:rsid w:val="00AA4604"/>
    <w:rsid w:val="00AA493D"/>
    <w:rsid w:val="00AB5193"/>
    <w:rsid w:val="00AC79C4"/>
    <w:rsid w:val="00AD129E"/>
    <w:rsid w:val="00AE1D08"/>
    <w:rsid w:val="00B01751"/>
    <w:rsid w:val="00B2201E"/>
    <w:rsid w:val="00B32FF0"/>
    <w:rsid w:val="00B33EB2"/>
    <w:rsid w:val="00B87668"/>
    <w:rsid w:val="00BF351D"/>
    <w:rsid w:val="00C067D0"/>
    <w:rsid w:val="00C11D95"/>
    <w:rsid w:val="00C13B3A"/>
    <w:rsid w:val="00C24751"/>
    <w:rsid w:val="00C50785"/>
    <w:rsid w:val="00C61B1F"/>
    <w:rsid w:val="00C72705"/>
    <w:rsid w:val="00C903B7"/>
    <w:rsid w:val="00CB1269"/>
    <w:rsid w:val="00CB645A"/>
    <w:rsid w:val="00CC0940"/>
    <w:rsid w:val="00CD2C7E"/>
    <w:rsid w:val="00CE2539"/>
    <w:rsid w:val="00D35E21"/>
    <w:rsid w:val="00D45FFA"/>
    <w:rsid w:val="00D5363F"/>
    <w:rsid w:val="00D62CC4"/>
    <w:rsid w:val="00D81736"/>
    <w:rsid w:val="00DB0FB4"/>
    <w:rsid w:val="00DB375C"/>
    <w:rsid w:val="00DE4E23"/>
    <w:rsid w:val="00E03BA5"/>
    <w:rsid w:val="00E25820"/>
    <w:rsid w:val="00E4622E"/>
    <w:rsid w:val="00E51C42"/>
    <w:rsid w:val="00E53C52"/>
    <w:rsid w:val="00E7018F"/>
    <w:rsid w:val="00E70BFA"/>
    <w:rsid w:val="00EA5D7A"/>
    <w:rsid w:val="00EC6B23"/>
    <w:rsid w:val="00EE0FE7"/>
    <w:rsid w:val="00EE2678"/>
    <w:rsid w:val="00EE320C"/>
    <w:rsid w:val="00F87990"/>
    <w:rsid w:val="068753C1"/>
    <w:rsid w:val="16622DC2"/>
    <w:rsid w:val="1E131615"/>
    <w:rsid w:val="23929E50"/>
    <w:rsid w:val="2447B152"/>
    <w:rsid w:val="255CE466"/>
    <w:rsid w:val="2843FFEE"/>
    <w:rsid w:val="2C5FD671"/>
    <w:rsid w:val="2DA93EA7"/>
    <w:rsid w:val="33F590D6"/>
    <w:rsid w:val="34B15497"/>
    <w:rsid w:val="35E6750D"/>
    <w:rsid w:val="412E0C2E"/>
    <w:rsid w:val="47DDE15D"/>
    <w:rsid w:val="56ACC78F"/>
    <w:rsid w:val="5806FED7"/>
    <w:rsid w:val="612799D9"/>
    <w:rsid w:val="63874479"/>
    <w:rsid w:val="67876200"/>
    <w:rsid w:val="70AA047A"/>
    <w:rsid w:val="7DC6C3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ECE6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eastAsia="Droid Sans Fallback" w:hAnsi="Calibri" w:cs="Calibri"/>
      <w:kern w:val="2"/>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Calibri"/>
      <w:b w:val="0"/>
      <w:bCs w:val="0"/>
      <w:i w:val="0"/>
      <w:iCs w:val="0"/>
      <w:color w:val="000000"/>
      <w:sz w:val="22"/>
      <w:szCs w:val="22"/>
      <w:shd w:val="clear" w:color="auto" w:fill="auto"/>
      <w:lang w:val="pl-P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Calibri" w:hint="default"/>
      <w:b w:val="0"/>
      <w:bCs w:val="0"/>
      <w:i w:val="0"/>
      <w:iCs w:val="0"/>
      <w:color w:val="000000"/>
      <w:sz w:val="22"/>
      <w:szCs w:val="22"/>
      <w:shd w:val="clear" w:color="auto" w:fill="auto"/>
      <w:lang w:val="pl-PL" w:eastAsia="pl-PL"/>
    </w:rPr>
  </w:style>
  <w:style w:type="character" w:customStyle="1" w:styleId="WW8Num2z1">
    <w:name w:val="WW8Num2z1"/>
    <w:rPr>
      <w:rFonts w:ascii="OpenSymbol" w:hAnsi="OpenSymbol" w:cs="OpenSymbol"/>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1">
    <w:name w:val="Domyślna czcionka akapitu1"/>
  </w:style>
  <w:style w:type="character" w:customStyle="1" w:styleId="Absatz-Standardschriftart">
    <w:name w:val="Absatz-Standardschriftart"/>
  </w:style>
  <w:style w:type="character" w:customStyle="1" w:styleId="WW-Domylnaczcionkaakapitu">
    <w:name w:val="WW-Domyślna czcionka akapitu"/>
  </w:style>
  <w:style w:type="character" w:customStyle="1" w:styleId="NagwekZnak">
    <w:name w:val="Nagłówek Znak"/>
    <w:basedOn w:val="WW-Domylnaczcionkaakapitu"/>
  </w:style>
  <w:style w:type="character" w:customStyle="1" w:styleId="StopkaZnak">
    <w:name w:val="Stopka Znak"/>
    <w:basedOn w:val="WW-Domylnaczcionkaakapitu"/>
    <w:uiPriority w:val="99"/>
    <w:qFormat/>
  </w:style>
  <w:style w:type="character" w:customStyle="1" w:styleId="TekstdymkaZnak">
    <w:name w:val="Tekst dymka Znak"/>
    <w:rPr>
      <w:rFonts w:ascii="Tahoma" w:hAnsi="Tahoma" w:cs="Tahoma"/>
      <w:sz w:val="16"/>
      <w:szCs w:val="16"/>
    </w:rPr>
  </w:style>
  <w:style w:type="character" w:customStyle="1" w:styleId="StopkaZnak1">
    <w:name w:val="Stopka Znak1"/>
    <w:rPr>
      <w:rFonts w:ascii="Calibri" w:eastAsia="Droid Sans Fallback" w:hAnsi="Calibri" w:cs="Calibri"/>
      <w:kern w:val="2"/>
      <w:sz w:val="22"/>
      <w:szCs w:val="22"/>
    </w:rPr>
  </w:style>
  <w:style w:type="character" w:styleId="Hipercze">
    <w:name w:val="Hyperlink"/>
    <w:rPr>
      <w:color w:val="0563C1"/>
      <w:u w:val="single"/>
    </w:rPr>
  </w:style>
  <w:style w:type="character" w:styleId="UyteHipercze">
    <w:name w:val="FollowedHyperlink"/>
    <w:rPr>
      <w:color w:val="800080"/>
      <w:u w:val="single"/>
    </w:rPr>
  </w:style>
  <w:style w:type="character" w:customStyle="1" w:styleId="Odwoaniedokomentarza1">
    <w:name w:val="Odwołanie do komentarza1"/>
    <w:rPr>
      <w:sz w:val="16"/>
      <w:szCs w:val="16"/>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Pogrubienie">
    <w:name w:val="Strong"/>
    <w:qFormat/>
    <w:rPr>
      <w:b/>
      <w:bCs/>
    </w:rPr>
  </w:style>
  <w:style w:type="character" w:customStyle="1" w:styleId="Tekstpodstawowy3Znak">
    <w:name w:val="Tekst podstawowy 3 Znak"/>
    <w:rPr>
      <w:sz w:val="16"/>
      <w:szCs w:val="16"/>
    </w:rPr>
  </w:style>
  <w:style w:type="character" w:customStyle="1" w:styleId="FontStyle26">
    <w:name w:val="Font Style26"/>
    <w:rPr>
      <w:rFonts w:ascii="Arial Narrow" w:hAnsi="Arial Narrow" w:cs="Arial Narrow"/>
      <w:sz w:val="20"/>
      <w:szCs w:val="20"/>
    </w:rPr>
  </w:style>
  <w:style w:type="paragraph" w:customStyle="1" w:styleId="Nagwek7">
    <w:name w:val="Nagłówek7"/>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20"/>
    </w:pPr>
  </w:style>
  <w:style w:type="paragraph" w:styleId="Lista">
    <w:name w:val="List"/>
    <w:basedOn w:val="Tekstpodstawowy"/>
    <w:rPr>
      <w:rFonts w:cs="DejaVu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DejaVu Sans"/>
    </w:rPr>
  </w:style>
  <w:style w:type="paragraph" w:customStyle="1" w:styleId="Nagwek6">
    <w:name w:val="Nagłówek6"/>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customStyle="1" w:styleId="Legenda2">
    <w:name w:val="Legenda2"/>
    <w:basedOn w:val="Normalny"/>
    <w:pPr>
      <w:suppressLineNumbers/>
      <w:spacing w:before="120" w:after="120"/>
    </w:pPr>
    <w:rPr>
      <w:rFonts w:cs="Arial"/>
      <w:i/>
      <w:iCs/>
      <w:sz w:val="24"/>
      <w:szCs w:val="24"/>
    </w:rPr>
  </w:style>
  <w:style w:type="paragraph" w:customStyle="1" w:styleId="Nagwek4">
    <w:name w:val="Nagłówek4"/>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1">
    <w:name w:val="Nagłówek1"/>
    <w:basedOn w:val="Normalny"/>
    <w:next w:val="Tekstpodstawowy"/>
    <w:pPr>
      <w:keepNext/>
      <w:spacing w:before="240" w:after="120"/>
    </w:pPr>
    <w:rPr>
      <w:rFonts w:ascii="Liberation Sans" w:hAnsi="Liberation Sans" w:cs="DejaVu Sans"/>
      <w:sz w:val="28"/>
      <w:szCs w:val="28"/>
    </w:rPr>
  </w:style>
  <w:style w:type="paragraph" w:customStyle="1" w:styleId="Legenda1">
    <w:name w:val="Legenda1"/>
    <w:basedOn w:val="Normalny"/>
    <w:pPr>
      <w:suppressLineNumbers/>
      <w:spacing w:before="120" w:after="120"/>
    </w:pPr>
    <w:rPr>
      <w:rFonts w:cs="DejaVu Sans"/>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qFormat/>
    <w:pPr>
      <w:suppressLineNumbers/>
      <w:tabs>
        <w:tab w:val="center" w:pos="4536"/>
        <w:tab w:val="right" w:pos="9072"/>
      </w:tabs>
      <w:spacing w:after="0" w:line="100" w:lineRule="atLeast"/>
    </w:pPr>
    <w:rPr>
      <w:rFonts w:cs="Times New Roman"/>
      <w:lang w:val="x-none"/>
    </w:rPr>
  </w:style>
  <w:style w:type="paragraph" w:styleId="Tekstdymka">
    <w:name w:val="Balloon Text"/>
    <w:basedOn w:val="Normalny"/>
    <w:pPr>
      <w:spacing w:after="0" w:line="100" w:lineRule="atLeast"/>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NormalnyWeb">
    <w:name w:val="Normal (Web)"/>
    <w:basedOn w:val="Normalny"/>
    <w:pPr>
      <w:suppressAutoHyphens w:val="0"/>
      <w:spacing w:before="280" w:after="119" w:line="240" w:lineRule="auto"/>
    </w:pPr>
    <w:rPr>
      <w:rFonts w:ascii="Times New Roman" w:eastAsia="Times New Roman" w:hAnsi="Times New Roman" w:cs="Times New Roman"/>
      <w:sz w:val="24"/>
      <w:szCs w:val="24"/>
    </w:rPr>
  </w:style>
  <w:style w:type="paragraph" w:customStyle="1" w:styleId="Tekstwstpniesformatowany">
    <w:name w:val="Tekst wstępnie sformatowany"/>
    <w:basedOn w:val="Normalny"/>
    <w:pPr>
      <w:widowControl w:val="0"/>
      <w:spacing w:after="0" w:line="100" w:lineRule="atLeast"/>
    </w:pPr>
    <w:rPr>
      <w:rFonts w:ascii="Times New Roman" w:eastAsia="Times New Roman" w:hAnsi="Times New Roman" w:cs="Courier New"/>
      <w:sz w:val="20"/>
      <w:szCs w:val="20"/>
      <w:lang w:bidi="hi-IN"/>
    </w:rPr>
  </w:style>
  <w:style w:type="paragraph" w:customStyle="1" w:styleId="Default">
    <w:name w:val="Default"/>
    <w:pPr>
      <w:widowControl w:val="0"/>
      <w:suppressAutoHyphens/>
      <w:autoSpaceDE w:val="0"/>
    </w:pPr>
    <w:rPr>
      <w:color w:val="000000"/>
      <w:kern w:val="2"/>
      <w:sz w:val="24"/>
      <w:szCs w:val="24"/>
      <w:lang w:eastAsia="zh-CN"/>
    </w:rPr>
  </w:style>
  <w:style w:type="paragraph" w:styleId="Tekstpodstawowywcity">
    <w:name w:val="Body Text Indent"/>
    <w:basedOn w:val="Normalny"/>
    <w:pPr>
      <w:spacing w:after="120" w:line="100" w:lineRule="atLeast"/>
      <w:ind w:left="283"/>
    </w:pPr>
    <w:rPr>
      <w:rFonts w:ascii="Times New Roman" w:eastAsia="Times New Roman" w:hAnsi="Times New Roman" w:cs="Times New Roman"/>
      <w:sz w:val="24"/>
      <w:szCs w:val="24"/>
    </w:rPr>
  </w:style>
  <w:style w:type="paragraph" w:customStyle="1" w:styleId="Tekstpodstawowy22">
    <w:name w:val="Tekst podstawowy 22"/>
    <w:basedOn w:val="Normalny"/>
    <w:pPr>
      <w:spacing w:after="120" w:line="480" w:lineRule="auto"/>
    </w:pPr>
  </w:style>
  <w:style w:type="paragraph" w:customStyle="1" w:styleId="Teksttreci1">
    <w:name w:val="Tekst treści1"/>
    <w:basedOn w:val="Normalny"/>
    <w:pPr>
      <w:widowControl w:val="0"/>
      <w:shd w:val="clear" w:color="auto" w:fill="FFFFFF"/>
      <w:spacing w:after="0" w:line="234" w:lineRule="atLeast"/>
      <w:jc w:val="both"/>
    </w:pPr>
    <w:rPr>
      <w:rFonts w:ascii="Arial" w:eastAsia="Lucida Sans Unicode" w:hAnsi="Arial" w:cs="Arial"/>
      <w:sz w:val="20"/>
      <w:szCs w:val="20"/>
    </w:rPr>
  </w:style>
  <w:style w:type="paragraph" w:customStyle="1" w:styleId="Tekstpodstawowy32">
    <w:name w:val="Tekst podstawowy 32"/>
    <w:basedOn w:val="Normalny"/>
    <w:pPr>
      <w:spacing w:after="120"/>
    </w:pPr>
    <w:rPr>
      <w:sz w:val="16"/>
      <w:szCs w:val="16"/>
    </w:rPr>
  </w:style>
  <w:style w:type="paragraph" w:customStyle="1" w:styleId="Akapitzlist1">
    <w:name w:val="Akapit z listą1"/>
    <w:basedOn w:val="Normalny"/>
    <w:pPr>
      <w:ind w:left="720"/>
    </w:pPr>
  </w:style>
  <w:style w:type="character" w:styleId="Nierozpoznanawzmianka">
    <w:name w:val="Unresolved Mention"/>
    <w:uiPriority w:val="99"/>
    <w:semiHidden/>
    <w:unhideWhenUsed/>
    <w:rsid w:val="000F738D"/>
    <w:rPr>
      <w:color w:val="605E5C"/>
      <w:shd w:val="clear" w:color="auto" w:fill="E1DFDD"/>
    </w:rPr>
  </w:style>
  <w:style w:type="paragraph" w:styleId="Akapitzlist">
    <w:name w:val="List Paragraph"/>
    <w:basedOn w:val="Normalny"/>
    <w:uiPriority w:val="34"/>
    <w:qFormat/>
    <w:rsid w:val="00C067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891530">
      <w:bodyDiv w:val="1"/>
      <w:marLeft w:val="0"/>
      <w:marRight w:val="0"/>
      <w:marTop w:val="0"/>
      <w:marBottom w:val="0"/>
      <w:divBdr>
        <w:top w:val="none" w:sz="0" w:space="0" w:color="auto"/>
        <w:left w:val="none" w:sz="0" w:space="0" w:color="auto"/>
        <w:bottom w:val="none" w:sz="0" w:space="0" w:color="auto"/>
        <w:right w:val="none" w:sz="0" w:space="0" w:color="auto"/>
      </w:divBdr>
    </w:div>
    <w:div w:id="870073812">
      <w:bodyDiv w:val="1"/>
      <w:marLeft w:val="0"/>
      <w:marRight w:val="0"/>
      <w:marTop w:val="0"/>
      <w:marBottom w:val="0"/>
      <w:divBdr>
        <w:top w:val="none" w:sz="0" w:space="0" w:color="auto"/>
        <w:left w:val="none" w:sz="0" w:space="0" w:color="auto"/>
        <w:bottom w:val="none" w:sz="0" w:space="0" w:color="auto"/>
        <w:right w:val="none" w:sz="0" w:space="0" w:color="auto"/>
      </w:divBdr>
    </w:div>
    <w:div w:id="1210267017">
      <w:bodyDiv w:val="1"/>
      <w:marLeft w:val="0"/>
      <w:marRight w:val="0"/>
      <w:marTop w:val="0"/>
      <w:marBottom w:val="0"/>
      <w:divBdr>
        <w:top w:val="none" w:sz="0" w:space="0" w:color="auto"/>
        <w:left w:val="none" w:sz="0" w:space="0" w:color="auto"/>
        <w:bottom w:val="none" w:sz="0" w:space="0" w:color="auto"/>
        <w:right w:val="none" w:sz="0" w:space="0" w:color="auto"/>
      </w:divBdr>
    </w:div>
    <w:div w:id="1273365520">
      <w:bodyDiv w:val="1"/>
      <w:marLeft w:val="0"/>
      <w:marRight w:val="0"/>
      <w:marTop w:val="0"/>
      <w:marBottom w:val="0"/>
      <w:divBdr>
        <w:top w:val="none" w:sz="0" w:space="0" w:color="auto"/>
        <w:left w:val="none" w:sz="0" w:space="0" w:color="auto"/>
        <w:bottom w:val="none" w:sz="0" w:space="0" w:color="auto"/>
        <w:right w:val="none" w:sz="0" w:space="0" w:color="auto"/>
      </w:divBdr>
    </w:div>
    <w:div w:id="13164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aratura.medyczna@copernicus.gd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paratura.medyczna@copernicus.gda.pl" TargetMode="External"/><Relationship Id="rId4" Type="http://schemas.openxmlformats.org/officeDocument/2006/relationships/settings" Target="settings.xml"/><Relationship Id="rId9" Type="http://schemas.openxmlformats.org/officeDocument/2006/relationships/hyperlink" Target="mailto:aparatura.medyczna@copernicus.gd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4C23B-7BD4-489B-A5B1-A6F27E0AD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5197</Words>
  <Characters>31187</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2025-04-08T05:27:00Z</dcterms:created>
  <dcterms:modified xsi:type="dcterms:W3CDTF">2025-04-10T08:33:00Z</dcterms:modified>
</cp:coreProperties>
</file>