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D9A" w:rsidRPr="00A96D29" w:rsidRDefault="00F72D9A" w:rsidP="00F72D9A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 xml:space="preserve">  </w:t>
      </w: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(Wykonawca/Wykonawcy)</w:t>
      </w:r>
    </w:p>
    <w:p w:rsidR="00F72D9A" w:rsidRPr="00A96D29" w:rsidRDefault="00F72D9A" w:rsidP="00F72D9A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F72D9A" w:rsidRPr="00A96D29" w:rsidRDefault="00F72D9A" w:rsidP="00F72D9A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F72D9A" w:rsidRPr="00A96D29" w:rsidRDefault="00F72D9A" w:rsidP="00F72D9A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F72D9A" w:rsidRPr="00A96D29" w:rsidRDefault="00F72D9A" w:rsidP="00F72D9A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:rsidR="00F72D9A" w:rsidRPr="00A96D29" w:rsidRDefault="00F72D9A" w:rsidP="00F72D9A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……………………</w:t>
      </w:r>
      <w:r>
        <w:rPr>
          <w:rFonts w:ascii="Arial" w:eastAsia="Calibri" w:hAnsi="Arial" w:cs="Arial"/>
          <w:lang w:eastAsia="pl-PL"/>
        </w:rPr>
        <w:t>…</w:t>
      </w:r>
      <w:r w:rsidRPr="00A96D29">
        <w:rPr>
          <w:rFonts w:ascii="Arial" w:eastAsia="Calibri" w:hAnsi="Arial" w:cs="Arial"/>
          <w:lang w:eastAsia="pl-PL"/>
        </w:rPr>
        <w:t>………</w:t>
      </w:r>
    </w:p>
    <w:p w:rsidR="00F72D9A" w:rsidRPr="00A96D29" w:rsidRDefault="00F72D9A" w:rsidP="00F72D9A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.................................................</w:t>
      </w:r>
      <w:r>
        <w:rPr>
          <w:rFonts w:ascii="Arial" w:eastAsia="Calibri" w:hAnsi="Arial" w:cs="Arial"/>
          <w:lang w:eastAsia="pl-PL"/>
        </w:rPr>
        <w:t>.........</w:t>
      </w:r>
      <w:r w:rsidRPr="00A96D29">
        <w:rPr>
          <w:rFonts w:ascii="Arial" w:eastAsia="Calibri" w:hAnsi="Arial" w:cs="Arial"/>
          <w:lang w:eastAsia="pl-PL"/>
        </w:rPr>
        <w:t>....</w:t>
      </w:r>
    </w:p>
    <w:p w:rsidR="00F72D9A" w:rsidRPr="00A96D29" w:rsidRDefault="00F72D9A" w:rsidP="00F72D9A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</w:t>
      </w:r>
      <w:r>
        <w:rPr>
          <w:rFonts w:ascii="Arial" w:eastAsia="Calibri" w:hAnsi="Arial" w:cs="Arial"/>
          <w:lang w:eastAsia="pl-PL"/>
        </w:rPr>
        <w:t>...........</w:t>
      </w:r>
      <w:r w:rsidRPr="00A96D29">
        <w:rPr>
          <w:rFonts w:ascii="Arial" w:eastAsia="Calibri" w:hAnsi="Arial" w:cs="Arial"/>
          <w:lang w:eastAsia="pl-PL"/>
        </w:rPr>
        <w:t>..</w:t>
      </w:r>
    </w:p>
    <w:p w:rsidR="00F72D9A" w:rsidRPr="00A96D29" w:rsidRDefault="00F72D9A" w:rsidP="00F72D9A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F72D9A" w:rsidRPr="008F6C48" w:rsidRDefault="00F72D9A" w:rsidP="00F72D9A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F72D9A" w:rsidRPr="00A96D29" w:rsidRDefault="00F72D9A" w:rsidP="00F72D9A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F72D9A" w:rsidRPr="008F6C48" w:rsidRDefault="00F72D9A" w:rsidP="00F72D9A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F72D9A" w:rsidRPr="00A96D29" w:rsidRDefault="00F72D9A" w:rsidP="00F72D9A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F72D9A" w:rsidRPr="00A96D29" w:rsidRDefault="00F72D9A" w:rsidP="00F72D9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F72D9A" w:rsidRPr="00A96D29" w:rsidRDefault="00F72D9A" w:rsidP="00F72D9A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F72D9A" w:rsidRPr="00A96D29" w:rsidRDefault="00F72D9A" w:rsidP="00F72D9A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F72D9A" w:rsidRPr="00A96D29" w:rsidRDefault="00F72D9A" w:rsidP="00F72D9A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F72D9A" w:rsidRPr="00A96D29" w:rsidRDefault="00F72D9A" w:rsidP="00F72D9A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F72D9A" w:rsidRPr="00E863C3" w:rsidRDefault="00F72D9A" w:rsidP="00F72D9A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F72D9A" w:rsidRPr="000E2C43" w:rsidRDefault="00F72D9A" w:rsidP="00F72D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kern w:val="1"/>
          <w:lang w:eastAsia="hi-IN" w:bidi="hi-IN"/>
        </w:rPr>
      </w:pPr>
      <w:r w:rsidRPr="000E2C43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0E2C43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0E2C43">
        <w:rPr>
          <w:rFonts w:ascii="Arial" w:eastAsia="Times New Roman" w:hAnsi="Arial" w:cs="Arial"/>
          <w:lang w:eastAsia="pl-PL"/>
        </w:rPr>
        <w:t xml:space="preserve"> na </w:t>
      </w:r>
      <w:r w:rsidR="004C6AC2" w:rsidRPr="000E2C43">
        <w:rPr>
          <w:rFonts w:ascii="Arial" w:hAnsi="Arial" w:cs="Arial"/>
          <w:b/>
          <w:bCs/>
        </w:rPr>
        <w:t xml:space="preserve">wykonanie </w:t>
      </w:r>
      <w:r w:rsidR="004C6AC2" w:rsidRPr="000E2C43">
        <w:rPr>
          <w:rFonts w:ascii="Arial" w:hAnsi="Arial" w:cs="Arial"/>
          <w:b/>
        </w:rPr>
        <w:t>robót budowlanych polegających</w:t>
      </w:r>
      <w:r w:rsidR="004C6AC2" w:rsidRPr="000E2C43">
        <w:rPr>
          <w:rFonts w:ascii="Arial" w:hAnsi="Arial" w:cs="Arial"/>
          <w:b/>
          <w:bCs/>
        </w:rPr>
        <w:t xml:space="preserve"> na zagospodarowaniu terenu przy I Liceum Ogólnokształcącym  w Świdnicy – etap </w:t>
      </w:r>
      <w:r w:rsidR="002D5199" w:rsidRPr="000E2C43">
        <w:rPr>
          <w:rFonts w:ascii="Arial" w:hAnsi="Arial" w:cs="Arial"/>
          <w:b/>
          <w:bCs/>
        </w:rPr>
        <w:t>I</w:t>
      </w:r>
      <w:r w:rsidR="007914B7">
        <w:rPr>
          <w:rFonts w:ascii="Arial" w:hAnsi="Arial" w:cs="Arial"/>
          <w:b/>
          <w:bCs/>
        </w:rPr>
        <w:t>I</w:t>
      </w:r>
      <w:r w:rsidR="002D5199" w:rsidRPr="000E2C43">
        <w:rPr>
          <w:rFonts w:ascii="Arial" w:hAnsi="Arial" w:cs="Arial"/>
          <w:b/>
          <w:bCs/>
        </w:rPr>
        <w:t>I.</w:t>
      </w:r>
    </w:p>
    <w:p w:rsidR="00F72D9A" w:rsidRPr="009303FA" w:rsidRDefault="00F72D9A" w:rsidP="00F72D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u w:color="000000"/>
          <w:lang w:eastAsia="hi-IN" w:bidi="hi-IN"/>
        </w:rPr>
      </w:pPr>
    </w:p>
    <w:p w:rsidR="00F72D9A" w:rsidRPr="00A96D29" w:rsidRDefault="00F72D9A" w:rsidP="00F72D9A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F72D9A" w:rsidRPr="00C91DFA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F72D9A" w:rsidRPr="00A96D29" w:rsidRDefault="00F72D9A" w:rsidP="00F72D9A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F72D9A" w:rsidRPr="008F6C48" w:rsidRDefault="00F72D9A" w:rsidP="00F72D9A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:rsidR="00F72D9A" w:rsidRPr="00A96D29" w:rsidRDefault="00F72D9A" w:rsidP="00F72D9A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F72D9A" w:rsidRPr="00A96D29" w:rsidRDefault="00F72D9A" w:rsidP="00F72D9A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F72D9A" w:rsidRPr="00A96D29" w:rsidRDefault="00F72D9A" w:rsidP="00F72D9A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F72D9A" w:rsidRPr="00A96D29" w:rsidRDefault="00F72D9A" w:rsidP="00F72D9A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F72D9A" w:rsidRPr="00A96D29" w:rsidRDefault="00F72D9A" w:rsidP="00F72D9A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F72D9A" w:rsidRPr="00A96D29" w:rsidRDefault="00F72D9A" w:rsidP="00F72D9A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F72D9A" w:rsidRPr="00A96D29" w:rsidRDefault="00F72D9A" w:rsidP="00F72D9A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F72D9A" w:rsidRPr="00A96D29" w:rsidRDefault="00F72D9A" w:rsidP="00F72D9A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72D9A" w:rsidRDefault="00F72D9A" w:rsidP="00F72D9A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F72D9A" w:rsidRPr="00A96D29" w:rsidRDefault="00F72D9A" w:rsidP="00F72D9A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F72D9A" w:rsidRPr="000E2C43" w:rsidRDefault="00F72D9A" w:rsidP="00F72D9A">
      <w:pPr>
        <w:widowControl w:val="0"/>
        <w:numPr>
          <w:ilvl w:val="0"/>
          <w:numId w:val="3"/>
        </w:numPr>
        <w:tabs>
          <w:tab w:val="num" w:pos="0"/>
          <w:tab w:val="left" w:pos="2160"/>
          <w:tab w:val="left" w:pos="3240"/>
          <w:tab w:val="left" w:pos="3960"/>
        </w:tabs>
        <w:suppressAutoHyphens/>
        <w:spacing w:after="0" w:line="240" w:lineRule="auto"/>
        <w:ind w:left="399" w:hanging="399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  <w:r w:rsidRPr="000E2C43">
        <w:rPr>
          <w:rFonts w:ascii="Arial" w:eastAsia="Times New Roman" w:hAnsi="Arial" w:cs="Arial"/>
          <w:lang w:eastAsia="pl-PL"/>
        </w:rPr>
        <w:t>Zamówienie zobowiązuję się zrealizować</w:t>
      </w:r>
      <w:r w:rsidRPr="000E2C43">
        <w:rPr>
          <w:rFonts w:ascii="Arial" w:eastAsia="Times New Roman" w:hAnsi="Arial" w:cs="Arial"/>
          <w:b/>
          <w:bCs/>
          <w:lang w:eastAsia="pl-PL"/>
        </w:rPr>
        <w:t xml:space="preserve"> - </w:t>
      </w:r>
      <w:r w:rsidR="00EF0658" w:rsidRPr="000E2C43">
        <w:rPr>
          <w:rFonts w:ascii="Arial" w:eastAsia="MS Mincho" w:hAnsi="Arial"/>
          <w:b/>
        </w:rPr>
        <w:t xml:space="preserve">do </w:t>
      </w:r>
      <w:r w:rsidR="007914B7">
        <w:rPr>
          <w:rFonts w:ascii="Arial" w:eastAsia="MS Mincho" w:hAnsi="Arial"/>
          <w:b/>
        </w:rPr>
        <w:t xml:space="preserve">5 miesięcy od dnia przekazania placu budowy. </w:t>
      </w:r>
    </w:p>
    <w:p w:rsidR="00F72D9A" w:rsidRPr="00FF792D" w:rsidRDefault="00F72D9A" w:rsidP="00F72D9A">
      <w:pPr>
        <w:widowControl w:val="0"/>
        <w:tabs>
          <w:tab w:val="left" w:pos="216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F72D9A" w:rsidRPr="00EB7A16" w:rsidRDefault="00F72D9A" w:rsidP="00F72D9A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</w:t>
      </w:r>
      <w:r>
        <w:rPr>
          <w:rFonts w:ascii="Arial" w:eastAsia="Times New Roman" w:hAnsi="Arial" w:cs="Arial"/>
          <w:lang w:eastAsia="pl-PL"/>
        </w:rPr>
        <w:t xml:space="preserve">nane przez nas roboty udzielamy </w:t>
      </w:r>
      <w:r w:rsidRPr="00EB7A16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…..</w:t>
      </w:r>
      <w:r w:rsidRPr="00EB7A16">
        <w:rPr>
          <w:rFonts w:ascii="Arial" w:eastAsia="Times New Roman" w:hAnsi="Arial" w:cs="Arial"/>
          <w:lang w:eastAsia="pl-PL"/>
        </w:rPr>
        <w:t>... miesięcy gwarancji; *</w:t>
      </w:r>
    </w:p>
    <w:p w:rsidR="00F72D9A" w:rsidRPr="00A96D29" w:rsidRDefault="00F72D9A" w:rsidP="00F72D9A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F72D9A" w:rsidRPr="00A96D29" w:rsidRDefault="00F72D9A" w:rsidP="00F72D9A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F72D9A" w:rsidRPr="00A96D29" w:rsidRDefault="00F72D9A" w:rsidP="00F72D9A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F72D9A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F72D9A" w:rsidRPr="00A96D29" w:rsidTr="006342FC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2D9A" w:rsidRPr="00A96D29" w:rsidRDefault="00F72D9A" w:rsidP="006342FC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lastRenderedPageBreak/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96D29" w:rsidRDefault="00F72D9A" w:rsidP="006342FC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96D29" w:rsidRDefault="00F72D9A" w:rsidP="006342FC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F72D9A" w:rsidRPr="00A96D29" w:rsidTr="006342FC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</w:tr>
      <w:tr w:rsidR="00F72D9A" w:rsidRPr="00A96D29" w:rsidTr="006342FC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2D9A" w:rsidRPr="00AD7302" w:rsidRDefault="00F72D9A" w:rsidP="006342F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</w:p>
        </w:tc>
      </w:tr>
    </w:tbl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72D9A" w:rsidRPr="007A2994" w:rsidRDefault="00F72D9A" w:rsidP="00F72D9A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 xml:space="preserve">Wadium o </w:t>
      </w:r>
      <w:r w:rsidRPr="007A2994">
        <w:rPr>
          <w:rFonts w:ascii="Arial" w:hAnsi="Arial" w:cs="Arial"/>
        </w:rPr>
        <w:t xml:space="preserve">wartości </w:t>
      </w:r>
      <w:r w:rsidR="00D31853" w:rsidRPr="007A2994">
        <w:rPr>
          <w:rFonts w:ascii="Arial" w:eastAsia="Lucida Sans Unicode" w:hAnsi="Arial" w:cs="Arial"/>
          <w:b/>
          <w:bCs/>
          <w:kern w:val="1"/>
          <w:lang w:eastAsia="zh-CN" w:bidi="hi-IN"/>
        </w:rPr>
        <w:t>7</w:t>
      </w:r>
      <w:r w:rsidRPr="007A2994">
        <w:rPr>
          <w:rFonts w:ascii="Arial" w:eastAsia="Lucida Sans Unicode" w:hAnsi="Arial" w:cs="Arial"/>
          <w:b/>
          <w:bCs/>
          <w:kern w:val="1"/>
          <w:lang w:eastAsia="zh-CN" w:bidi="hi-IN"/>
        </w:rPr>
        <w:t>.000,00 zł</w:t>
      </w:r>
      <w:r w:rsidRPr="007A2994">
        <w:rPr>
          <w:rFonts w:ascii="Arial" w:hAnsi="Arial" w:cs="Arial"/>
        </w:rPr>
        <w:t xml:space="preserve"> wnieśliśmy w dniu  </w:t>
      </w:r>
      <w:r w:rsidR="00CE3732" w:rsidRPr="007A2994">
        <w:rPr>
          <w:rFonts w:ascii="Arial" w:hAnsi="Arial" w:cs="Arial"/>
        </w:rPr>
        <w:t>……..</w:t>
      </w:r>
      <w:r w:rsidRPr="007A2994">
        <w:rPr>
          <w:rFonts w:ascii="Arial" w:hAnsi="Arial" w:cs="Arial"/>
        </w:rPr>
        <w:t xml:space="preserve">................. r., </w:t>
      </w:r>
      <w:r w:rsidRPr="007A2994">
        <w:rPr>
          <w:rFonts w:ascii="Arial" w:hAnsi="Arial" w:cs="Arial"/>
        </w:rPr>
        <w:br/>
        <w:t>w formie ……………………………………………….................................................……….</w:t>
      </w:r>
      <w:r w:rsidRPr="007A2994">
        <w:rPr>
          <w:rFonts w:ascii="Arial" w:eastAsia="Times New Roman" w:hAnsi="Arial" w:cs="Arial"/>
          <w:lang w:eastAsia="pl-PL"/>
        </w:rPr>
        <w:t>.  .</w:t>
      </w:r>
    </w:p>
    <w:p w:rsidR="00F72D9A" w:rsidRPr="007A2994" w:rsidRDefault="00F72D9A" w:rsidP="00F72D9A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F72D9A" w:rsidRPr="007A2994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Oświadczamy, że:</w:t>
      </w:r>
    </w:p>
    <w:p w:rsidR="00F72D9A" w:rsidRPr="007A2994" w:rsidRDefault="00F72D9A" w:rsidP="00F72D9A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:rsidR="004D28C8" w:rsidRPr="007A2994" w:rsidRDefault="004D28C8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hAnsi="Arial" w:cs="Arial"/>
        </w:rPr>
        <w:t>Nie zalegamy z opłacaniem podatków we właściwym Urzędzie Skarbowym oraz że nie zalegamy z opłacaniem składek na ubezpieczenie zdrowotne w ramach właściwego system</w:t>
      </w:r>
      <w:bookmarkStart w:id="0" w:name="_GoBack"/>
      <w:bookmarkEnd w:id="0"/>
      <w:r w:rsidRPr="007A2994">
        <w:rPr>
          <w:rFonts w:ascii="Arial" w:hAnsi="Arial" w:cs="Arial"/>
        </w:rPr>
        <w:t>u (Zakład Ubezpieczeń Społecznych lub Kasa Rolniczego Ubezpieczenia Społecznego).</w:t>
      </w:r>
    </w:p>
    <w:p w:rsidR="00F72D9A" w:rsidRPr="007A2994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F72D9A" w:rsidRPr="007A2994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Pozostajemy związani złożoną ofertą przez 30 dni liczone wraz z upływem te</w:t>
      </w:r>
      <w:r w:rsidR="00ED36C3" w:rsidRPr="007A2994">
        <w:rPr>
          <w:rFonts w:ascii="Arial" w:eastAsia="Times New Roman" w:hAnsi="Arial" w:cs="Arial"/>
          <w:lang w:eastAsia="pl-PL"/>
        </w:rPr>
        <w:t xml:space="preserve">rminu składania ofert, do dnia </w:t>
      </w:r>
      <w:r w:rsidR="00E253AB" w:rsidRPr="007A2994">
        <w:rPr>
          <w:rFonts w:ascii="Arial" w:eastAsia="Times New Roman" w:hAnsi="Arial" w:cs="Arial"/>
          <w:b/>
          <w:lang w:eastAsia="pl-PL"/>
        </w:rPr>
        <w:t>0</w:t>
      </w:r>
      <w:r w:rsidR="007A2994" w:rsidRPr="007A2994">
        <w:rPr>
          <w:rFonts w:ascii="Arial" w:eastAsia="Times New Roman" w:hAnsi="Arial" w:cs="Arial"/>
          <w:b/>
          <w:lang w:eastAsia="pl-PL"/>
        </w:rPr>
        <w:t>4</w:t>
      </w:r>
      <w:r w:rsidRPr="007A2994">
        <w:rPr>
          <w:rFonts w:ascii="Arial" w:eastAsia="Times New Roman" w:hAnsi="Arial" w:cs="Arial"/>
          <w:b/>
          <w:lang w:eastAsia="pl-PL"/>
        </w:rPr>
        <w:t>.</w:t>
      </w:r>
      <w:r w:rsidR="009E5BF8" w:rsidRPr="007A2994">
        <w:rPr>
          <w:rFonts w:ascii="Arial" w:eastAsia="Times New Roman" w:hAnsi="Arial" w:cs="Arial"/>
          <w:b/>
          <w:lang w:eastAsia="pl-PL"/>
        </w:rPr>
        <w:t>0</w:t>
      </w:r>
      <w:r w:rsidR="00D31853" w:rsidRPr="007A2994">
        <w:rPr>
          <w:rFonts w:ascii="Arial" w:eastAsia="Times New Roman" w:hAnsi="Arial" w:cs="Arial"/>
          <w:b/>
          <w:lang w:eastAsia="pl-PL"/>
        </w:rPr>
        <w:t>7</w:t>
      </w:r>
      <w:r w:rsidRPr="007A2994">
        <w:rPr>
          <w:rFonts w:ascii="Arial" w:eastAsia="Times New Roman" w:hAnsi="Arial" w:cs="Arial"/>
          <w:b/>
          <w:lang w:eastAsia="pl-PL"/>
        </w:rPr>
        <w:t>.202</w:t>
      </w:r>
      <w:r w:rsidR="007914B7" w:rsidRPr="007A2994">
        <w:rPr>
          <w:rFonts w:ascii="Arial" w:eastAsia="Times New Roman" w:hAnsi="Arial" w:cs="Arial"/>
          <w:b/>
          <w:lang w:eastAsia="pl-PL"/>
        </w:rPr>
        <w:t>5</w:t>
      </w:r>
      <w:r w:rsidRPr="007A2994">
        <w:rPr>
          <w:rFonts w:ascii="Arial" w:eastAsia="Times New Roman" w:hAnsi="Arial" w:cs="Arial"/>
          <w:b/>
          <w:lang w:eastAsia="pl-PL"/>
        </w:rPr>
        <w:t>r.</w:t>
      </w:r>
    </w:p>
    <w:p w:rsidR="00F72D9A" w:rsidRPr="007A2994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F72D9A" w:rsidRPr="007A2994" w:rsidRDefault="00F72D9A" w:rsidP="00F72D9A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F72D9A" w:rsidRPr="00A96D29" w:rsidRDefault="00F72D9A" w:rsidP="00F72D9A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 w:rsidRPr="007A2994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7A2994">
        <w:rPr>
          <w:rFonts w:ascii="Arial" w:eastAsia="Times New Roman" w:hAnsi="Arial" w:cs="Arial"/>
          <w:lang w:eastAsia="pl-PL"/>
        </w:rPr>
        <w:t>łem</w:t>
      </w:r>
      <w:proofErr w:type="spellEnd"/>
      <w:r w:rsidRPr="007A2994">
        <w:rPr>
          <w:rFonts w:ascii="Arial" w:eastAsia="Times New Roman" w:hAnsi="Arial" w:cs="Arial"/>
          <w:lang w:eastAsia="pl-PL"/>
        </w:rPr>
        <w:t xml:space="preserve"> obowiązki informacyjne przewidziane w art. 13 lub art. 14 RODO wobec osób fizycznych, od których dane osobowe bezpośrednio lub pośrednio pozyskałem </w:t>
      </w:r>
      <w:r w:rsidRPr="007A2994">
        <w:rPr>
          <w:rFonts w:ascii="Arial" w:eastAsia="Times New Roman" w:hAnsi="Arial" w:cs="Arial"/>
          <w:lang w:eastAsia="pl-PL"/>
        </w:rPr>
        <w:br/>
        <w:t xml:space="preserve">w celu ubiegania się o udzielenie zamówienia publicznego </w:t>
      </w:r>
      <w:r w:rsidRPr="00A96D29">
        <w:rPr>
          <w:rFonts w:ascii="Arial" w:eastAsia="Times New Roman" w:hAnsi="Arial" w:cs="Arial"/>
          <w:color w:val="000000"/>
          <w:lang w:eastAsia="pl-PL"/>
        </w:rPr>
        <w:t>w niniejszym postępowaniu.</w:t>
      </w:r>
    </w:p>
    <w:p w:rsidR="00F72D9A" w:rsidRPr="00A96D29" w:rsidRDefault="00F72D9A" w:rsidP="00F72D9A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F72D9A" w:rsidRPr="00A96D29" w:rsidRDefault="00F72D9A" w:rsidP="00F72D9A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F72D9A" w:rsidRPr="00A96D29" w:rsidRDefault="00F72D9A" w:rsidP="00F72D9A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F72D9A" w:rsidRPr="00A96D29" w:rsidRDefault="00F72D9A" w:rsidP="00F72D9A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F72D9A" w:rsidRPr="00A96D29" w:rsidRDefault="00F72D9A" w:rsidP="00F72D9A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F72D9A" w:rsidRPr="00A96D29" w:rsidRDefault="00F72D9A" w:rsidP="00F72D9A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72D9A" w:rsidRPr="00A96D29" w:rsidRDefault="00F72D9A" w:rsidP="00F72D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F72D9A" w:rsidRPr="00A96D29" w:rsidRDefault="00F72D9A" w:rsidP="00F72D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F72D9A" w:rsidRPr="00A96D29" w:rsidRDefault="00F72D9A" w:rsidP="00F72D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F72D9A" w:rsidRPr="00A96D29" w:rsidRDefault="00F72D9A" w:rsidP="00F72D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F72D9A" w:rsidRPr="00A96D29" w:rsidRDefault="00F72D9A" w:rsidP="00F72D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F72D9A" w:rsidRPr="00A96D29" w:rsidRDefault="00F72D9A" w:rsidP="00F72D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F72D9A" w:rsidRPr="00A96D29" w:rsidRDefault="00F72D9A" w:rsidP="00F72D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lastRenderedPageBreak/>
        <w:t>Uwaga: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F72D9A" w:rsidRPr="00A96D29" w:rsidRDefault="00F72D9A" w:rsidP="00F72D9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F72D9A" w:rsidRPr="00A96D29" w:rsidRDefault="00F72D9A" w:rsidP="00F72D9A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F72D9A" w:rsidRPr="00A96D29" w:rsidRDefault="00F72D9A" w:rsidP="00F72D9A">
      <w:pPr>
        <w:rPr>
          <w:rFonts w:ascii="Arial" w:hAnsi="Arial" w:cs="Arial"/>
        </w:rPr>
      </w:pPr>
    </w:p>
    <w:p w:rsidR="00F72D9A" w:rsidRPr="00A96D29" w:rsidRDefault="00F72D9A" w:rsidP="00F72D9A">
      <w:pPr>
        <w:rPr>
          <w:rFonts w:ascii="Arial" w:hAnsi="Arial" w:cs="Arial"/>
        </w:rPr>
      </w:pPr>
    </w:p>
    <w:p w:rsidR="00216D9E" w:rsidRDefault="00216D9E"/>
    <w:sectPr w:rsidR="00216D9E" w:rsidSect="00FF792D">
      <w:footerReference w:type="even" r:id="rId7"/>
      <w:footerReference w:type="default" r:id="rId8"/>
      <w:pgSz w:w="11906" w:h="16838" w:code="9"/>
      <w:pgMar w:top="794" w:right="1134" w:bottom="794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FC4" w:rsidRDefault="004C6AC2">
      <w:pPr>
        <w:spacing w:after="0" w:line="240" w:lineRule="auto"/>
      </w:pPr>
      <w:r>
        <w:separator/>
      </w:r>
    </w:p>
  </w:endnote>
  <w:endnote w:type="continuationSeparator" w:id="0">
    <w:p w:rsidR="001B6FC4" w:rsidRDefault="004C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9F1B4B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7A2994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9F1B4B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299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7A2994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FC4" w:rsidRDefault="004C6AC2">
      <w:pPr>
        <w:spacing w:after="0" w:line="240" w:lineRule="auto"/>
      </w:pPr>
      <w:r>
        <w:separator/>
      </w:r>
    </w:p>
  </w:footnote>
  <w:footnote w:type="continuationSeparator" w:id="0">
    <w:p w:rsidR="001B6FC4" w:rsidRDefault="004C6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9A"/>
    <w:rsid w:val="000E2C43"/>
    <w:rsid w:val="001B6FC4"/>
    <w:rsid w:val="00216D9E"/>
    <w:rsid w:val="002D5199"/>
    <w:rsid w:val="004C6AC2"/>
    <w:rsid w:val="004D28C8"/>
    <w:rsid w:val="007914B7"/>
    <w:rsid w:val="007A2994"/>
    <w:rsid w:val="008860D0"/>
    <w:rsid w:val="009E5BF8"/>
    <w:rsid w:val="009F1B4B"/>
    <w:rsid w:val="00AD7302"/>
    <w:rsid w:val="00C0072E"/>
    <w:rsid w:val="00CE3732"/>
    <w:rsid w:val="00D31853"/>
    <w:rsid w:val="00D95775"/>
    <w:rsid w:val="00E253AB"/>
    <w:rsid w:val="00ED36C3"/>
    <w:rsid w:val="00EF0658"/>
    <w:rsid w:val="00F7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265A9-BC19-48D2-BA86-DB3FABA4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D9A"/>
  </w:style>
  <w:style w:type="paragraph" w:styleId="Nagwek2">
    <w:name w:val="heading 2"/>
    <w:basedOn w:val="Normalny"/>
    <w:next w:val="Normalny"/>
    <w:link w:val="Nagwek2Znak"/>
    <w:qFormat/>
    <w:rsid w:val="00F72D9A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72D9A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F72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2D9A"/>
  </w:style>
  <w:style w:type="character" w:styleId="Numerstrony">
    <w:name w:val="page number"/>
    <w:basedOn w:val="Domylnaczcionkaakapitu"/>
    <w:rsid w:val="00F72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16</cp:revision>
  <dcterms:created xsi:type="dcterms:W3CDTF">2023-08-01T08:06:00Z</dcterms:created>
  <dcterms:modified xsi:type="dcterms:W3CDTF">2025-05-16T10:02:00Z</dcterms:modified>
</cp:coreProperties>
</file>