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35" w:rsidRDefault="007738B8" w:rsidP="000A723C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723C">
        <w:rPr>
          <w:rFonts w:ascii="Arial" w:hAnsi="Arial" w:cs="Arial"/>
          <w:b/>
          <w:sz w:val="24"/>
          <w:szCs w:val="24"/>
        </w:rPr>
        <w:tab/>
      </w:r>
    </w:p>
    <w:p w:rsidR="00D55BD9" w:rsidRPr="00D55BD9" w:rsidRDefault="00D55BD9" w:rsidP="0047314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6E160A" w:rsidRDefault="00B30177" w:rsidP="006E160A">
      <w:pPr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OSÓB</w:t>
      </w:r>
      <w:r w:rsidR="0013293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6E160A" w:rsidRPr="007E0F2A" w:rsidRDefault="00473145" w:rsidP="006E16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6E160A" w:rsidRPr="008760E9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6E160A">
        <w:rPr>
          <w:rFonts w:ascii="Arial" w:hAnsi="Arial" w:cs="Arial"/>
          <w:sz w:val="18"/>
          <w:szCs w:val="18"/>
        </w:rPr>
        <w:t>.......</w:t>
      </w:r>
      <w:r w:rsidR="006E160A" w:rsidRPr="008760E9">
        <w:rPr>
          <w:rFonts w:ascii="Arial" w:hAnsi="Arial" w:cs="Arial"/>
          <w:sz w:val="18"/>
          <w:szCs w:val="18"/>
        </w:rPr>
        <w:t>............</w:t>
      </w:r>
      <w:r w:rsidR="006E160A">
        <w:rPr>
          <w:rFonts w:ascii="Arial" w:hAnsi="Arial" w:cs="Arial"/>
          <w:sz w:val="18"/>
          <w:szCs w:val="18"/>
        </w:rPr>
        <w:t>..........</w:t>
      </w:r>
      <w:r w:rsidR="006E160A" w:rsidRPr="008760E9">
        <w:rPr>
          <w:rFonts w:ascii="Arial" w:hAnsi="Arial" w:cs="Arial"/>
          <w:sz w:val="18"/>
          <w:szCs w:val="18"/>
        </w:rPr>
        <w:t>........................</w:t>
      </w:r>
      <w:r w:rsidR="006E160A">
        <w:rPr>
          <w:rFonts w:ascii="Arial" w:hAnsi="Arial" w:cs="Arial"/>
          <w:b/>
          <w:sz w:val="24"/>
          <w:szCs w:val="24"/>
        </w:rPr>
        <w:t xml:space="preserve"> </w:t>
      </w:r>
      <w:r w:rsidR="006E160A">
        <w:rPr>
          <w:rFonts w:ascii="Arial" w:hAnsi="Arial" w:cs="Arial"/>
          <w:b/>
          <w:sz w:val="24"/>
          <w:szCs w:val="24"/>
        </w:rPr>
        <w:br/>
      </w:r>
      <w:r w:rsidR="006E160A" w:rsidRPr="00DC0A6D">
        <w:rPr>
          <w:rFonts w:ascii="Arial" w:hAnsi="Arial" w:cs="Arial"/>
          <w:i/>
        </w:rPr>
        <w:t>(nazwa i adres przedsiębiorcy)</w:t>
      </w:r>
      <w:r w:rsidR="006E160A">
        <w:rPr>
          <w:rFonts w:ascii="Arial" w:hAnsi="Arial" w:cs="Arial"/>
          <w:i/>
        </w:rPr>
        <w:br/>
      </w:r>
    </w:p>
    <w:p w:rsidR="006E160A" w:rsidRDefault="006E160A" w:rsidP="006E160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wyznaczonych </w:t>
      </w:r>
      <w:r w:rsidRPr="00B70338">
        <w:rPr>
          <w:rFonts w:ascii="Arial" w:hAnsi="Arial" w:cs="Arial"/>
          <w:sz w:val="24"/>
          <w:szCs w:val="24"/>
        </w:rPr>
        <w:t xml:space="preserve">do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</w:t>
      </w:r>
      <w:r w:rsidRPr="003B73B9">
        <w:rPr>
          <w:rFonts w:ascii="Arial" w:hAnsi="Arial" w:cs="Arial"/>
          <w:sz w:val="18"/>
          <w:szCs w:val="18"/>
        </w:rPr>
        <w:t>……..</w:t>
      </w:r>
      <w:r w:rsidRPr="00B703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.............</w:t>
      </w:r>
      <w:r w:rsidRPr="003B73B9">
        <w:rPr>
          <w:rFonts w:ascii="Arial" w:hAnsi="Arial" w:cs="Arial"/>
          <w:sz w:val="18"/>
          <w:szCs w:val="18"/>
        </w:rPr>
        <w:t>…......………</w:t>
      </w:r>
      <w:r>
        <w:rPr>
          <w:rFonts w:ascii="Arial" w:hAnsi="Arial" w:cs="Arial"/>
          <w:sz w:val="18"/>
          <w:szCs w:val="18"/>
        </w:rPr>
        <w:t>………</w:t>
      </w:r>
    </w:p>
    <w:p w:rsidR="006E160A" w:rsidRPr="00B809B3" w:rsidRDefault="00FA3960" w:rsidP="00845776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left="360" w:hanging="357"/>
        <w:jc w:val="both"/>
        <w:rPr>
          <w:rFonts w:ascii="Arial" w:hAnsi="Arial" w:cs="Arial"/>
          <w:sz w:val="24"/>
          <w:szCs w:val="24"/>
        </w:rPr>
      </w:pPr>
      <w:r w:rsidRPr="00B809B3">
        <w:rPr>
          <w:rFonts w:ascii="Arial" w:hAnsi="Arial" w:cs="Arial"/>
          <w:sz w:val="24"/>
          <w:szCs w:val="24"/>
          <w:u w:val="single"/>
        </w:rPr>
        <w:t>Przedmiot umowy</w:t>
      </w:r>
      <w:r w:rsidRPr="00B809B3">
        <w:rPr>
          <w:rFonts w:ascii="Arial" w:hAnsi="Arial" w:cs="Arial"/>
          <w:sz w:val="24"/>
          <w:szCs w:val="24"/>
        </w:rPr>
        <w:t xml:space="preserve">: </w:t>
      </w:r>
      <w:r w:rsidRPr="00B809B3">
        <w:rPr>
          <w:rFonts w:ascii="Arial" w:hAnsi="Arial" w:cs="Arial"/>
          <w:b/>
        </w:rPr>
        <w:t xml:space="preserve">dostawa </w:t>
      </w:r>
      <w:r w:rsidR="00F95CE6">
        <w:rPr>
          <w:rFonts w:ascii="Arial" w:hAnsi="Arial" w:cs="Arial"/>
          <w:b/>
        </w:rPr>
        <w:t>drewna konstrukcyjnego</w:t>
      </w:r>
      <w:bookmarkStart w:id="0" w:name="_GoBack"/>
      <w:bookmarkEnd w:id="0"/>
      <w:r w:rsidRPr="00B809B3">
        <w:rPr>
          <w:rFonts w:ascii="Arial" w:hAnsi="Arial" w:cs="Arial"/>
          <w:b/>
        </w:rPr>
        <w:t xml:space="preserve"> </w:t>
      </w:r>
    </w:p>
    <w:p w:rsidR="00B809B3" w:rsidRPr="00B809B3" w:rsidRDefault="00B809B3" w:rsidP="00B809B3">
      <w:pPr>
        <w:suppressAutoHyphens/>
        <w:overflowPunct w:val="0"/>
        <w:autoSpaceDE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E160A" w:rsidRPr="0023141B" w:rsidRDefault="006E160A" w:rsidP="006E160A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9646ED" w:rsidRPr="00DC0A6D" w:rsidTr="009646ED">
        <w:trPr>
          <w:trHeight w:val="450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1701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1138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</w:tbl>
    <w:p w:rsidR="00D7717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0904DB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osoby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upoważnionej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0904DB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osoby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upoważnionej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Default="000904DB" w:rsidP="000904DB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left:0;text-align:left;margin-left:3.5pt;margin-top:67.8pt;width:176.25pt;height:3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0904DB" w:rsidRDefault="000904DB" w:rsidP="000904DB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3145" w:rsidRPr="00D77175" w:rsidRDefault="00D77175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473145" w:rsidRPr="00D77175" w:rsidSect="00DC0A6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ADC" w:rsidRDefault="00513ADC" w:rsidP="00A32E49">
      <w:pPr>
        <w:spacing w:after="0" w:line="240" w:lineRule="auto"/>
      </w:pPr>
      <w:r>
        <w:separator/>
      </w:r>
    </w:p>
  </w:endnote>
  <w:endnote w:type="continuationSeparator" w:id="0">
    <w:p w:rsidR="00513ADC" w:rsidRDefault="00513ADC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F95CE6" w:rsidRPr="00F95CE6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ADC" w:rsidRDefault="00513ADC" w:rsidP="00A32E49">
      <w:pPr>
        <w:spacing w:after="0" w:line="240" w:lineRule="auto"/>
      </w:pPr>
      <w:r>
        <w:separator/>
      </w:r>
    </w:p>
  </w:footnote>
  <w:footnote w:type="continuationSeparator" w:id="0">
    <w:p w:rsidR="00513ADC" w:rsidRDefault="00513ADC" w:rsidP="00A32E49">
      <w:pPr>
        <w:spacing w:after="0" w:line="240" w:lineRule="auto"/>
      </w:pPr>
      <w:r>
        <w:continuationSeparator/>
      </w:r>
    </w:p>
  </w:footnote>
  <w:footnote w:id="1">
    <w:p w:rsidR="00132935" w:rsidRDefault="001329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t>sporządzony</w:t>
      </w:r>
      <w:r w:rsidR="000A723C" w:rsidRPr="001749B6">
        <w:rPr>
          <w:rFonts w:ascii="Arial" w:hAnsi="Arial" w:cs="Arial"/>
          <w:i/>
        </w:rPr>
        <w:t xml:space="preserve"> zgodnie z niniejszym wzorem należy </w:t>
      </w:r>
      <w:r w:rsidR="000A723C" w:rsidRPr="001749B6">
        <w:rPr>
          <w:rFonts w:ascii="Arial" w:hAnsi="Arial" w:cs="Arial"/>
          <w:i/>
          <w:u w:val="single"/>
        </w:rPr>
        <w:t>dostarczyć do kancelarii Zamawiającego</w:t>
      </w:r>
      <w:r w:rsidR="000A723C" w:rsidRPr="007F6D0B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br/>
        <w:t xml:space="preserve">  </w:t>
      </w:r>
      <w:r w:rsidR="000A723C"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513AD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4" o:spid="_x0000_s2050" type="#_x0000_t136" style="position:absolute;margin-left:0;margin-top:0;width:246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 xml:space="preserve">Załącznik nr </w:t>
    </w:r>
    <w:r w:rsidR="00592BE8">
      <w:rPr>
        <w:rFonts w:ascii="Arial" w:hAnsi="Arial" w:cs="Arial"/>
      </w:rPr>
      <w:t>2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513AD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3" o:spid="_x0000_s2049" type="#_x0000_t136" style="position:absolute;margin-left:0;margin-top:0;width:246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580C"/>
    <w:multiLevelType w:val="hybridMultilevel"/>
    <w:tmpl w:val="1AE4E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06094"/>
    <w:multiLevelType w:val="multilevel"/>
    <w:tmpl w:val="A5646CF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04C3B"/>
    <w:rsid w:val="000072AB"/>
    <w:rsid w:val="0001679D"/>
    <w:rsid w:val="00017B11"/>
    <w:rsid w:val="000361DD"/>
    <w:rsid w:val="00043E54"/>
    <w:rsid w:val="000904DB"/>
    <w:rsid w:val="00091024"/>
    <w:rsid w:val="000A723C"/>
    <w:rsid w:val="000D35D0"/>
    <w:rsid w:val="000E18A6"/>
    <w:rsid w:val="000E395D"/>
    <w:rsid w:val="0012028A"/>
    <w:rsid w:val="00132935"/>
    <w:rsid w:val="001444B3"/>
    <w:rsid w:val="0017321F"/>
    <w:rsid w:val="00197C39"/>
    <w:rsid w:val="001B7DE1"/>
    <w:rsid w:val="001C0747"/>
    <w:rsid w:val="001C7A0E"/>
    <w:rsid w:val="001D0390"/>
    <w:rsid w:val="001E64CC"/>
    <w:rsid w:val="001F6710"/>
    <w:rsid w:val="00225C5A"/>
    <w:rsid w:val="00235F85"/>
    <w:rsid w:val="00280F48"/>
    <w:rsid w:val="00290220"/>
    <w:rsid w:val="00293794"/>
    <w:rsid w:val="00295783"/>
    <w:rsid w:val="002C7069"/>
    <w:rsid w:val="002D0C95"/>
    <w:rsid w:val="00307B08"/>
    <w:rsid w:val="003A0AB6"/>
    <w:rsid w:val="003A3928"/>
    <w:rsid w:val="003B73B9"/>
    <w:rsid w:val="003E2CEC"/>
    <w:rsid w:val="004125E0"/>
    <w:rsid w:val="00415A60"/>
    <w:rsid w:val="00473145"/>
    <w:rsid w:val="004779A3"/>
    <w:rsid w:val="004A6982"/>
    <w:rsid w:val="004A7D4F"/>
    <w:rsid w:val="004F5B05"/>
    <w:rsid w:val="00513ADC"/>
    <w:rsid w:val="005152AD"/>
    <w:rsid w:val="005222B1"/>
    <w:rsid w:val="00592333"/>
    <w:rsid w:val="00592BE8"/>
    <w:rsid w:val="005E10B1"/>
    <w:rsid w:val="005E6D33"/>
    <w:rsid w:val="00610050"/>
    <w:rsid w:val="0062680C"/>
    <w:rsid w:val="00644AA7"/>
    <w:rsid w:val="00670CD8"/>
    <w:rsid w:val="00676731"/>
    <w:rsid w:val="006E160A"/>
    <w:rsid w:val="00700A09"/>
    <w:rsid w:val="0070747C"/>
    <w:rsid w:val="00751644"/>
    <w:rsid w:val="00752E8E"/>
    <w:rsid w:val="007738B8"/>
    <w:rsid w:val="007D1695"/>
    <w:rsid w:val="007E0F2A"/>
    <w:rsid w:val="007F722C"/>
    <w:rsid w:val="007F78C4"/>
    <w:rsid w:val="00846409"/>
    <w:rsid w:val="00857652"/>
    <w:rsid w:val="008760E9"/>
    <w:rsid w:val="008A1713"/>
    <w:rsid w:val="008D3DF9"/>
    <w:rsid w:val="008E2097"/>
    <w:rsid w:val="0090601F"/>
    <w:rsid w:val="009477E1"/>
    <w:rsid w:val="009646ED"/>
    <w:rsid w:val="00972A4C"/>
    <w:rsid w:val="0098373C"/>
    <w:rsid w:val="00996930"/>
    <w:rsid w:val="009A20B7"/>
    <w:rsid w:val="009A26BF"/>
    <w:rsid w:val="009C7085"/>
    <w:rsid w:val="009D1757"/>
    <w:rsid w:val="00A32E49"/>
    <w:rsid w:val="00A42A8A"/>
    <w:rsid w:val="00A66C16"/>
    <w:rsid w:val="00A80A58"/>
    <w:rsid w:val="00AB4429"/>
    <w:rsid w:val="00AB685E"/>
    <w:rsid w:val="00AF699E"/>
    <w:rsid w:val="00B23E3D"/>
    <w:rsid w:val="00B30177"/>
    <w:rsid w:val="00B70338"/>
    <w:rsid w:val="00B809B3"/>
    <w:rsid w:val="00BA4364"/>
    <w:rsid w:val="00BA72C4"/>
    <w:rsid w:val="00C30385"/>
    <w:rsid w:val="00C42BDE"/>
    <w:rsid w:val="00C62E75"/>
    <w:rsid w:val="00C67325"/>
    <w:rsid w:val="00C9141A"/>
    <w:rsid w:val="00C93423"/>
    <w:rsid w:val="00CC6EFB"/>
    <w:rsid w:val="00D04D29"/>
    <w:rsid w:val="00D374A3"/>
    <w:rsid w:val="00D438BA"/>
    <w:rsid w:val="00D45FBC"/>
    <w:rsid w:val="00D4620E"/>
    <w:rsid w:val="00D55BD9"/>
    <w:rsid w:val="00D672E7"/>
    <w:rsid w:val="00D763A6"/>
    <w:rsid w:val="00D77175"/>
    <w:rsid w:val="00DA4AAD"/>
    <w:rsid w:val="00DA6E9C"/>
    <w:rsid w:val="00DA6F38"/>
    <w:rsid w:val="00DC0A6D"/>
    <w:rsid w:val="00E02CFC"/>
    <w:rsid w:val="00E13A9B"/>
    <w:rsid w:val="00E16382"/>
    <w:rsid w:val="00E221DB"/>
    <w:rsid w:val="00E457E7"/>
    <w:rsid w:val="00E60FDA"/>
    <w:rsid w:val="00E841CB"/>
    <w:rsid w:val="00E9669A"/>
    <w:rsid w:val="00EA28DB"/>
    <w:rsid w:val="00EA563E"/>
    <w:rsid w:val="00EF420C"/>
    <w:rsid w:val="00F05002"/>
    <w:rsid w:val="00F14466"/>
    <w:rsid w:val="00F15132"/>
    <w:rsid w:val="00F47E95"/>
    <w:rsid w:val="00F83328"/>
    <w:rsid w:val="00F95CE6"/>
    <w:rsid w:val="00FA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18756F7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93794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rsid w:val="005E6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F42695-2F0C-4CE4-B145-47E7F751DC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Dąbrowska Katarzyna</cp:lastModifiedBy>
  <cp:revision>6</cp:revision>
  <cp:lastPrinted>2025-03-10T12:05:00Z</cp:lastPrinted>
  <dcterms:created xsi:type="dcterms:W3CDTF">2024-04-15T06:10:00Z</dcterms:created>
  <dcterms:modified xsi:type="dcterms:W3CDTF">2025-03-10T12:05:00Z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bd6cd953-d67e-4dfc-a08a-2d8c205a2b04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10.100.117.164</vt:lpwstr>
  </property>
</Properties>
</file>