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61708B" w14:textId="77777777" w:rsidR="00762C09" w:rsidRPr="006E22C4" w:rsidRDefault="00762C09" w:rsidP="00762C09">
      <w:pPr>
        <w:spacing w:line="276" w:lineRule="auto"/>
        <w:ind w:right="5100"/>
        <w:jc w:val="center"/>
        <w:rPr>
          <w:rFonts w:ascii="Times New Roman" w:hAnsi="Times New Roman"/>
          <w:sz w:val="22"/>
          <w:szCs w:val="22"/>
        </w:rPr>
      </w:pPr>
      <w:r w:rsidRPr="006E22C4">
        <w:rPr>
          <w:rFonts w:ascii="Times New Roman" w:hAnsi="Times New Roman"/>
          <w:sz w:val="22"/>
          <w:szCs w:val="22"/>
        </w:rPr>
        <w:t>Numer referencyjny postępowania:</w:t>
      </w:r>
    </w:p>
    <w:p w14:paraId="12273368" w14:textId="5078A8BE" w:rsidR="00656660" w:rsidRPr="006E22C4" w:rsidRDefault="00CD2B0F" w:rsidP="00656660">
      <w:pPr>
        <w:ind w:right="5100"/>
        <w:jc w:val="center"/>
        <w:rPr>
          <w:rFonts w:ascii="Times New Roman" w:hAnsi="Times New Roman"/>
          <w:b/>
          <w:sz w:val="22"/>
          <w:szCs w:val="22"/>
        </w:rPr>
      </w:pPr>
      <w:r w:rsidRPr="006E22C4">
        <w:rPr>
          <w:rFonts w:ascii="Times New Roman" w:hAnsi="Times New Roman"/>
          <w:b/>
          <w:sz w:val="22"/>
          <w:szCs w:val="22"/>
        </w:rPr>
        <w:t>D</w:t>
      </w:r>
      <w:r w:rsidR="00656660" w:rsidRPr="006E22C4">
        <w:rPr>
          <w:rFonts w:ascii="Times New Roman" w:hAnsi="Times New Roman"/>
          <w:b/>
          <w:sz w:val="22"/>
          <w:szCs w:val="22"/>
        </w:rPr>
        <w:t>ZP/</w:t>
      </w:r>
      <w:r w:rsidRPr="006E22C4">
        <w:rPr>
          <w:rFonts w:ascii="Times New Roman" w:hAnsi="Times New Roman"/>
          <w:b/>
          <w:sz w:val="22"/>
          <w:szCs w:val="22"/>
        </w:rPr>
        <w:t>DG-SŻYW</w:t>
      </w:r>
      <w:r w:rsidR="00ED2ED4" w:rsidRPr="006E22C4">
        <w:rPr>
          <w:rFonts w:ascii="Times New Roman" w:hAnsi="Times New Roman"/>
          <w:b/>
          <w:sz w:val="22"/>
          <w:szCs w:val="22"/>
        </w:rPr>
        <w:t>/</w:t>
      </w:r>
      <w:r w:rsidR="003E1A2B">
        <w:rPr>
          <w:rFonts w:ascii="Times New Roman" w:hAnsi="Times New Roman"/>
          <w:b/>
          <w:sz w:val="22"/>
          <w:szCs w:val="22"/>
        </w:rPr>
        <w:t>11</w:t>
      </w:r>
      <w:r w:rsidRPr="006E22C4">
        <w:rPr>
          <w:rFonts w:ascii="Times New Roman" w:hAnsi="Times New Roman"/>
          <w:b/>
          <w:sz w:val="22"/>
          <w:szCs w:val="22"/>
        </w:rPr>
        <w:t>/2025</w:t>
      </w:r>
    </w:p>
    <w:p w14:paraId="04EBC506" w14:textId="351D657E" w:rsidR="00AD2998" w:rsidRPr="006E22C4" w:rsidRDefault="00AD2998" w:rsidP="00AD2998">
      <w:pPr>
        <w:jc w:val="right"/>
        <w:rPr>
          <w:rFonts w:ascii="Times New Roman" w:hAnsi="Times New Roman"/>
          <w:b/>
          <w:sz w:val="22"/>
          <w:szCs w:val="22"/>
        </w:rPr>
      </w:pPr>
      <w:r w:rsidRPr="001D7F97">
        <w:rPr>
          <w:rFonts w:ascii="Times New Roman" w:hAnsi="Times New Roman"/>
          <w:b/>
          <w:sz w:val="22"/>
          <w:szCs w:val="22"/>
        </w:rPr>
        <w:t xml:space="preserve">Załącznik nr </w:t>
      </w:r>
      <w:r w:rsidR="00C57095" w:rsidRPr="001D7F97">
        <w:rPr>
          <w:rFonts w:ascii="Times New Roman" w:hAnsi="Times New Roman"/>
          <w:b/>
          <w:sz w:val="22"/>
          <w:szCs w:val="22"/>
        </w:rPr>
        <w:t>1</w:t>
      </w:r>
      <w:r w:rsidR="00CD2B0F" w:rsidRPr="001D7F97">
        <w:rPr>
          <w:rFonts w:ascii="Times New Roman" w:hAnsi="Times New Roman"/>
          <w:b/>
          <w:sz w:val="22"/>
          <w:szCs w:val="22"/>
        </w:rPr>
        <w:t xml:space="preserve"> </w:t>
      </w:r>
      <w:r w:rsidR="00E833A3" w:rsidRPr="001D7F97">
        <w:rPr>
          <w:rFonts w:ascii="Times New Roman" w:hAnsi="Times New Roman"/>
          <w:b/>
          <w:sz w:val="22"/>
          <w:szCs w:val="22"/>
        </w:rPr>
        <w:t>do SWZ</w:t>
      </w:r>
    </w:p>
    <w:p w14:paraId="63F2248C" w14:textId="77777777" w:rsidR="0086218C" w:rsidRPr="006E22C4" w:rsidRDefault="0086218C" w:rsidP="00AD2998">
      <w:pPr>
        <w:rPr>
          <w:rFonts w:ascii="Times New Roman" w:hAnsi="Times New Roman"/>
          <w:sz w:val="22"/>
          <w:szCs w:val="22"/>
        </w:rPr>
      </w:pPr>
    </w:p>
    <w:p w14:paraId="5B70FB3E" w14:textId="77777777" w:rsidR="00741666" w:rsidRPr="006E22C4" w:rsidRDefault="00A306BB" w:rsidP="000E6176">
      <w:pPr>
        <w:pStyle w:val="Nagwek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0"/>
        </w:tabs>
        <w:spacing w:before="0" w:line="276" w:lineRule="auto"/>
        <w:jc w:val="center"/>
        <w:rPr>
          <w:rStyle w:val="Tytuksiki"/>
          <w:rFonts w:ascii="Times New Roman" w:hAnsi="Times New Roman"/>
          <w:b/>
          <w:smallCaps w:val="0"/>
          <w:sz w:val="22"/>
          <w:szCs w:val="22"/>
        </w:rPr>
      </w:pPr>
      <w:r w:rsidRPr="006E22C4">
        <w:rPr>
          <w:rStyle w:val="Tytuksiki"/>
          <w:rFonts w:ascii="Times New Roman" w:hAnsi="Times New Roman"/>
          <w:b/>
          <w:smallCaps w:val="0"/>
          <w:sz w:val="22"/>
          <w:szCs w:val="22"/>
        </w:rPr>
        <w:t>Formularz oferty</w:t>
      </w:r>
    </w:p>
    <w:p w14:paraId="18635CBB" w14:textId="012A3A25" w:rsidR="00741666" w:rsidRPr="006E22C4" w:rsidRDefault="00F54A96" w:rsidP="000E6176">
      <w:pPr>
        <w:pStyle w:val="Nagwek"/>
        <w:jc w:val="both"/>
        <w:rPr>
          <w:rFonts w:ascii="Times New Roman" w:hAnsi="Times New Roman"/>
          <w:sz w:val="22"/>
          <w:szCs w:val="22"/>
        </w:rPr>
      </w:pPr>
      <w:r w:rsidRPr="006E22C4">
        <w:rPr>
          <w:rFonts w:ascii="Times New Roman" w:hAnsi="Times New Roman"/>
          <w:sz w:val="22"/>
          <w:szCs w:val="22"/>
        </w:rPr>
        <w:t xml:space="preserve">Składając ofertę w postępowaniu o udzielenie Zamówienia </w:t>
      </w:r>
      <w:r w:rsidR="008D5F96" w:rsidRPr="006E22C4">
        <w:rPr>
          <w:rFonts w:ascii="Times New Roman" w:hAnsi="Times New Roman"/>
          <w:sz w:val="22"/>
          <w:szCs w:val="22"/>
        </w:rPr>
        <w:t>prowadzon</w:t>
      </w:r>
      <w:r w:rsidRPr="006E22C4">
        <w:rPr>
          <w:rFonts w:ascii="Times New Roman" w:hAnsi="Times New Roman"/>
          <w:sz w:val="22"/>
          <w:szCs w:val="22"/>
        </w:rPr>
        <w:t xml:space="preserve">ego </w:t>
      </w:r>
      <w:r w:rsidR="008D5F96" w:rsidRPr="006E22C4">
        <w:rPr>
          <w:rFonts w:ascii="Times New Roman" w:hAnsi="Times New Roman"/>
          <w:sz w:val="22"/>
          <w:szCs w:val="22"/>
        </w:rPr>
        <w:t xml:space="preserve">w trybie </w:t>
      </w:r>
      <w:r w:rsidR="00685061" w:rsidRPr="006E22C4">
        <w:rPr>
          <w:rFonts w:ascii="Times New Roman" w:hAnsi="Times New Roman"/>
          <w:iCs/>
          <w:sz w:val="22"/>
          <w:szCs w:val="22"/>
        </w:rPr>
        <w:t>podstawowym</w:t>
      </w:r>
      <w:r w:rsidR="001C13EC" w:rsidRPr="006E22C4">
        <w:rPr>
          <w:rFonts w:ascii="Times New Roman" w:hAnsi="Times New Roman"/>
          <w:iCs/>
          <w:sz w:val="22"/>
          <w:szCs w:val="22"/>
        </w:rPr>
        <w:t xml:space="preserve"> na podstawie</w:t>
      </w:r>
      <w:r w:rsidR="00AF10FA" w:rsidRPr="006E22C4">
        <w:rPr>
          <w:rFonts w:ascii="Times New Roman" w:hAnsi="Times New Roman"/>
          <w:sz w:val="22"/>
          <w:szCs w:val="22"/>
        </w:rPr>
        <w:t xml:space="preserve"> ustawy </w:t>
      </w:r>
      <w:r w:rsidR="00505A41" w:rsidRPr="006E22C4">
        <w:rPr>
          <w:rFonts w:ascii="Times New Roman" w:hAnsi="Times New Roman"/>
          <w:sz w:val="22"/>
          <w:szCs w:val="22"/>
        </w:rPr>
        <w:t xml:space="preserve">z dnia </w:t>
      </w:r>
      <w:r w:rsidR="00AF10FA" w:rsidRPr="006E22C4">
        <w:rPr>
          <w:rFonts w:ascii="Times New Roman" w:hAnsi="Times New Roman"/>
          <w:sz w:val="22"/>
          <w:szCs w:val="22"/>
        </w:rPr>
        <w:t>11 września 2019 r</w:t>
      </w:r>
      <w:r w:rsidR="00AF10FA" w:rsidRPr="00317CA2">
        <w:rPr>
          <w:rFonts w:ascii="Times New Roman" w:hAnsi="Times New Roman"/>
          <w:sz w:val="22"/>
          <w:szCs w:val="22"/>
        </w:rPr>
        <w:t>.</w:t>
      </w:r>
      <w:r w:rsidR="00505A41" w:rsidRPr="00317CA2">
        <w:rPr>
          <w:rFonts w:ascii="Times New Roman" w:hAnsi="Times New Roman"/>
          <w:sz w:val="22"/>
          <w:szCs w:val="22"/>
        </w:rPr>
        <w:t xml:space="preserve">– </w:t>
      </w:r>
      <w:r w:rsidR="00741666" w:rsidRPr="00317CA2">
        <w:rPr>
          <w:rFonts w:ascii="Times New Roman" w:hAnsi="Times New Roman"/>
          <w:sz w:val="22"/>
          <w:szCs w:val="22"/>
        </w:rPr>
        <w:t>Prawo</w:t>
      </w:r>
      <w:r w:rsidR="000A02D3" w:rsidRPr="00317CA2">
        <w:rPr>
          <w:rFonts w:ascii="Times New Roman" w:hAnsi="Times New Roman"/>
          <w:sz w:val="22"/>
          <w:szCs w:val="22"/>
        </w:rPr>
        <w:t xml:space="preserve"> </w:t>
      </w:r>
      <w:r w:rsidR="00741666" w:rsidRPr="00317CA2">
        <w:rPr>
          <w:rFonts w:ascii="Times New Roman" w:hAnsi="Times New Roman"/>
          <w:sz w:val="22"/>
          <w:szCs w:val="22"/>
        </w:rPr>
        <w:t>zamówień publicznych</w:t>
      </w:r>
      <w:r w:rsidR="003413A3" w:rsidRPr="00317CA2">
        <w:rPr>
          <w:rFonts w:ascii="Times New Roman" w:hAnsi="Times New Roman"/>
          <w:sz w:val="22"/>
          <w:szCs w:val="22"/>
        </w:rPr>
        <w:t>,</w:t>
      </w:r>
      <w:r w:rsidR="00033F78" w:rsidRPr="00317CA2">
        <w:rPr>
          <w:rFonts w:ascii="Times New Roman" w:hAnsi="Times New Roman"/>
          <w:sz w:val="22"/>
          <w:szCs w:val="22"/>
        </w:rPr>
        <w:t xml:space="preserve"> </w:t>
      </w:r>
      <w:r w:rsidR="00741666" w:rsidRPr="00317CA2">
        <w:rPr>
          <w:rFonts w:ascii="Times New Roman" w:hAnsi="Times New Roman"/>
          <w:sz w:val="22"/>
          <w:szCs w:val="22"/>
        </w:rPr>
        <w:t xml:space="preserve">na </w:t>
      </w:r>
      <w:r w:rsidR="00505A41" w:rsidRPr="00317CA2">
        <w:rPr>
          <w:rFonts w:ascii="Times New Roman" w:hAnsi="Times New Roman"/>
          <w:sz w:val="22"/>
          <w:szCs w:val="22"/>
        </w:rPr>
        <w:t xml:space="preserve">zadanie pod nazwą: </w:t>
      </w:r>
      <w:r w:rsidR="00656660" w:rsidRPr="00317CA2">
        <w:rPr>
          <w:rFonts w:ascii="Times New Roman" w:hAnsi="Times New Roman"/>
          <w:b/>
          <w:bCs/>
          <w:sz w:val="22"/>
          <w:szCs w:val="22"/>
        </w:rPr>
        <w:t xml:space="preserve">„DOSTAWA </w:t>
      </w:r>
      <w:r w:rsidR="00317CA2" w:rsidRPr="00317CA2">
        <w:rPr>
          <w:rFonts w:ascii="Times New Roman" w:hAnsi="Times New Roman"/>
          <w:b/>
          <w:bCs/>
          <w:sz w:val="22"/>
          <w:szCs w:val="22"/>
        </w:rPr>
        <w:t xml:space="preserve">OWOCÓW ŚWIEŻYCH, </w:t>
      </w:r>
      <w:r w:rsidR="003E1A2B" w:rsidRPr="00317CA2">
        <w:rPr>
          <w:rFonts w:ascii="Times New Roman" w:hAnsi="Times New Roman"/>
          <w:b/>
          <w:bCs/>
          <w:sz w:val="22"/>
          <w:szCs w:val="22"/>
        </w:rPr>
        <w:t>OWOCÓW I WARZYW</w:t>
      </w:r>
      <w:r w:rsidR="00317CA2" w:rsidRPr="00317CA2">
        <w:rPr>
          <w:rFonts w:ascii="Times New Roman" w:hAnsi="Times New Roman"/>
          <w:b/>
          <w:bCs/>
          <w:sz w:val="22"/>
          <w:szCs w:val="22"/>
        </w:rPr>
        <w:t xml:space="preserve"> MROŻONYCH </w:t>
      </w:r>
      <w:r w:rsidR="00317CA2">
        <w:rPr>
          <w:rFonts w:ascii="Times New Roman" w:hAnsi="Times New Roman"/>
          <w:b/>
          <w:bCs/>
          <w:sz w:val="22"/>
          <w:szCs w:val="22"/>
        </w:rPr>
        <w:br/>
      </w:r>
      <w:r w:rsidR="00317CA2" w:rsidRPr="00317CA2">
        <w:rPr>
          <w:rFonts w:ascii="Times New Roman" w:hAnsi="Times New Roman"/>
          <w:b/>
          <w:bCs/>
          <w:sz w:val="22"/>
          <w:szCs w:val="22"/>
        </w:rPr>
        <w:t>ORAZ ZIEMNIAKÓW OBRANYCH</w:t>
      </w:r>
      <w:r w:rsidR="00CD2B0F" w:rsidRPr="00317CA2">
        <w:rPr>
          <w:rFonts w:ascii="Times New Roman" w:hAnsi="Times New Roman"/>
          <w:b/>
          <w:bCs/>
          <w:sz w:val="22"/>
          <w:szCs w:val="22"/>
        </w:rPr>
        <w:t>”</w:t>
      </w:r>
      <w:r w:rsidR="00CD2B0F" w:rsidRPr="00317CA2">
        <w:rPr>
          <w:rFonts w:ascii="Times New Roman" w:hAnsi="Times New Roman"/>
          <w:bCs/>
          <w:sz w:val="22"/>
          <w:szCs w:val="22"/>
        </w:rPr>
        <w:t>,</w:t>
      </w:r>
      <w:r w:rsidR="000A02D3" w:rsidRPr="00317CA2">
        <w:rPr>
          <w:rFonts w:ascii="Times New Roman" w:hAnsi="Times New Roman"/>
          <w:bCs/>
          <w:sz w:val="22"/>
          <w:szCs w:val="22"/>
        </w:rPr>
        <w:t xml:space="preserve"> </w:t>
      </w:r>
      <w:r w:rsidRPr="00317CA2">
        <w:rPr>
          <w:rFonts w:ascii="Times New Roman" w:hAnsi="Times New Roman"/>
          <w:sz w:val="22"/>
          <w:szCs w:val="22"/>
        </w:rPr>
        <w:t>my niżej</w:t>
      </w:r>
      <w:r w:rsidRPr="006E22C4">
        <w:rPr>
          <w:rFonts w:ascii="Times New Roman" w:hAnsi="Times New Roman"/>
          <w:sz w:val="22"/>
          <w:szCs w:val="22"/>
        </w:rPr>
        <w:t xml:space="preserve"> podpisani:</w:t>
      </w:r>
    </w:p>
    <w:p w14:paraId="36E9384B" w14:textId="77777777" w:rsidR="00741666" w:rsidRPr="00CD2B0F" w:rsidRDefault="00741666" w:rsidP="00741666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DF7655" w:rsidRPr="00CD2B0F" w14:paraId="0E9EF1C0" w14:textId="77777777" w:rsidTr="008672F6">
        <w:tc>
          <w:tcPr>
            <w:tcW w:w="4604" w:type="dxa"/>
            <w:shd w:val="clear" w:color="auto" w:fill="auto"/>
            <w:vAlign w:val="center"/>
          </w:tcPr>
          <w:p w14:paraId="2C215E3A" w14:textId="77777777" w:rsidR="00DF7655" w:rsidRPr="006E22C4" w:rsidRDefault="00DF7655" w:rsidP="008672F6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6E22C4">
              <w:rPr>
                <w:rFonts w:ascii="Times New Roman" w:hAnsi="Times New Roman"/>
                <w:b/>
                <w:sz w:val="22"/>
                <w:szCs w:val="22"/>
              </w:rPr>
              <w:t>Wykonawca 1 - nazwa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728ADC4" w14:textId="77777777" w:rsidR="00DF7655" w:rsidRPr="006E22C4" w:rsidRDefault="00DF7655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547F" w:rsidRPr="00CD2B0F" w14:paraId="3AF7266D" w14:textId="77777777" w:rsidTr="008672F6">
        <w:tc>
          <w:tcPr>
            <w:tcW w:w="4604" w:type="dxa"/>
            <w:shd w:val="clear" w:color="auto" w:fill="auto"/>
            <w:vAlign w:val="center"/>
          </w:tcPr>
          <w:p w14:paraId="02AD1969" w14:textId="77777777" w:rsidR="00CA547F" w:rsidRPr="006E22C4" w:rsidRDefault="00CA547F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Nazwa Wykonawcy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5B48FA2" w14:textId="77777777" w:rsidR="00CA547F" w:rsidRPr="006E22C4" w:rsidRDefault="00CA547F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F7655" w:rsidRPr="00CD2B0F" w14:paraId="023D3530" w14:textId="77777777" w:rsidTr="008672F6">
        <w:tc>
          <w:tcPr>
            <w:tcW w:w="4604" w:type="dxa"/>
            <w:shd w:val="clear" w:color="auto" w:fill="auto"/>
            <w:vAlign w:val="center"/>
          </w:tcPr>
          <w:p w14:paraId="3689F5A5" w14:textId="77777777" w:rsidR="00DF7655" w:rsidRPr="006E22C4" w:rsidRDefault="00DF7655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5A190CF" w14:textId="77777777" w:rsidR="00DF7655" w:rsidRPr="006E22C4" w:rsidRDefault="00DF7655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F7655" w:rsidRPr="00CD2B0F" w14:paraId="79CEBE6B" w14:textId="77777777" w:rsidTr="008672F6">
        <w:tc>
          <w:tcPr>
            <w:tcW w:w="4604" w:type="dxa"/>
            <w:shd w:val="clear" w:color="auto" w:fill="auto"/>
            <w:vAlign w:val="center"/>
          </w:tcPr>
          <w:p w14:paraId="012E19B4" w14:textId="77777777" w:rsidR="00DF7655" w:rsidRPr="006E22C4" w:rsidRDefault="00DF7655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09CC8C3" w14:textId="77777777" w:rsidR="00DF7655" w:rsidRPr="006E22C4" w:rsidRDefault="00DF7655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F7655" w:rsidRPr="00CD2B0F" w14:paraId="7E6C18DE" w14:textId="77777777" w:rsidTr="008672F6">
        <w:tc>
          <w:tcPr>
            <w:tcW w:w="4604" w:type="dxa"/>
            <w:shd w:val="clear" w:color="auto" w:fill="auto"/>
            <w:vAlign w:val="center"/>
          </w:tcPr>
          <w:p w14:paraId="0B6BF6F3" w14:textId="77777777" w:rsidR="00DF7655" w:rsidRPr="006E22C4" w:rsidRDefault="00DF7655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7ED874B" w14:textId="77777777" w:rsidR="00DF7655" w:rsidRPr="006E22C4" w:rsidRDefault="00DF7655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F7655" w:rsidRPr="00CD2B0F" w14:paraId="53656CF6" w14:textId="77777777" w:rsidTr="008672F6">
        <w:tc>
          <w:tcPr>
            <w:tcW w:w="4604" w:type="dxa"/>
            <w:shd w:val="clear" w:color="auto" w:fill="auto"/>
            <w:vAlign w:val="center"/>
          </w:tcPr>
          <w:p w14:paraId="1402E793" w14:textId="77777777" w:rsidR="00DF7655" w:rsidRPr="006E22C4" w:rsidRDefault="00DF7655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E7AADAC" w14:textId="77777777" w:rsidR="00DF7655" w:rsidRPr="006E22C4" w:rsidRDefault="00DF7655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F7655" w:rsidRPr="00CD2B0F" w14:paraId="012AC0C5" w14:textId="77777777" w:rsidTr="008672F6">
        <w:tc>
          <w:tcPr>
            <w:tcW w:w="4604" w:type="dxa"/>
            <w:shd w:val="clear" w:color="auto" w:fill="auto"/>
            <w:vAlign w:val="center"/>
          </w:tcPr>
          <w:p w14:paraId="7511EC29" w14:textId="77777777" w:rsidR="00DF7655" w:rsidRPr="006E22C4" w:rsidRDefault="00DF7655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B9DD615" w14:textId="77777777" w:rsidR="00DF7655" w:rsidRPr="006E22C4" w:rsidRDefault="00DF7655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F7655" w:rsidRPr="00CD2B0F" w14:paraId="1B0E8355" w14:textId="77777777" w:rsidTr="008672F6">
        <w:tc>
          <w:tcPr>
            <w:tcW w:w="4604" w:type="dxa"/>
            <w:shd w:val="clear" w:color="auto" w:fill="auto"/>
            <w:vAlign w:val="center"/>
          </w:tcPr>
          <w:p w14:paraId="6031F093" w14:textId="4A72D0CE" w:rsidR="00DF7655" w:rsidRPr="006E22C4" w:rsidRDefault="00DF7655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adres e</w:t>
            </w:r>
            <w:r w:rsidR="00CD2B0F" w:rsidRPr="006E22C4">
              <w:rPr>
                <w:rFonts w:ascii="Times New Roman" w:hAnsi="Times New Roman"/>
                <w:i/>
                <w:sz w:val="22"/>
                <w:szCs w:val="22"/>
              </w:rPr>
              <w:t>-</w:t>
            </w: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76E71B48" w14:textId="77777777" w:rsidR="00DF7655" w:rsidRPr="006E22C4" w:rsidRDefault="00DF7655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905BF" w:rsidRPr="00CD2B0F" w14:paraId="7FA72E36" w14:textId="77777777" w:rsidTr="008672F6">
        <w:tc>
          <w:tcPr>
            <w:tcW w:w="4604" w:type="dxa"/>
            <w:shd w:val="clear" w:color="auto" w:fill="auto"/>
            <w:vAlign w:val="center"/>
          </w:tcPr>
          <w:p w14:paraId="1F841EF5" w14:textId="3C52F62F" w:rsidR="000905BF" w:rsidRPr="006E22C4" w:rsidRDefault="003107A6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>t</w:t>
            </w:r>
            <w:r w:rsidR="002320AE" w:rsidRPr="006E22C4">
              <w:rPr>
                <w:rFonts w:ascii="Times New Roman" w:hAnsi="Times New Roman"/>
                <w:i/>
                <w:sz w:val="22"/>
                <w:szCs w:val="22"/>
              </w:rPr>
              <w:t>elefon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AA46443" w14:textId="77777777" w:rsidR="000905BF" w:rsidRPr="006E22C4" w:rsidRDefault="000905BF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F7655" w:rsidRPr="00CD2B0F" w14:paraId="20BC68AD" w14:textId="77777777" w:rsidTr="008672F6">
        <w:tc>
          <w:tcPr>
            <w:tcW w:w="4604" w:type="dxa"/>
            <w:shd w:val="clear" w:color="auto" w:fill="auto"/>
            <w:vAlign w:val="center"/>
          </w:tcPr>
          <w:p w14:paraId="16D11631" w14:textId="77777777" w:rsidR="00DF7655" w:rsidRPr="006E22C4" w:rsidRDefault="00DF7655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KRS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E4D261F" w14:textId="77777777" w:rsidR="00DF7655" w:rsidRPr="006E22C4" w:rsidRDefault="00DF7655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F7655" w:rsidRPr="00CD2B0F" w14:paraId="067EC1C5" w14:textId="77777777" w:rsidTr="008672F6">
        <w:tc>
          <w:tcPr>
            <w:tcW w:w="4604" w:type="dxa"/>
            <w:shd w:val="clear" w:color="auto" w:fill="auto"/>
            <w:vAlign w:val="center"/>
          </w:tcPr>
          <w:p w14:paraId="77088099" w14:textId="77777777" w:rsidR="00DF7655" w:rsidRPr="006E22C4" w:rsidRDefault="00DF7655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NIP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C3A5FED" w14:textId="77777777" w:rsidR="00DF7655" w:rsidRPr="006E22C4" w:rsidRDefault="00DF7655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F7655" w:rsidRPr="00CD2B0F" w14:paraId="6030CBEF" w14:textId="77777777" w:rsidTr="008672F6">
        <w:tc>
          <w:tcPr>
            <w:tcW w:w="4604" w:type="dxa"/>
            <w:shd w:val="clear" w:color="auto" w:fill="auto"/>
            <w:vAlign w:val="center"/>
          </w:tcPr>
          <w:p w14:paraId="47DC5EA9" w14:textId="77777777" w:rsidR="00DF7655" w:rsidRPr="006E22C4" w:rsidRDefault="00DF7655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REGON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C2846CB" w14:textId="77777777" w:rsidR="00DF7655" w:rsidRPr="006E22C4" w:rsidRDefault="00DF7655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B0C8922" w14:textId="77777777" w:rsidR="00DF7655" w:rsidRPr="00CD2B0F" w:rsidRDefault="00DF7655" w:rsidP="00DF7655">
      <w:pPr>
        <w:jc w:val="both"/>
        <w:rPr>
          <w:rFonts w:ascii="Times New Roman" w:hAnsi="Times New Roman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DF7655" w:rsidRPr="00CD2B0F" w14:paraId="7849B114" w14:textId="77777777" w:rsidTr="008672F6">
        <w:tc>
          <w:tcPr>
            <w:tcW w:w="4604" w:type="dxa"/>
            <w:shd w:val="clear" w:color="auto" w:fill="auto"/>
            <w:vAlign w:val="center"/>
          </w:tcPr>
          <w:p w14:paraId="3AF5BA1D" w14:textId="77777777" w:rsidR="00DF7655" w:rsidRPr="006E22C4" w:rsidRDefault="00DF7655" w:rsidP="008672F6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6E22C4">
              <w:rPr>
                <w:rFonts w:ascii="Times New Roman" w:hAnsi="Times New Roman"/>
                <w:b/>
                <w:sz w:val="22"/>
                <w:szCs w:val="22"/>
              </w:rPr>
              <w:t>Wykonawca 2* -nazwa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7FF1BF6D" w14:textId="77777777" w:rsidR="00DF7655" w:rsidRPr="006E22C4" w:rsidRDefault="00DF7655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547F" w:rsidRPr="00CD2B0F" w14:paraId="61439A97" w14:textId="77777777" w:rsidTr="008672F6">
        <w:tc>
          <w:tcPr>
            <w:tcW w:w="4604" w:type="dxa"/>
            <w:shd w:val="clear" w:color="auto" w:fill="auto"/>
            <w:vAlign w:val="center"/>
          </w:tcPr>
          <w:p w14:paraId="3E1B4F77" w14:textId="77777777" w:rsidR="00CA547F" w:rsidRPr="006E22C4" w:rsidRDefault="00CA547F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Nazwa Wykonawcy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8C4642B" w14:textId="77777777" w:rsidR="00CA547F" w:rsidRPr="006E22C4" w:rsidRDefault="00CA547F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F7655" w:rsidRPr="00CD2B0F" w14:paraId="30F52BBA" w14:textId="77777777" w:rsidTr="008672F6">
        <w:tc>
          <w:tcPr>
            <w:tcW w:w="4604" w:type="dxa"/>
            <w:shd w:val="clear" w:color="auto" w:fill="auto"/>
            <w:vAlign w:val="center"/>
          </w:tcPr>
          <w:p w14:paraId="798E6BF1" w14:textId="77777777" w:rsidR="00DF7655" w:rsidRPr="006E22C4" w:rsidRDefault="00DF7655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7CFFBA1" w14:textId="77777777" w:rsidR="00DF7655" w:rsidRPr="006E22C4" w:rsidRDefault="00DF7655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F7655" w:rsidRPr="00CD2B0F" w14:paraId="3D06B0BB" w14:textId="77777777" w:rsidTr="008672F6">
        <w:tc>
          <w:tcPr>
            <w:tcW w:w="4604" w:type="dxa"/>
            <w:shd w:val="clear" w:color="auto" w:fill="auto"/>
            <w:vAlign w:val="center"/>
          </w:tcPr>
          <w:p w14:paraId="489B490D" w14:textId="77777777" w:rsidR="00DF7655" w:rsidRPr="006E22C4" w:rsidRDefault="00DF7655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084E4055" w14:textId="77777777" w:rsidR="00DF7655" w:rsidRPr="006E22C4" w:rsidRDefault="00DF7655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F7655" w:rsidRPr="00CD2B0F" w14:paraId="70945664" w14:textId="77777777" w:rsidTr="008672F6">
        <w:tc>
          <w:tcPr>
            <w:tcW w:w="4604" w:type="dxa"/>
            <w:shd w:val="clear" w:color="auto" w:fill="auto"/>
            <w:vAlign w:val="center"/>
          </w:tcPr>
          <w:p w14:paraId="44B6C415" w14:textId="77777777" w:rsidR="00DF7655" w:rsidRPr="006E22C4" w:rsidRDefault="00DF7655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28D44C7" w14:textId="77777777" w:rsidR="00DF7655" w:rsidRPr="006E22C4" w:rsidRDefault="00DF7655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F7655" w:rsidRPr="00CD2B0F" w14:paraId="1B72F1E8" w14:textId="77777777" w:rsidTr="008672F6">
        <w:tc>
          <w:tcPr>
            <w:tcW w:w="4604" w:type="dxa"/>
            <w:shd w:val="clear" w:color="auto" w:fill="auto"/>
            <w:vAlign w:val="center"/>
          </w:tcPr>
          <w:p w14:paraId="05C31AD7" w14:textId="77777777" w:rsidR="00DF7655" w:rsidRPr="006E22C4" w:rsidRDefault="00DF7655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8E95BC9" w14:textId="77777777" w:rsidR="00DF7655" w:rsidRPr="006E22C4" w:rsidRDefault="00DF7655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F7655" w:rsidRPr="00CD2B0F" w14:paraId="418C777D" w14:textId="77777777" w:rsidTr="008672F6">
        <w:tc>
          <w:tcPr>
            <w:tcW w:w="4604" w:type="dxa"/>
            <w:shd w:val="clear" w:color="auto" w:fill="auto"/>
            <w:vAlign w:val="center"/>
          </w:tcPr>
          <w:p w14:paraId="23B71A7D" w14:textId="77777777" w:rsidR="00DF7655" w:rsidRPr="006E22C4" w:rsidRDefault="00DF7655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27FF2A5" w14:textId="77777777" w:rsidR="00DF7655" w:rsidRPr="006E22C4" w:rsidRDefault="00DF7655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F7655" w:rsidRPr="00CD2B0F" w14:paraId="56FD9F79" w14:textId="77777777" w:rsidTr="008672F6">
        <w:tc>
          <w:tcPr>
            <w:tcW w:w="4604" w:type="dxa"/>
            <w:shd w:val="clear" w:color="auto" w:fill="auto"/>
            <w:vAlign w:val="center"/>
          </w:tcPr>
          <w:p w14:paraId="44D0BE31" w14:textId="601F9226" w:rsidR="00DF7655" w:rsidRPr="006E22C4" w:rsidRDefault="00DF7655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adres e</w:t>
            </w:r>
            <w:r w:rsidR="00CD2B0F" w:rsidRPr="006E22C4">
              <w:rPr>
                <w:rFonts w:ascii="Times New Roman" w:hAnsi="Times New Roman"/>
                <w:i/>
                <w:sz w:val="22"/>
                <w:szCs w:val="22"/>
              </w:rPr>
              <w:t>-</w:t>
            </w: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71D3818" w14:textId="77777777" w:rsidR="00DF7655" w:rsidRPr="006E22C4" w:rsidRDefault="00DF7655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107A6" w:rsidRPr="00CD2B0F" w14:paraId="0F45F628" w14:textId="77777777" w:rsidTr="008672F6">
        <w:tc>
          <w:tcPr>
            <w:tcW w:w="4604" w:type="dxa"/>
            <w:shd w:val="clear" w:color="auto" w:fill="auto"/>
            <w:vAlign w:val="center"/>
          </w:tcPr>
          <w:p w14:paraId="1D967E3E" w14:textId="529393F2" w:rsidR="003107A6" w:rsidRPr="006E22C4" w:rsidRDefault="003107A6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>telefon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175CCFE" w14:textId="77777777" w:rsidR="003107A6" w:rsidRPr="006E22C4" w:rsidRDefault="003107A6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F7655" w:rsidRPr="00CD2B0F" w14:paraId="0ED6C3CE" w14:textId="77777777" w:rsidTr="008672F6">
        <w:tc>
          <w:tcPr>
            <w:tcW w:w="4604" w:type="dxa"/>
            <w:shd w:val="clear" w:color="auto" w:fill="auto"/>
            <w:vAlign w:val="center"/>
          </w:tcPr>
          <w:p w14:paraId="5ADBCBFB" w14:textId="77777777" w:rsidR="00DF7655" w:rsidRPr="006E22C4" w:rsidRDefault="00DF7655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KRS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D2D5305" w14:textId="77777777" w:rsidR="00DF7655" w:rsidRPr="006E22C4" w:rsidRDefault="00DF7655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F7655" w:rsidRPr="00CD2B0F" w14:paraId="1BDF6766" w14:textId="77777777" w:rsidTr="008672F6">
        <w:tc>
          <w:tcPr>
            <w:tcW w:w="4604" w:type="dxa"/>
            <w:shd w:val="clear" w:color="auto" w:fill="auto"/>
            <w:vAlign w:val="center"/>
          </w:tcPr>
          <w:p w14:paraId="60227945" w14:textId="77777777" w:rsidR="00DF7655" w:rsidRPr="006E22C4" w:rsidRDefault="00DF7655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NIP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5933831" w14:textId="77777777" w:rsidR="00DF7655" w:rsidRPr="006E22C4" w:rsidRDefault="00DF7655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F7655" w:rsidRPr="00CD2B0F" w14:paraId="4403DF24" w14:textId="77777777" w:rsidTr="008672F6">
        <w:tc>
          <w:tcPr>
            <w:tcW w:w="4604" w:type="dxa"/>
            <w:shd w:val="clear" w:color="auto" w:fill="auto"/>
            <w:vAlign w:val="center"/>
          </w:tcPr>
          <w:p w14:paraId="648E855A" w14:textId="77777777" w:rsidR="00DF7655" w:rsidRPr="006E22C4" w:rsidRDefault="00DF7655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REGON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A9EAA9B" w14:textId="77777777" w:rsidR="00DF7655" w:rsidRPr="006E22C4" w:rsidRDefault="00DF7655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39431F5" w14:textId="380B45DD" w:rsidR="00DF7655" w:rsidRPr="006E22C4" w:rsidRDefault="00CD2B0F" w:rsidP="00DF7655">
      <w:pPr>
        <w:pStyle w:val="Zwykytekst"/>
        <w:spacing w:line="276" w:lineRule="auto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bCs/>
          <w:sz w:val="14"/>
        </w:rPr>
        <w:t xml:space="preserve">   </w:t>
      </w:r>
      <w:r w:rsidR="00DF7655" w:rsidRPr="006E22C4">
        <w:rPr>
          <w:rFonts w:ascii="Times New Roman" w:hAnsi="Times New Roman"/>
          <w:bCs/>
          <w:sz w:val="16"/>
          <w:szCs w:val="16"/>
        </w:rPr>
        <w:t>* nie potrzebne skreślić lub powielić w przypadku większej liczby Wykonawców wspólnie ubiegających się o udzielenie Zamówienia</w:t>
      </w:r>
    </w:p>
    <w:p w14:paraId="474D6197" w14:textId="77777777" w:rsidR="00DF7655" w:rsidRPr="00CD2B0F" w:rsidRDefault="00DF7655" w:rsidP="00DF7655">
      <w:pPr>
        <w:pStyle w:val="Zwykytekst"/>
        <w:spacing w:line="276" w:lineRule="auto"/>
        <w:rPr>
          <w:rFonts w:ascii="Times New Roman" w:hAnsi="Times New Roman"/>
          <w:bCs/>
          <w:sz w:val="8"/>
          <w:szCs w:val="8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4B63A6" w:rsidRPr="00CD2B0F" w14:paraId="49F07B08" w14:textId="77777777" w:rsidTr="004B63A6">
        <w:tc>
          <w:tcPr>
            <w:tcW w:w="4604" w:type="dxa"/>
            <w:shd w:val="clear" w:color="auto" w:fill="auto"/>
            <w:vAlign w:val="center"/>
          </w:tcPr>
          <w:p w14:paraId="7EA5B2AC" w14:textId="69524C24" w:rsidR="004B63A6" w:rsidRPr="006E22C4" w:rsidRDefault="004B63A6" w:rsidP="008672F6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6E22C4">
              <w:rPr>
                <w:rFonts w:ascii="Times New Roman" w:hAnsi="Times New Roman"/>
                <w:b/>
                <w:sz w:val="22"/>
                <w:szCs w:val="22"/>
              </w:rPr>
              <w:t>Pełnomocnik **</w:t>
            </w:r>
            <w:r w:rsidRPr="006E22C4">
              <w:rPr>
                <w:rFonts w:ascii="Times New Roman" w:hAnsi="Times New Roman"/>
                <w:bCs/>
                <w:sz w:val="22"/>
                <w:szCs w:val="22"/>
              </w:rPr>
              <w:t xml:space="preserve">do reprezentowania Wykonawców ubiegających się wspólnie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br/>
            </w:r>
            <w:r w:rsidRPr="006E22C4">
              <w:rPr>
                <w:rFonts w:ascii="Times New Roman" w:hAnsi="Times New Roman"/>
                <w:bCs/>
                <w:sz w:val="22"/>
                <w:szCs w:val="22"/>
              </w:rPr>
              <w:t>o udzielenie Zamówienia (Lider Konsorcjum)</w:t>
            </w:r>
          </w:p>
        </w:tc>
        <w:tc>
          <w:tcPr>
            <w:tcW w:w="4468" w:type="dxa"/>
          </w:tcPr>
          <w:p w14:paraId="0B8A8B69" w14:textId="77777777" w:rsidR="004B63A6" w:rsidRPr="006E22C4" w:rsidRDefault="004B63A6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63A6" w:rsidRPr="00CD2B0F" w14:paraId="6D328A43" w14:textId="77777777" w:rsidTr="004B63A6">
        <w:tc>
          <w:tcPr>
            <w:tcW w:w="4604" w:type="dxa"/>
            <w:shd w:val="clear" w:color="auto" w:fill="auto"/>
            <w:vAlign w:val="center"/>
          </w:tcPr>
          <w:p w14:paraId="29ACC45D" w14:textId="77777777" w:rsidR="004B63A6" w:rsidRPr="006E22C4" w:rsidRDefault="004B63A6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Ulica</w:t>
            </w:r>
          </w:p>
        </w:tc>
        <w:tc>
          <w:tcPr>
            <w:tcW w:w="4468" w:type="dxa"/>
          </w:tcPr>
          <w:p w14:paraId="39D7C141" w14:textId="77777777" w:rsidR="004B63A6" w:rsidRPr="006E22C4" w:rsidRDefault="004B63A6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63A6" w:rsidRPr="00CD2B0F" w14:paraId="6CEAF6F0" w14:textId="77777777" w:rsidTr="004B63A6">
        <w:tc>
          <w:tcPr>
            <w:tcW w:w="4604" w:type="dxa"/>
            <w:shd w:val="clear" w:color="auto" w:fill="auto"/>
            <w:vAlign w:val="center"/>
          </w:tcPr>
          <w:p w14:paraId="46EF25A6" w14:textId="77777777" w:rsidR="004B63A6" w:rsidRPr="006E22C4" w:rsidRDefault="004B63A6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Kod pocztowy</w:t>
            </w:r>
          </w:p>
        </w:tc>
        <w:tc>
          <w:tcPr>
            <w:tcW w:w="4468" w:type="dxa"/>
          </w:tcPr>
          <w:p w14:paraId="7E9B0394" w14:textId="77777777" w:rsidR="004B63A6" w:rsidRPr="006E22C4" w:rsidRDefault="004B63A6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63A6" w:rsidRPr="00CD2B0F" w14:paraId="40DBF189" w14:textId="77777777" w:rsidTr="004B63A6">
        <w:tc>
          <w:tcPr>
            <w:tcW w:w="4604" w:type="dxa"/>
            <w:shd w:val="clear" w:color="auto" w:fill="auto"/>
            <w:vAlign w:val="center"/>
          </w:tcPr>
          <w:p w14:paraId="0D10498E" w14:textId="77777777" w:rsidR="004B63A6" w:rsidRPr="006E22C4" w:rsidRDefault="004B63A6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Miasto</w:t>
            </w:r>
          </w:p>
        </w:tc>
        <w:tc>
          <w:tcPr>
            <w:tcW w:w="4468" w:type="dxa"/>
          </w:tcPr>
          <w:p w14:paraId="4437DF90" w14:textId="77777777" w:rsidR="004B63A6" w:rsidRPr="006E22C4" w:rsidRDefault="004B63A6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63A6" w:rsidRPr="00CD2B0F" w14:paraId="39ABFEBC" w14:textId="77777777" w:rsidTr="004B63A6">
        <w:tc>
          <w:tcPr>
            <w:tcW w:w="4604" w:type="dxa"/>
            <w:shd w:val="clear" w:color="auto" w:fill="auto"/>
            <w:vAlign w:val="center"/>
          </w:tcPr>
          <w:p w14:paraId="50CDF068" w14:textId="77777777" w:rsidR="004B63A6" w:rsidRPr="006E22C4" w:rsidRDefault="004B63A6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Województwo</w:t>
            </w:r>
          </w:p>
        </w:tc>
        <w:tc>
          <w:tcPr>
            <w:tcW w:w="4468" w:type="dxa"/>
          </w:tcPr>
          <w:p w14:paraId="456C3FB1" w14:textId="77777777" w:rsidR="004B63A6" w:rsidRPr="006E22C4" w:rsidRDefault="004B63A6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63A6" w:rsidRPr="00CD2B0F" w14:paraId="7ADAB12E" w14:textId="77777777" w:rsidTr="004B63A6">
        <w:tc>
          <w:tcPr>
            <w:tcW w:w="4604" w:type="dxa"/>
            <w:shd w:val="clear" w:color="auto" w:fill="auto"/>
            <w:vAlign w:val="center"/>
          </w:tcPr>
          <w:p w14:paraId="16584984" w14:textId="77777777" w:rsidR="004B63A6" w:rsidRPr="006E22C4" w:rsidRDefault="004B63A6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Kraj</w:t>
            </w:r>
          </w:p>
        </w:tc>
        <w:tc>
          <w:tcPr>
            <w:tcW w:w="4468" w:type="dxa"/>
          </w:tcPr>
          <w:p w14:paraId="3CBEFDA8" w14:textId="77777777" w:rsidR="004B63A6" w:rsidRPr="006E22C4" w:rsidRDefault="004B63A6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63A6" w:rsidRPr="00CD2B0F" w14:paraId="21D5DF8E" w14:textId="77777777" w:rsidTr="004B63A6">
        <w:tc>
          <w:tcPr>
            <w:tcW w:w="4604" w:type="dxa"/>
            <w:shd w:val="clear" w:color="auto" w:fill="auto"/>
            <w:vAlign w:val="center"/>
          </w:tcPr>
          <w:p w14:paraId="32CC1930" w14:textId="55BB3521" w:rsidR="004B63A6" w:rsidRPr="006E22C4" w:rsidRDefault="004B63A6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adres e</w:t>
            </w:r>
            <w:r w:rsidR="003107A6">
              <w:rPr>
                <w:rFonts w:ascii="Times New Roman" w:hAnsi="Times New Roman"/>
                <w:i/>
                <w:sz w:val="22"/>
                <w:szCs w:val="22"/>
              </w:rPr>
              <w:t>-</w:t>
            </w: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mail (do kontaktów z Zamawiającym)</w:t>
            </w:r>
          </w:p>
        </w:tc>
        <w:tc>
          <w:tcPr>
            <w:tcW w:w="4468" w:type="dxa"/>
          </w:tcPr>
          <w:p w14:paraId="13C8225E" w14:textId="77777777" w:rsidR="004B63A6" w:rsidRPr="006E22C4" w:rsidRDefault="004B63A6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107A6" w:rsidRPr="00CD2B0F" w14:paraId="0F4AEF23" w14:textId="77777777" w:rsidTr="004B63A6">
        <w:tc>
          <w:tcPr>
            <w:tcW w:w="4604" w:type="dxa"/>
            <w:shd w:val="clear" w:color="auto" w:fill="auto"/>
            <w:vAlign w:val="center"/>
          </w:tcPr>
          <w:p w14:paraId="4D91B14B" w14:textId="0FB75C2D" w:rsidR="003107A6" w:rsidRPr="006E22C4" w:rsidRDefault="003107A6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>telefon</w:t>
            </w:r>
          </w:p>
        </w:tc>
        <w:tc>
          <w:tcPr>
            <w:tcW w:w="4468" w:type="dxa"/>
          </w:tcPr>
          <w:p w14:paraId="694B7817" w14:textId="77777777" w:rsidR="003107A6" w:rsidRPr="006E22C4" w:rsidRDefault="003107A6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63A6" w:rsidRPr="00CD2B0F" w14:paraId="62E89AE1" w14:textId="77777777" w:rsidTr="004B63A6">
        <w:tc>
          <w:tcPr>
            <w:tcW w:w="4604" w:type="dxa"/>
            <w:shd w:val="clear" w:color="auto" w:fill="auto"/>
            <w:vAlign w:val="center"/>
          </w:tcPr>
          <w:p w14:paraId="24EE0C26" w14:textId="77777777" w:rsidR="004B63A6" w:rsidRPr="006E22C4" w:rsidRDefault="004B63A6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KRS</w:t>
            </w:r>
          </w:p>
        </w:tc>
        <w:tc>
          <w:tcPr>
            <w:tcW w:w="4468" w:type="dxa"/>
          </w:tcPr>
          <w:p w14:paraId="148267D8" w14:textId="77777777" w:rsidR="004B63A6" w:rsidRPr="006E22C4" w:rsidRDefault="004B63A6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63A6" w:rsidRPr="00CD2B0F" w14:paraId="3E3D0C3A" w14:textId="77777777" w:rsidTr="004B63A6">
        <w:tc>
          <w:tcPr>
            <w:tcW w:w="4604" w:type="dxa"/>
            <w:shd w:val="clear" w:color="auto" w:fill="auto"/>
            <w:vAlign w:val="center"/>
          </w:tcPr>
          <w:p w14:paraId="108A9809" w14:textId="77777777" w:rsidR="004B63A6" w:rsidRPr="006E22C4" w:rsidRDefault="004B63A6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NIP</w:t>
            </w:r>
          </w:p>
        </w:tc>
        <w:tc>
          <w:tcPr>
            <w:tcW w:w="4468" w:type="dxa"/>
          </w:tcPr>
          <w:p w14:paraId="658C95B0" w14:textId="77777777" w:rsidR="004B63A6" w:rsidRPr="006E22C4" w:rsidRDefault="004B63A6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63A6" w:rsidRPr="00CD2B0F" w14:paraId="1DDDCE7B" w14:textId="77777777" w:rsidTr="004B63A6">
        <w:tc>
          <w:tcPr>
            <w:tcW w:w="4604" w:type="dxa"/>
            <w:shd w:val="clear" w:color="auto" w:fill="auto"/>
            <w:vAlign w:val="center"/>
          </w:tcPr>
          <w:p w14:paraId="470AF4D9" w14:textId="77777777" w:rsidR="004B63A6" w:rsidRPr="006E22C4" w:rsidRDefault="004B63A6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REGON</w:t>
            </w:r>
          </w:p>
        </w:tc>
        <w:tc>
          <w:tcPr>
            <w:tcW w:w="4468" w:type="dxa"/>
          </w:tcPr>
          <w:p w14:paraId="7BDD8EFA" w14:textId="77777777" w:rsidR="004B63A6" w:rsidRPr="006E22C4" w:rsidRDefault="004B63A6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1470BDD" w14:textId="1D74205F" w:rsidR="00DF7655" w:rsidRPr="006E22C4" w:rsidRDefault="00CD2B0F" w:rsidP="00DF7655">
      <w:pPr>
        <w:pStyle w:val="Zwykytekst"/>
        <w:spacing w:line="276" w:lineRule="auto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bCs/>
          <w:sz w:val="14"/>
        </w:rPr>
        <w:t xml:space="preserve">   </w:t>
      </w:r>
      <w:r w:rsidR="00DF7655" w:rsidRPr="006E22C4">
        <w:rPr>
          <w:rFonts w:ascii="Times New Roman" w:hAnsi="Times New Roman"/>
          <w:bCs/>
          <w:sz w:val="16"/>
          <w:szCs w:val="16"/>
        </w:rPr>
        <w:t>** wypełniają jedynie Wykonawcy wspólne ubiegający się o udzielenie Zamówienia (spółki cywilne lub konsorcja)</w:t>
      </w:r>
    </w:p>
    <w:p w14:paraId="7D9F0C8D" w14:textId="77777777" w:rsidR="00192E68" w:rsidRDefault="00192E68" w:rsidP="00F54A96">
      <w:pPr>
        <w:pStyle w:val="Zwykytekst"/>
        <w:spacing w:line="276" w:lineRule="auto"/>
        <w:jc w:val="center"/>
        <w:rPr>
          <w:rFonts w:ascii="Times New Roman" w:hAnsi="Times New Roman"/>
          <w:bCs/>
          <w:sz w:val="22"/>
          <w:szCs w:val="22"/>
        </w:rPr>
      </w:pPr>
    </w:p>
    <w:p w14:paraId="553B9E2F" w14:textId="77777777" w:rsidR="003107A6" w:rsidRPr="00CD2B0F" w:rsidRDefault="003107A6" w:rsidP="00317CA2">
      <w:pPr>
        <w:pStyle w:val="Zwykytekst"/>
        <w:spacing w:line="276" w:lineRule="auto"/>
        <w:rPr>
          <w:rFonts w:ascii="Times New Roman" w:hAnsi="Times New Roman"/>
          <w:bCs/>
          <w:sz w:val="22"/>
          <w:szCs w:val="22"/>
        </w:rPr>
      </w:pPr>
    </w:p>
    <w:p w14:paraId="59B1734F" w14:textId="77777777" w:rsidR="0000686B" w:rsidRPr="00CD2B0F" w:rsidRDefault="0000686B" w:rsidP="004B63A6">
      <w:pPr>
        <w:pStyle w:val="Tekstpodstawowy"/>
        <w:widowControl/>
        <w:numPr>
          <w:ilvl w:val="0"/>
          <w:numId w:val="8"/>
        </w:numPr>
        <w:suppressAutoHyphens w:val="0"/>
        <w:autoSpaceDE w:val="0"/>
        <w:autoSpaceDN w:val="0"/>
        <w:spacing w:after="0" w:line="276" w:lineRule="auto"/>
        <w:ind w:left="425" w:hanging="425"/>
        <w:jc w:val="both"/>
        <w:rPr>
          <w:rFonts w:ascii="Times New Roman" w:hAnsi="Times New Roman"/>
          <w:sz w:val="22"/>
          <w:szCs w:val="22"/>
        </w:rPr>
      </w:pPr>
      <w:r w:rsidRPr="004B63A6">
        <w:rPr>
          <w:rFonts w:ascii="Times New Roman" w:hAnsi="Times New Roman"/>
          <w:b/>
          <w:sz w:val="22"/>
          <w:szCs w:val="22"/>
        </w:rPr>
        <w:lastRenderedPageBreak/>
        <w:t>SKŁADAMY</w:t>
      </w:r>
      <w:r w:rsidRPr="00CD2B0F">
        <w:rPr>
          <w:rFonts w:ascii="Times New Roman" w:hAnsi="Times New Roman"/>
          <w:b/>
          <w:sz w:val="22"/>
          <w:szCs w:val="22"/>
        </w:rPr>
        <w:t xml:space="preserve"> OFERTĘ</w:t>
      </w:r>
      <w:r w:rsidRPr="00CD2B0F">
        <w:rPr>
          <w:rFonts w:ascii="Times New Roman" w:hAnsi="Times New Roman"/>
          <w:sz w:val="22"/>
          <w:szCs w:val="22"/>
        </w:rPr>
        <w:t xml:space="preserve"> na wykonanie </w:t>
      </w:r>
      <w:r w:rsidR="009A4503" w:rsidRPr="00CD2B0F">
        <w:rPr>
          <w:rFonts w:ascii="Times New Roman" w:hAnsi="Times New Roman"/>
          <w:sz w:val="22"/>
          <w:szCs w:val="22"/>
        </w:rPr>
        <w:t>P</w:t>
      </w:r>
      <w:r w:rsidRPr="00CD2B0F">
        <w:rPr>
          <w:rFonts w:ascii="Times New Roman" w:hAnsi="Times New Roman"/>
          <w:sz w:val="22"/>
          <w:szCs w:val="22"/>
        </w:rPr>
        <w:t>rzedmiotu Zamówienia zgodnie z</w:t>
      </w:r>
      <w:r w:rsidR="009A4503" w:rsidRPr="00CD2B0F">
        <w:rPr>
          <w:rFonts w:ascii="Times New Roman" w:hAnsi="Times New Roman"/>
          <w:sz w:val="22"/>
          <w:szCs w:val="22"/>
        </w:rPr>
        <w:t xml:space="preserve"> SWZ</w:t>
      </w:r>
      <w:r w:rsidRPr="00CD2B0F">
        <w:rPr>
          <w:rFonts w:ascii="Times New Roman" w:hAnsi="Times New Roman"/>
          <w:sz w:val="22"/>
          <w:szCs w:val="22"/>
        </w:rPr>
        <w:t>.</w:t>
      </w:r>
    </w:p>
    <w:p w14:paraId="07A181BB" w14:textId="3A6EA283" w:rsidR="001C13EC" w:rsidRPr="00CD2B0F" w:rsidRDefault="004B63A6" w:rsidP="004B63A6">
      <w:pPr>
        <w:pStyle w:val="Tekstpodstawowy"/>
        <w:widowControl/>
        <w:numPr>
          <w:ilvl w:val="0"/>
          <w:numId w:val="8"/>
        </w:numPr>
        <w:suppressAutoHyphens w:val="0"/>
        <w:autoSpaceDE w:val="0"/>
        <w:autoSpaceDN w:val="0"/>
        <w:spacing w:after="0" w:line="276" w:lineRule="auto"/>
        <w:ind w:left="425" w:hanging="4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OŚWIADCZAMY</w:t>
      </w:r>
      <w:r w:rsidR="0000686B" w:rsidRPr="00CD2B0F">
        <w:rPr>
          <w:rFonts w:ascii="Times New Roman" w:hAnsi="Times New Roman"/>
          <w:b/>
          <w:bCs/>
          <w:sz w:val="22"/>
          <w:szCs w:val="22"/>
        </w:rPr>
        <w:t>,</w:t>
      </w:r>
      <w:r w:rsidR="0000686B" w:rsidRPr="00CD2B0F">
        <w:rPr>
          <w:rFonts w:ascii="Times New Roman" w:hAnsi="Times New Roman"/>
          <w:sz w:val="22"/>
          <w:szCs w:val="22"/>
        </w:rPr>
        <w:t xml:space="preserve"> że zapoznaliśmy się z treścią </w:t>
      </w:r>
      <w:r w:rsidR="009A4503" w:rsidRPr="00CD2B0F">
        <w:rPr>
          <w:rFonts w:ascii="Times New Roman" w:hAnsi="Times New Roman"/>
          <w:sz w:val="22"/>
          <w:szCs w:val="22"/>
        </w:rPr>
        <w:t>SWZ</w:t>
      </w:r>
      <w:r w:rsidR="0000686B" w:rsidRPr="00CD2B0F">
        <w:rPr>
          <w:rFonts w:ascii="Times New Roman" w:hAnsi="Times New Roman"/>
          <w:sz w:val="22"/>
          <w:szCs w:val="22"/>
        </w:rPr>
        <w:t xml:space="preserve"> i uznajemy się za związanych określonymi w niej postanowieniami.</w:t>
      </w:r>
    </w:p>
    <w:p w14:paraId="59FAA937" w14:textId="51AAFE14" w:rsidR="0000686B" w:rsidRPr="00CD2B0F" w:rsidRDefault="0000686B" w:rsidP="004B63A6">
      <w:pPr>
        <w:pStyle w:val="Tekstpodstawowy"/>
        <w:widowControl/>
        <w:numPr>
          <w:ilvl w:val="0"/>
          <w:numId w:val="8"/>
        </w:numPr>
        <w:suppressAutoHyphens w:val="0"/>
        <w:autoSpaceDE w:val="0"/>
        <w:autoSpaceDN w:val="0"/>
        <w:spacing w:after="0" w:line="276" w:lineRule="auto"/>
        <w:ind w:left="425" w:hanging="425"/>
        <w:jc w:val="both"/>
        <w:rPr>
          <w:rFonts w:ascii="Times New Roman" w:hAnsi="Times New Roman"/>
          <w:i/>
          <w:sz w:val="22"/>
          <w:szCs w:val="22"/>
        </w:rPr>
      </w:pPr>
      <w:r w:rsidRPr="004B63A6">
        <w:rPr>
          <w:rFonts w:ascii="Times New Roman" w:hAnsi="Times New Roman"/>
          <w:b/>
          <w:sz w:val="22"/>
          <w:szCs w:val="22"/>
        </w:rPr>
        <w:t>OŚWIADCZAMY</w:t>
      </w:r>
      <w:r w:rsidRPr="00CD2B0F">
        <w:rPr>
          <w:rFonts w:ascii="Times New Roman" w:hAnsi="Times New Roman"/>
          <w:b/>
          <w:bCs/>
          <w:sz w:val="22"/>
          <w:szCs w:val="22"/>
        </w:rPr>
        <w:t xml:space="preserve">, </w:t>
      </w:r>
      <w:r w:rsidRPr="00CD2B0F">
        <w:rPr>
          <w:rFonts w:ascii="Times New Roman" w:hAnsi="Times New Roman"/>
          <w:bCs/>
          <w:sz w:val="22"/>
          <w:szCs w:val="22"/>
        </w:rPr>
        <w:t>że zapoznaliśmy się z</w:t>
      </w:r>
      <w:r w:rsidR="00CA7E60" w:rsidRPr="00CD2B0F">
        <w:rPr>
          <w:rFonts w:ascii="Times New Roman" w:hAnsi="Times New Roman"/>
          <w:bCs/>
          <w:sz w:val="22"/>
          <w:szCs w:val="22"/>
        </w:rPr>
        <w:t xml:space="preserve"> Proje</w:t>
      </w:r>
      <w:r w:rsidR="006A6486">
        <w:rPr>
          <w:rFonts w:ascii="Times New Roman" w:hAnsi="Times New Roman"/>
          <w:bCs/>
          <w:sz w:val="22"/>
          <w:szCs w:val="22"/>
        </w:rPr>
        <w:t xml:space="preserve">ktowanymi Postanowieniami Umowy </w:t>
      </w:r>
      <w:r w:rsidRPr="00CD2B0F">
        <w:rPr>
          <w:rFonts w:ascii="Times New Roman" w:hAnsi="Times New Roman"/>
          <w:bCs/>
          <w:sz w:val="22"/>
          <w:szCs w:val="22"/>
        </w:rPr>
        <w:t>stanowiącym</w:t>
      </w:r>
      <w:r w:rsidR="00CA7E60" w:rsidRPr="00CD2B0F">
        <w:rPr>
          <w:rFonts w:ascii="Times New Roman" w:hAnsi="Times New Roman"/>
          <w:bCs/>
          <w:sz w:val="22"/>
          <w:szCs w:val="22"/>
        </w:rPr>
        <w:t>i</w:t>
      </w:r>
      <w:r w:rsidR="000A02D3" w:rsidRPr="00CD2B0F">
        <w:rPr>
          <w:rFonts w:ascii="Times New Roman" w:hAnsi="Times New Roman"/>
          <w:bCs/>
          <w:sz w:val="22"/>
          <w:szCs w:val="22"/>
        </w:rPr>
        <w:t xml:space="preserve"> </w:t>
      </w:r>
      <w:r w:rsidR="0032767D" w:rsidRPr="00CD2B0F">
        <w:rPr>
          <w:rFonts w:ascii="Times New Roman" w:hAnsi="Times New Roman"/>
          <w:bCs/>
          <w:sz w:val="22"/>
          <w:szCs w:val="22"/>
        </w:rPr>
        <w:t>załącznik d</w:t>
      </w:r>
      <w:r w:rsidRPr="00CD2B0F">
        <w:rPr>
          <w:rFonts w:ascii="Times New Roman" w:hAnsi="Times New Roman"/>
          <w:bCs/>
          <w:sz w:val="22"/>
          <w:szCs w:val="22"/>
        </w:rPr>
        <w:t xml:space="preserve">o SWZ i zobowiązujemy się, w przypadku wyboru naszej oferty, do zawarcia umowy zgodnej z ofertą, na warunkach określonych w </w:t>
      </w:r>
      <w:r w:rsidR="00B94052" w:rsidRPr="00CD2B0F">
        <w:rPr>
          <w:rFonts w:ascii="Times New Roman" w:hAnsi="Times New Roman"/>
          <w:bCs/>
          <w:sz w:val="22"/>
          <w:szCs w:val="22"/>
        </w:rPr>
        <w:t>SWZ</w:t>
      </w:r>
      <w:r w:rsidRPr="00CD2B0F">
        <w:rPr>
          <w:rFonts w:ascii="Times New Roman" w:hAnsi="Times New Roman"/>
          <w:bCs/>
          <w:sz w:val="22"/>
          <w:szCs w:val="22"/>
        </w:rPr>
        <w:t>, w miejscu i terminie wyznaczonym przez Zamawiającego.</w:t>
      </w:r>
    </w:p>
    <w:p w14:paraId="003A8B5C" w14:textId="77777777" w:rsidR="004D2283" w:rsidRPr="006E22C4" w:rsidRDefault="004D2283" w:rsidP="004B63A6">
      <w:pPr>
        <w:pStyle w:val="Tekstpodstawowy"/>
        <w:widowControl/>
        <w:numPr>
          <w:ilvl w:val="0"/>
          <w:numId w:val="8"/>
        </w:numPr>
        <w:suppressAutoHyphens w:val="0"/>
        <w:autoSpaceDE w:val="0"/>
        <w:autoSpaceDN w:val="0"/>
        <w:spacing w:after="0" w:line="276" w:lineRule="auto"/>
        <w:ind w:left="425" w:hanging="425"/>
        <w:jc w:val="both"/>
        <w:rPr>
          <w:rFonts w:ascii="Times New Roman" w:hAnsi="Times New Roman"/>
          <w:b/>
          <w:sz w:val="22"/>
          <w:szCs w:val="22"/>
        </w:rPr>
      </w:pPr>
      <w:r w:rsidRPr="004B63A6">
        <w:rPr>
          <w:rFonts w:ascii="Times New Roman" w:hAnsi="Times New Roman"/>
          <w:b/>
          <w:sz w:val="22"/>
          <w:szCs w:val="22"/>
        </w:rPr>
        <w:t>ZOBOWIĄZUJEMY</w:t>
      </w:r>
      <w:r w:rsidRPr="006E22C4">
        <w:rPr>
          <w:rFonts w:ascii="Times New Roman" w:hAnsi="Times New Roman"/>
          <w:b/>
          <w:bCs/>
          <w:sz w:val="22"/>
          <w:szCs w:val="22"/>
        </w:rPr>
        <w:t xml:space="preserve"> SIĘ </w:t>
      </w:r>
      <w:r w:rsidRPr="006E22C4">
        <w:rPr>
          <w:rFonts w:ascii="Times New Roman" w:hAnsi="Times New Roman"/>
          <w:sz w:val="22"/>
          <w:szCs w:val="22"/>
        </w:rPr>
        <w:t>wykonać zamówienie w terminie wskazanym w SWZ.</w:t>
      </w:r>
    </w:p>
    <w:p w14:paraId="6100FCDF" w14:textId="0EAD4482" w:rsidR="00D2087F" w:rsidRPr="006E22C4" w:rsidRDefault="0000686B" w:rsidP="004B63A6">
      <w:pPr>
        <w:pStyle w:val="Tekstpodstawowy"/>
        <w:widowControl/>
        <w:numPr>
          <w:ilvl w:val="0"/>
          <w:numId w:val="8"/>
        </w:numPr>
        <w:suppressAutoHyphens w:val="0"/>
        <w:autoSpaceDE w:val="0"/>
        <w:autoSpaceDN w:val="0"/>
        <w:spacing w:after="0" w:line="276" w:lineRule="auto"/>
        <w:ind w:left="425" w:hanging="425"/>
        <w:jc w:val="both"/>
        <w:rPr>
          <w:rFonts w:ascii="Times New Roman" w:hAnsi="Times New Roman"/>
          <w:bCs/>
          <w:sz w:val="22"/>
          <w:szCs w:val="22"/>
        </w:rPr>
      </w:pPr>
      <w:r w:rsidRPr="004B63A6">
        <w:rPr>
          <w:rFonts w:ascii="Times New Roman" w:hAnsi="Times New Roman"/>
          <w:b/>
          <w:sz w:val="22"/>
          <w:szCs w:val="22"/>
        </w:rPr>
        <w:t>OFERUJEMY</w:t>
      </w:r>
      <w:r w:rsidR="000A02D3" w:rsidRPr="006E22C4">
        <w:rPr>
          <w:rFonts w:ascii="Times New Roman" w:hAnsi="Times New Roman"/>
          <w:b/>
          <w:caps/>
          <w:sz w:val="22"/>
          <w:szCs w:val="22"/>
        </w:rPr>
        <w:t xml:space="preserve"> </w:t>
      </w:r>
      <w:r w:rsidRPr="006E22C4">
        <w:rPr>
          <w:rFonts w:ascii="Times New Roman" w:hAnsi="Times New Roman"/>
          <w:bCs/>
          <w:sz w:val="22"/>
          <w:szCs w:val="22"/>
        </w:rPr>
        <w:t>wykonanie przedmiotu Zamówienia</w:t>
      </w:r>
      <w:r w:rsidR="002205A5" w:rsidRPr="006E22C4">
        <w:rPr>
          <w:rFonts w:ascii="Times New Roman" w:hAnsi="Times New Roman"/>
          <w:bCs/>
          <w:sz w:val="22"/>
          <w:szCs w:val="22"/>
        </w:rPr>
        <w:t xml:space="preserve"> na</w:t>
      </w:r>
      <w:r w:rsidR="00CD2B0F" w:rsidRPr="006E22C4">
        <w:rPr>
          <w:rFonts w:ascii="Times New Roman" w:hAnsi="Times New Roman"/>
          <w:bCs/>
          <w:sz w:val="22"/>
          <w:szCs w:val="22"/>
        </w:rPr>
        <w:t xml:space="preserve"> </w:t>
      </w:r>
      <w:r w:rsidR="003107A6">
        <w:rPr>
          <w:rFonts w:ascii="Times New Roman" w:hAnsi="Times New Roman"/>
          <w:bCs/>
          <w:sz w:val="22"/>
          <w:szCs w:val="22"/>
        </w:rPr>
        <w:t>wartość</w:t>
      </w:r>
      <w:r w:rsidRPr="006E22C4">
        <w:rPr>
          <w:rFonts w:ascii="Times New Roman" w:hAnsi="Times New Roman"/>
          <w:bCs/>
          <w:sz w:val="22"/>
          <w:szCs w:val="22"/>
        </w:rPr>
        <w:t>:</w:t>
      </w:r>
    </w:p>
    <w:p w14:paraId="15A2C304" w14:textId="4DC55389" w:rsidR="00867034" w:rsidRDefault="00867034" w:rsidP="008E282A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</w:p>
    <w:p w14:paraId="6CE1C2EB" w14:textId="77777777" w:rsidR="003107A6" w:rsidRDefault="003E1A2B" w:rsidP="003E1A2B">
      <w:pPr>
        <w:pStyle w:val="Zwykyteks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/>
        <w:autoSpaceDE w:val="0"/>
        <w:autoSpaceDN w:val="0"/>
        <w:ind w:left="425"/>
        <w:jc w:val="both"/>
        <w:rPr>
          <w:rFonts w:ascii="Times New Roman" w:hAnsi="Times New Roman"/>
          <w:b/>
          <w:sz w:val="22"/>
          <w:szCs w:val="22"/>
        </w:rPr>
      </w:pPr>
      <w:r w:rsidRPr="00562548">
        <w:rPr>
          <w:rFonts w:ascii="Times New Roman" w:hAnsi="Times New Roman"/>
          <w:b/>
          <w:sz w:val="22"/>
          <w:szCs w:val="22"/>
        </w:rPr>
        <w:t xml:space="preserve">CZĘŚĆ NR 1: </w:t>
      </w:r>
    </w:p>
    <w:p w14:paraId="6A8C9EF0" w14:textId="77777777" w:rsidR="008479EB" w:rsidRPr="00562548" w:rsidRDefault="008479EB" w:rsidP="008479EB">
      <w:pPr>
        <w:pStyle w:val="Zwykyteks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/>
        <w:autoSpaceDE w:val="0"/>
        <w:autoSpaceDN w:val="0"/>
        <w:ind w:left="425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OWOCE ŚWIEŻE</w:t>
      </w:r>
    </w:p>
    <w:p w14:paraId="4FA71580" w14:textId="77777777" w:rsidR="003E1A2B" w:rsidRPr="006E22C4" w:rsidRDefault="003E1A2B" w:rsidP="008E282A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</w:p>
    <w:p w14:paraId="20202E45" w14:textId="550E78F0" w:rsidR="00C779F5" w:rsidRPr="001258AE" w:rsidRDefault="00CD2B0F" w:rsidP="00C779F5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  <w:r w:rsidRPr="001258AE">
        <w:rPr>
          <w:rFonts w:ascii="Times New Roman" w:hAnsi="Times New Roman"/>
          <w:b/>
          <w:sz w:val="22"/>
          <w:szCs w:val="22"/>
        </w:rPr>
        <w:t xml:space="preserve">CAŁKOWITA WARTOŚĆ ZAMÓWIENIA </w:t>
      </w:r>
      <w:r w:rsidR="00C779F5" w:rsidRPr="001258AE">
        <w:rPr>
          <w:rFonts w:ascii="Times New Roman" w:hAnsi="Times New Roman"/>
          <w:b/>
          <w:sz w:val="22"/>
          <w:szCs w:val="22"/>
        </w:rPr>
        <w:t>NETTO …………………</w:t>
      </w:r>
      <w:r w:rsidR="006A6486">
        <w:rPr>
          <w:rFonts w:ascii="Times New Roman" w:hAnsi="Times New Roman"/>
          <w:b/>
          <w:sz w:val="22"/>
          <w:szCs w:val="22"/>
        </w:rPr>
        <w:t>.</w:t>
      </w:r>
      <w:r w:rsidR="00C779F5" w:rsidRPr="001258AE">
        <w:rPr>
          <w:rFonts w:ascii="Times New Roman" w:hAnsi="Times New Roman"/>
          <w:b/>
          <w:sz w:val="22"/>
          <w:szCs w:val="22"/>
        </w:rPr>
        <w:t>……</w:t>
      </w:r>
      <w:r w:rsidR="006A6486">
        <w:rPr>
          <w:rFonts w:ascii="Times New Roman" w:hAnsi="Times New Roman"/>
          <w:b/>
          <w:sz w:val="22"/>
          <w:szCs w:val="22"/>
        </w:rPr>
        <w:t>…</w:t>
      </w:r>
      <w:r w:rsidR="00C779F5" w:rsidRPr="001258AE">
        <w:rPr>
          <w:rFonts w:ascii="Times New Roman" w:hAnsi="Times New Roman"/>
          <w:b/>
          <w:sz w:val="22"/>
          <w:szCs w:val="22"/>
        </w:rPr>
        <w:t>….PLN</w:t>
      </w:r>
    </w:p>
    <w:p w14:paraId="0D9BE14A" w14:textId="17B5CF6A" w:rsidR="00C779F5" w:rsidRPr="001258AE" w:rsidRDefault="00C779F5" w:rsidP="00C779F5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  <w:r w:rsidRPr="001258AE">
        <w:rPr>
          <w:rFonts w:ascii="Times New Roman" w:hAnsi="Times New Roman"/>
          <w:b/>
          <w:sz w:val="22"/>
          <w:szCs w:val="22"/>
        </w:rPr>
        <w:t>CAŁKOWITA WARTOŚĆ ZAMÓWIENIA BRUTTO ..............................</w:t>
      </w:r>
      <w:r w:rsidR="006A6486">
        <w:rPr>
          <w:rFonts w:ascii="Times New Roman" w:hAnsi="Times New Roman"/>
          <w:b/>
          <w:sz w:val="22"/>
          <w:szCs w:val="22"/>
        </w:rPr>
        <w:t>....</w:t>
      </w:r>
      <w:r w:rsidRPr="001258AE">
        <w:rPr>
          <w:rFonts w:ascii="Times New Roman" w:hAnsi="Times New Roman"/>
          <w:b/>
          <w:sz w:val="22"/>
          <w:szCs w:val="22"/>
        </w:rPr>
        <w:t>.........PLN</w:t>
      </w:r>
    </w:p>
    <w:p w14:paraId="1664116F" w14:textId="2F0073E6" w:rsidR="00C779F5" w:rsidRDefault="00F03462" w:rsidP="00C779F5">
      <w:pPr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zgodnie ze złożonym F</w:t>
      </w:r>
      <w:r w:rsidR="00C779F5" w:rsidRPr="001258AE">
        <w:rPr>
          <w:rFonts w:ascii="Times New Roman" w:hAnsi="Times New Roman"/>
          <w:sz w:val="22"/>
          <w:szCs w:val="22"/>
        </w:rPr>
        <w:t>ormularzem asortymentowo-cenowym</w:t>
      </w:r>
    </w:p>
    <w:p w14:paraId="077B2AE6" w14:textId="77777777" w:rsidR="003E1A2B" w:rsidRDefault="003E1A2B" w:rsidP="00C779F5">
      <w:pPr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</w:p>
    <w:p w14:paraId="28A50D11" w14:textId="77777777" w:rsidR="008479EB" w:rsidRDefault="003E1A2B" w:rsidP="008479EB">
      <w:pPr>
        <w:pStyle w:val="Zwykyteks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/>
        <w:autoSpaceDE w:val="0"/>
        <w:autoSpaceDN w:val="0"/>
        <w:ind w:left="425"/>
        <w:jc w:val="both"/>
        <w:rPr>
          <w:rFonts w:ascii="Times New Roman" w:hAnsi="Times New Roman"/>
          <w:b/>
          <w:sz w:val="22"/>
          <w:szCs w:val="22"/>
        </w:rPr>
      </w:pPr>
      <w:r w:rsidRPr="00562548">
        <w:rPr>
          <w:rFonts w:ascii="Times New Roman" w:hAnsi="Times New Roman"/>
          <w:b/>
          <w:sz w:val="22"/>
          <w:szCs w:val="22"/>
        </w:rPr>
        <w:t xml:space="preserve">CZĘŚĆ NR </w:t>
      </w:r>
      <w:r>
        <w:rPr>
          <w:rFonts w:ascii="Times New Roman" w:hAnsi="Times New Roman"/>
          <w:b/>
          <w:sz w:val="22"/>
          <w:szCs w:val="22"/>
        </w:rPr>
        <w:t>2</w:t>
      </w:r>
      <w:r w:rsidRPr="00562548">
        <w:rPr>
          <w:rFonts w:ascii="Times New Roman" w:hAnsi="Times New Roman"/>
          <w:b/>
          <w:sz w:val="22"/>
          <w:szCs w:val="22"/>
        </w:rPr>
        <w:t xml:space="preserve">: </w:t>
      </w:r>
    </w:p>
    <w:p w14:paraId="296835A8" w14:textId="6A96721F" w:rsidR="008479EB" w:rsidRDefault="008479EB" w:rsidP="008479EB">
      <w:pPr>
        <w:pStyle w:val="Zwykyteks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/>
        <w:autoSpaceDE w:val="0"/>
        <w:autoSpaceDN w:val="0"/>
        <w:ind w:left="425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OWOCE I WARZYWA MROŻONE</w:t>
      </w:r>
    </w:p>
    <w:p w14:paraId="4B61AA7D" w14:textId="77777777" w:rsidR="003E1A2B" w:rsidRPr="006E22C4" w:rsidRDefault="003E1A2B" w:rsidP="003E1A2B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</w:p>
    <w:p w14:paraId="7CD65CF1" w14:textId="77777777" w:rsidR="003E1A2B" w:rsidRPr="001258AE" w:rsidRDefault="003E1A2B" w:rsidP="003E1A2B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  <w:r w:rsidRPr="001258AE">
        <w:rPr>
          <w:rFonts w:ascii="Times New Roman" w:hAnsi="Times New Roman"/>
          <w:b/>
          <w:sz w:val="22"/>
          <w:szCs w:val="22"/>
        </w:rPr>
        <w:t>CAŁKOWITA WARTOŚĆ ZAMÓWIENIA NETTO …………………</w:t>
      </w:r>
      <w:r>
        <w:rPr>
          <w:rFonts w:ascii="Times New Roman" w:hAnsi="Times New Roman"/>
          <w:b/>
          <w:sz w:val="22"/>
          <w:szCs w:val="22"/>
        </w:rPr>
        <w:t>.</w:t>
      </w:r>
      <w:r w:rsidRPr="001258AE">
        <w:rPr>
          <w:rFonts w:ascii="Times New Roman" w:hAnsi="Times New Roman"/>
          <w:b/>
          <w:sz w:val="22"/>
          <w:szCs w:val="22"/>
        </w:rPr>
        <w:t>……</w:t>
      </w:r>
      <w:r>
        <w:rPr>
          <w:rFonts w:ascii="Times New Roman" w:hAnsi="Times New Roman"/>
          <w:b/>
          <w:sz w:val="22"/>
          <w:szCs w:val="22"/>
        </w:rPr>
        <w:t>…</w:t>
      </w:r>
      <w:r w:rsidRPr="001258AE">
        <w:rPr>
          <w:rFonts w:ascii="Times New Roman" w:hAnsi="Times New Roman"/>
          <w:b/>
          <w:sz w:val="22"/>
          <w:szCs w:val="22"/>
        </w:rPr>
        <w:t>….PLN</w:t>
      </w:r>
    </w:p>
    <w:p w14:paraId="46B87A18" w14:textId="77777777" w:rsidR="003E1A2B" w:rsidRPr="001258AE" w:rsidRDefault="003E1A2B" w:rsidP="003E1A2B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  <w:r w:rsidRPr="001258AE">
        <w:rPr>
          <w:rFonts w:ascii="Times New Roman" w:hAnsi="Times New Roman"/>
          <w:b/>
          <w:sz w:val="22"/>
          <w:szCs w:val="22"/>
        </w:rPr>
        <w:t>CAŁKOWITA WARTOŚĆ ZAMÓWIENIA BRUTTO ..............................</w:t>
      </w:r>
      <w:r>
        <w:rPr>
          <w:rFonts w:ascii="Times New Roman" w:hAnsi="Times New Roman"/>
          <w:b/>
          <w:sz w:val="22"/>
          <w:szCs w:val="22"/>
        </w:rPr>
        <w:t>....</w:t>
      </w:r>
      <w:r w:rsidRPr="001258AE">
        <w:rPr>
          <w:rFonts w:ascii="Times New Roman" w:hAnsi="Times New Roman"/>
          <w:b/>
          <w:sz w:val="22"/>
          <w:szCs w:val="22"/>
        </w:rPr>
        <w:t>.........PLN</w:t>
      </w:r>
    </w:p>
    <w:p w14:paraId="2E30BDF7" w14:textId="77777777" w:rsidR="003E1A2B" w:rsidRPr="006E22C4" w:rsidRDefault="003E1A2B" w:rsidP="003E1A2B">
      <w:pPr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zgodnie ze złożonym F</w:t>
      </w:r>
      <w:r w:rsidRPr="001258AE">
        <w:rPr>
          <w:rFonts w:ascii="Times New Roman" w:hAnsi="Times New Roman"/>
          <w:sz w:val="22"/>
          <w:szCs w:val="22"/>
        </w:rPr>
        <w:t>ormularzem asortymentowo-cenowym</w:t>
      </w:r>
    </w:p>
    <w:p w14:paraId="1D62D370" w14:textId="77777777" w:rsidR="003E1A2B" w:rsidRDefault="003E1A2B" w:rsidP="00C779F5">
      <w:pPr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</w:p>
    <w:p w14:paraId="4929C45D" w14:textId="2E7E42D6" w:rsidR="008479EB" w:rsidRDefault="003E1A2B" w:rsidP="008479EB">
      <w:pPr>
        <w:pStyle w:val="Zwykyteks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/>
        <w:autoSpaceDE w:val="0"/>
        <w:autoSpaceDN w:val="0"/>
        <w:ind w:left="425"/>
        <w:jc w:val="both"/>
        <w:rPr>
          <w:rFonts w:ascii="Times New Roman" w:hAnsi="Times New Roman"/>
          <w:b/>
          <w:sz w:val="22"/>
          <w:szCs w:val="22"/>
        </w:rPr>
      </w:pPr>
      <w:r w:rsidRPr="00562548">
        <w:rPr>
          <w:rFonts w:ascii="Times New Roman" w:hAnsi="Times New Roman"/>
          <w:b/>
          <w:sz w:val="22"/>
          <w:szCs w:val="22"/>
        </w:rPr>
        <w:t xml:space="preserve">CZĘŚĆ NR </w:t>
      </w:r>
      <w:r>
        <w:rPr>
          <w:rFonts w:ascii="Times New Roman" w:hAnsi="Times New Roman"/>
          <w:b/>
          <w:sz w:val="22"/>
          <w:szCs w:val="22"/>
        </w:rPr>
        <w:t>3</w:t>
      </w:r>
      <w:r w:rsidRPr="00562548">
        <w:rPr>
          <w:rFonts w:ascii="Times New Roman" w:hAnsi="Times New Roman"/>
          <w:b/>
          <w:sz w:val="22"/>
          <w:szCs w:val="22"/>
        </w:rPr>
        <w:t xml:space="preserve">: </w:t>
      </w:r>
    </w:p>
    <w:p w14:paraId="625EF561" w14:textId="77777777" w:rsidR="008479EB" w:rsidRPr="00562548" w:rsidRDefault="008479EB" w:rsidP="008479EB">
      <w:pPr>
        <w:pStyle w:val="Zwykyteks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/>
        <w:autoSpaceDE w:val="0"/>
        <w:autoSpaceDN w:val="0"/>
        <w:ind w:left="425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ZIEMNIAKI OBRANE</w:t>
      </w:r>
    </w:p>
    <w:p w14:paraId="6D8AC03A" w14:textId="77777777" w:rsidR="003E1A2B" w:rsidRPr="006E22C4" w:rsidRDefault="003E1A2B" w:rsidP="003E1A2B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</w:p>
    <w:p w14:paraId="7EFD741E" w14:textId="77777777" w:rsidR="003E1A2B" w:rsidRPr="001258AE" w:rsidRDefault="003E1A2B" w:rsidP="003E1A2B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  <w:r w:rsidRPr="001258AE">
        <w:rPr>
          <w:rFonts w:ascii="Times New Roman" w:hAnsi="Times New Roman"/>
          <w:b/>
          <w:sz w:val="22"/>
          <w:szCs w:val="22"/>
        </w:rPr>
        <w:t>CAŁKOWITA WARTOŚĆ ZAMÓWIENIA NETTO …………………</w:t>
      </w:r>
      <w:r>
        <w:rPr>
          <w:rFonts w:ascii="Times New Roman" w:hAnsi="Times New Roman"/>
          <w:b/>
          <w:sz w:val="22"/>
          <w:szCs w:val="22"/>
        </w:rPr>
        <w:t>.</w:t>
      </w:r>
      <w:r w:rsidRPr="001258AE">
        <w:rPr>
          <w:rFonts w:ascii="Times New Roman" w:hAnsi="Times New Roman"/>
          <w:b/>
          <w:sz w:val="22"/>
          <w:szCs w:val="22"/>
        </w:rPr>
        <w:t>……</w:t>
      </w:r>
      <w:r>
        <w:rPr>
          <w:rFonts w:ascii="Times New Roman" w:hAnsi="Times New Roman"/>
          <w:b/>
          <w:sz w:val="22"/>
          <w:szCs w:val="22"/>
        </w:rPr>
        <w:t>…</w:t>
      </w:r>
      <w:r w:rsidRPr="001258AE">
        <w:rPr>
          <w:rFonts w:ascii="Times New Roman" w:hAnsi="Times New Roman"/>
          <w:b/>
          <w:sz w:val="22"/>
          <w:szCs w:val="22"/>
        </w:rPr>
        <w:t>….PLN</w:t>
      </w:r>
    </w:p>
    <w:p w14:paraId="5C5C9743" w14:textId="77777777" w:rsidR="003E1A2B" w:rsidRPr="001258AE" w:rsidRDefault="003E1A2B" w:rsidP="003E1A2B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  <w:r w:rsidRPr="001258AE">
        <w:rPr>
          <w:rFonts w:ascii="Times New Roman" w:hAnsi="Times New Roman"/>
          <w:b/>
          <w:sz w:val="22"/>
          <w:szCs w:val="22"/>
        </w:rPr>
        <w:t>CAŁKOWITA WARTOŚĆ ZAMÓWIENIA BRUTTO ..............................</w:t>
      </w:r>
      <w:r>
        <w:rPr>
          <w:rFonts w:ascii="Times New Roman" w:hAnsi="Times New Roman"/>
          <w:b/>
          <w:sz w:val="22"/>
          <w:szCs w:val="22"/>
        </w:rPr>
        <w:t>....</w:t>
      </w:r>
      <w:r w:rsidRPr="001258AE">
        <w:rPr>
          <w:rFonts w:ascii="Times New Roman" w:hAnsi="Times New Roman"/>
          <w:b/>
          <w:sz w:val="22"/>
          <w:szCs w:val="22"/>
        </w:rPr>
        <w:t>.........PLN</w:t>
      </w:r>
    </w:p>
    <w:p w14:paraId="6723C2A0" w14:textId="77777777" w:rsidR="003E1A2B" w:rsidRPr="006E22C4" w:rsidRDefault="003E1A2B" w:rsidP="003E1A2B">
      <w:pPr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zgodnie ze złożonym F</w:t>
      </w:r>
      <w:r w:rsidRPr="001258AE">
        <w:rPr>
          <w:rFonts w:ascii="Times New Roman" w:hAnsi="Times New Roman"/>
          <w:sz w:val="22"/>
          <w:szCs w:val="22"/>
        </w:rPr>
        <w:t>ormularzem asortymentowo-cenowym</w:t>
      </w:r>
    </w:p>
    <w:p w14:paraId="16415927" w14:textId="57BE6C1D" w:rsidR="007A5194" w:rsidRPr="006E22C4" w:rsidRDefault="007A5194" w:rsidP="00A37F1D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11804041" w14:textId="2F4D127C" w:rsidR="00034B31" w:rsidRPr="006E22C4" w:rsidRDefault="00CD2B0F" w:rsidP="004B63A6">
      <w:pPr>
        <w:pStyle w:val="Tekstpodstawowy"/>
        <w:widowControl/>
        <w:numPr>
          <w:ilvl w:val="0"/>
          <w:numId w:val="8"/>
        </w:numPr>
        <w:suppressAutoHyphens w:val="0"/>
        <w:autoSpaceDE w:val="0"/>
        <w:autoSpaceDN w:val="0"/>
        <w:spacing w:after="0" w:line="276" w:lineRule="auto"/>
        <w:ind w:left="425" w:hanging="425"/>
        <w:jc w:val="both"/>
        <w:rPr>
          <w:rFonts w:ascii="Times New Roman" w:hAnsi="Times New Roman"/>
          <w:b/>
          <w:sz w:val="22"/>
          <w:szCs w:val="22"/>
        </w:rPr>
      </w:pPr>
      <w:r w:rsidRPr="004B63A6">
        <w:rPr>
          <w:rFonts w:ascii="Times New Roman" w:hAnsi="Times New Roman"/>
          <w:b/>
          <w:sz w:val="22"/>
          <w:szCs w:val="22"/>
          <w:u w:val="single"/>
        </w:rPr>
        <w:t xml:space="preserve">DANE </w:t>
      </w:r>
      <w:r w:rsidRPr="006E22C4">
        <w:rPr>
          <w:rFonts w:ascii="Times New Roman" w:hAnsi="Times New Roman"/>
          <w:b/>
          <w:sz w:val="22"/>
          <w:szCs w:val="22"/>
          <w:u w:val="single"/>
        </w:rPr>
        <w:t xml:space="preserve">WYKONAWCY </w:t>
      </w:r>
      <w:r w:rsidR="00034B31" w:rsidRPr="006E22C4">
        <w:rPr>
          <w:rFonts w:ascii="Times New Roman" w:hAnsi="Times New Roman"/>
          <w:b/>
          <w:sz w:val="22"/>
          <w:szCs w:val="22"/>
          <w:u w:val="single"/>
        </w:rPr>
        <w:t xml:space="preserve">potrzebne do realizacji </w:t>
      </w:r>
      <w:r w:rsidR="00323694" w:rsidRPr="006E22C4">
        <w:rPr>
          <w:rFonts w:ascii="Times New Roman" w:hAnsi="Times New Roman"/>
          <w:b/>
          <w:sz w:val="22"/>
          <w:szCs w:val="22"/>
          <w:u w:val="single"/>
        </w:rPr>
        <w:t>zamówienia</w:t>
      </w:r>
      <w:r w:rsidR="00034B31" w:rsidRPr="006E22C4">
        <w:rPr>
          <w:rFonts w:ascii="Times New Roman" w:hAnsi="Times New Roman"/>
          <w:b/>
          <w:sz w:val="22"/>
          <w:szCs w:val="22"/>
        </w:rPr>
        <w:t>:</w:t>
      </w:r>
    </w:p>
    <w:p w14:paraId="002DC8FF" w14:textId="77777777" w:rsidR="00034B31" w:rsidRPr="006E22C4" w:rsidRDefault="00034B31" w:rsidP="00A37F1D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10FF0D93" w14:textId="7E33617B" w:rsidR="00323694" w:rsidRPr="001E5008" w:rsidRDefault="00323694" w:rsidP="001E5008">
      <w:pPr>
        <w:pStyle w:val="Tekstpodstawowy"/>
        <w:widowControl/>
        <w:suppressAutoHyphens w:val="0"/>
        <w:autoSpaceDE w:val="0"/>
        <w:autoSpaceDN w:val="0"/>
        <w:spacing w:after="0" w:line="276" w:lineRule="auto"/>
        <w:ind w:left="425"/>
        <w:jc w:val="both"/>
        <w:rPr>
          <w:rFonts w:ascii="Times New Roman" w:hAnsi="Times New Roman"/>
          <w:bCs/>
          <w:sz w:val="22"/>
          <w:szCs w:val="22"/>
        </w:rPr>
      </w:pPr>
      <w:r w:rsidRPr="001E5008">
        <w:rPr>
          <w:rFonts w:ascii="Times New Roman" w:hAnsi="Times New Roman"/>
          <w:bCs/>
          <w:sz w:val="22"/>
          <w:szCs w:val="22"/>
        </w:rPr>
        <w:t>Osoba odpowiedzialna za realizację zamówienia: ………………………………</w:t>
      </w:r>
      <w:r w:rsidR="006A6486" w:rsidRPr="001E5008">
        <w:rPr>
          <w:rFonts w:ascii="Times New Roman" w:hAnsi="Times New Roman"/>
          <w:bCs/>
          <w:sz w:val="22"/>
          <w:szCs w:val="22"/>
        </w:rPr>
        <w:t>………..</w:t>
      </w:r>
      <w:r w:rsidRPr="001E5008">
        <w:rPr>
          <w:rFonts w:ascii="Times New Roman" w:hAnsi="Times New Roman"/>
          <w:bCs/>
          <w:sz w:val="22"/>
          <w:szCs w:val="22"/>
        </w:rPr>
        <w:t xml:space="preserve">….. </w:t>
      </w:r>
    </w:p>
    <w:p w14:paraId="778487C5" w14:textId="0AAC66E6" w:rsidR="00034B31" w:rsidRPr="001E5008" w:rsidRDefault="00034B31" w:rsidP="001E5008">
      <w:pPr>
        <w:pStyle w:val="Tekstpodstawowy"/>
        <w:widowControl/>
        <w:suppressAutoHyphens w:val="0"/>
        <w:autoSpaceDE w:val="0"/>
        <w:autoSpaceDN w:val="0"/>
        <w:spacing w:after="0" w:line="276" w:lineRule="auto"/>
        <w:ind w:left="425"/>
        <w:jc w:val="both"/>
        <w:rPr>
          <w:rFonts w:ascii="Times New Roman" w:hAnsi="Times New Roman"/>
          <w:bCs/>
          <w:sz w:val="22"/>
          <w:szCs w:val="22"/>
        </w:rPr>
      </w:pPr>
      <w:r w:rsidRPr="001E5008">
        <w:rPr>
          <w:rFonts w:ascii="Times New Roman" w:hAnsi="Times New Roman"/>
          <w:bCs/>
          <w:sz w:val="22"/>
          <w:szCs w:val="22"/>
        </w:rPr>
        <w:t>e</w:t>
      </w:r>
      <w:r w:rsidR="00CD2B0F" w:rsidRPr="001E5008">
        <w:rPr>
          <w:rFonts w:ascii="Times New Roman" w:hAnsi="Times New Roman"/>
          <w:bCs/>
          <w:sz w:val="22"/>
          <w:szCs w:val="22"/>
        </w:rPr>
        <w:t>-</w:t>
      </w:r>
      <w:r w:rsidRPr="001E5008">
        <w:rPr>
          <w:rFonts w:ascii="Times New Roman" w:hAnsi="Times New Roman"/>
          <w:bCs/>
          <w:sz w:val="22"/>
          <w:szCs w:val="22"/>
        </w:rPr>
        <w:t>mail do składania zamówień</w:t>
      </w:r>
      <w:r w:rsidR="00CD2B0F" w:rsidRPr="001E5008">
        <w:rPr>
          <w:rFonts w:ascii="Times New Roman" w:hAnsi="Times New Roman"/>
          <w:bCs/>
          <w:sz w:val="22"/>
          <w:szCs w:val="22"/>
        </w:rPr>
        <w:t xml:space="preserve">: </w:t>
      </w:r>
      <w:r w:rsidRPr="001E5008">
        <w:rPr>
          <w:rFonts w:ascii="Times New Roman" w:hAnsi="Times New Roman"/>
          <w:bCs/>
          <w:sz w:val="22"/>
          <w:szCs w:val="22"/>
        </w:rPr>
        <w:t>…………</w:t>
      </w:r>
      <w:r w:rsidR="006A6486" w:rsidRPr="001E5008">
        <w:rPr>
          <w:rFonts w:ascii="Times New Roman" w:hAnsi="Times New Roman"/>
          <w:bCs/>
          <w:sz w:val="22"/>
          <w:szCs w:val="22"/>
        </w:rPr>
        <w:t>……………….</w:t>
      </w:r>
      <w:r w:rsidRPr="001E5008">
        <w:rPr>
          <w:rFonts w:ascii="Times New Roman" w:hAnsi="Times New Roman"/>
          <w:bCs/>
          <w:sz w:val="22"/>
          <w:szCs w:val="22"/>
        </w:rPr>
        <w:t>……………………</w:t>
      </w:r>
      <w:r w:rsidR="006A6486" w:rsidRPr="001E5008">
        <w:rPr>
          <w:rFonts w:ascii="Times New Roman" w:hAnsi="Times New Roman"/>
          <w:bCs/>
          <w:sz w:val="22"/>
          <w:szCs w:val="22"/>
        </w:rPr>
        <w:t>………...</w:t>
      </w:r>
      <w:r w:rsidRPr="001E5008">
        <w:rPr>
          <w:rFonts w:ascii="Times New Roman" w:hAnsi="Times New Roman"/>
          <w:bCs/>
          <w:sz w:val="22"/>
          <w:szCs w:val="22"/>
        </w:rPr>
        <w:t>…</w:t>
      </w:r>
      <w:r w:rsidR="003107A6">
        <w:rPr>
          <w:rFonts w:ascii="Times New Roman" w:hAnsi="Times New Roman"/>
          <w:bCs/>
          <w:sz w:val="22"/>
          <w:szCs w:val="22"/>
        </w:rPr>
        <w:t>….</w:t>
      </w:r>
    </w:p>
    <w:p w14:paraId="3259860E" w14:textId="53DB778F" w:rsidR="00034B31" w:rsidRPr="001E5008" w:rsidRDefault="00034B31" w:rsidP="001E5008">
      <w:pPr>
        <w:pStyle w:val="Tekstpodstawowy"/>
        <w:widowControl/>
        <w:suppressAutoHyphens w:val="0"/>
        <w:autoSpaceDE w:val="0"/>
        <w:autoSpaceDN w:val="0"/>
        <w:spacing w:after="0" w:line="276" w:lineRule="auto"/>
        <w:ind w:left="425"/>
        <w:jc w:val="both"/>
        <w:rPr>
          <w:rFonts w:ascii="Times New Roman" w:hAnsi="Times New Roman"/>
          <w:bCs/>
          <w:sz w:val="22"/>
          <w:szCs w:val="22"/>
        </w:rPr>
      </w:pPr>
      <w:r w:rsidRPr="001E5008">
        <w:rPr>
          <w:rFonts w:ascii="Times New Roman" w:hAnsi="Times New Roman"/>
          <w:bCs/>
          <w:sz w:val="22"/>
          <w:szCs w:val="22"/>
        </w:rPr>
        <w:t>nr telefonu do składania zamówień: …………………………</w:t>
      </w:r>
      <w:r w:rsidR="006A6486" w:rsidRPr="001E5008">
        <w:rPr>
          <w:rFonts w:ascii="Times New Roman" w:hAnsi="Times New Roman"/>
          <w:bCs/>
          <w:sz w:val="22"/>
          <w:szCs w:val="22"/>
        </w:rPr>
        <w:t>………………</w:t>
      </w:r>
      <w:r w:rsidRPr="001E5008">
        <w:rPr>
          <w:rFonts w:ascii="Times New Roman" w:hAnsi="Times New Roman"/>
          <w:bCs/>
          <w:sz w:val="22"/>
          <w:szCs w:val="22"/>
        </w:rPr>
        <w:t>…</w:t>
      </w:r>
      <w:r w:rsidR="006A6486" w:rsidRPr="001E5008">
        <w:rPr>
          <w:rFonts w:ascii="Times New Roman" w:hAnsi="Times New Roman"/>
          <w:bCs/>
          <w:sz w:val="22"/>
          <w:szCs w:val="22"/>
        </w:rPr>
        <w:t>………...</w:t>
      </w:r>
      <w:r w:rsidRPr="001E5008">
        <w:rPr>
          <w:rFonts w:ascii="Times New Roman" w:hAnsi="Times New Roman"/>
          <w:bCs/>
          <w:sz w:val="22"/>
          <w:szCs w:val="22"/>
        </w:rPr>
        <w:t>…</w:t>
      </w:r>
      <w:r w:rsidR="003107A6">
        <w:rPr>
          <w:rFonts w:ascii="Times New Roman" w:hAnsi="Times New Roman"/>
          <w:bCs/>
          <w:sz w:val="22"/>
          <w:szCs w:val="22"/>
        </w:rPr>
        <w:t>...</w:t>
      </w:r>
    </w:p>
    <w:p w14:paraId="1890E673" w14:textId="6C3099AA" w:rsidR="00685061" w:rsidRPr="001E5008" w:rsidRDefault="00685061" w:rsidP="001E5008">
      <w:pPr>
        <w:pStyle w:val="Tekstpodstawowy"/>
        <w:widowControl/>
        <w:suppressAutoHyphens w:val="0"/>
        <w:autoSpaceDE w:val="0"/>
        <w:autoSpaceDN w:val="0"/>
        <w:spacing w:after="0" w:line="276" w:lineRule="auto"/>
        <w:ind w:left="425"/>
        <w:jc w:val="both"/>
        <w:rPr>
          <w:rFonts w:ascii="Times New Roman" w:hAnsi="Times New Roman"/>
          <w:bCs/>
          <w:sz w:val="22"/>
          <w:szCs w:val="22"/>
        </w:rPr>
      </w:pPr>
      <w:r w:rsidRPr="001E5008">
        <w:rPr>
          <w:rFonts w:ascii="Times New Roman" w:hAnsi="Times New Roman"/>
          <w:bCs/>
          <w:sz w:val="22"/>
          <w:szCs w:val="22"/>
        </w:rPr>
        <w:t>adres e-mail do składania ewentualnych reklamacji</w:t>
      </w:r>
      <w:r w:rsidR="00CD2B0F" w:rsidRPr="001E5008">
        <w:rPr>
          <w:rFonts w:ascii="Times New Roman" w:hAnsi="Times New Roman"/>
          <w:bCs/>
          <w:sz w:val="22"/>
          <w:szCs w:val="22"/>
        </w:rPr>
        <w:t>:</w:t>
      </w:r>
      <w:r w:rsidRPr="001E5008">
        <w:rPr>
          <w:rFonts w:ascii="Times New Roman" w:hAnsi="Times New Roman"/>
          <w:bCs/>
          <w:sz w:val="22"/>
          <w:szCs w:val="22"/>
        </w:rPr>
        <w:t xml:space="preserve"> ……….…</w:t>
      </w:r>
      <w:r w:rsidR="00CD2B0F" w:rsidRPr="001E5008">
        <w:rPr>
          <w:rFonts w:ascii="Times New Roman" w:hAnsi="Times New Roman"/>
          <w:bCs/>
          <w:sz w:val="22"/>
          <w:szCs w:val="22"/>
        </w:rPr>
        <w:t>…………………………….</w:t>
      </w:r>
      <w:r w:rsidR="003107A6">
        <w:rPr>
          <w:rFonts w:ascii="Times New Roman" w:hAnsi="Times New Roman"/>
          <w:bCs/>
          <w:sz w:val="22"/>
          <w:szCs w:val="22"/>
        </w:rPr>
        <w:t>..</w:t>
      </w:r>
    </w:p>
    <w:p w14:paraId="3C51171F" w14:textId="77777777" w:rsidR="003107A6" w:rsidRDefault="00685061" w:rsidP="001E5008">
      <w:pPr>
        <w:pStyle w:val="Tekstpodstawowy"/>
        <w:widowControl/>
        <w:suppressAutoHyphens w:val="0"/>
        <w:autoSpaceDE w:val="0"/>
        <w:autoSpaceDN w:val="0"/>
        <w:spacing w:after="0" w:line="276" w:lineRule="auto"/>
        <w:ind w:left="425"/>
        <w:jc w:val="both"/>
        <w:rPr>
          <w:rFonts w:ascii="Times New Roman" w:hAnsi="Times New Roman"/>
          <w:bCs/>
          <w:sz w:val="22"/>
          <w:szCs w:val="22"/>
        </w:rPr>
      </w:pPr>
      <w:r w:rsidRPr="001E5008">
        <w:rPr>
          <w:rFonts w:ascii="Times New Roman" w:hAnsi="Times New Roman"/>
          <w:bCs/>
          <w:sz w:val="22"/>
          <w:szCs w:val="22"/>
        </w:rPr>
        <w:t xml:space="preserve">adres e-mail do przesyłania not obciążeniowych, kompensat oraz potwierdzenia sald: </w:t>
      </w:r>
    </w:p>
    <w:p w14:paraId="7E4617F1" w14:textId="4831B8EA" w:rsidR="00685061" w:rsidRPr="001E5008" w:rsidRDefault="00685061" w:rsidP="001E5008">
      <w:pPr>
        <w:pStyle w:val="Tekstpodstawowy"/>
        <w:widowControl/>
        <w:suppressAutoHyphens w:val="0"/>
        <w:autoSpaceDE w:val="0"/>
        <w:autoSpaceDN w:val="0"/>
        <w:spacing w:after="0" w:line="276" w:lineRule="auto"/>
        <w:ind w:left="425"/>
        <w:jc w:val="both"/>
        <w:rPr>
          <w:rFonts w:ascii="Times New Roman" w:hAnsi="Times New Roman"/>
          <w:bCs/>
          <w:sz w:val="22"/>
          <w:szCs w:val="22"/>
        </w:rPr>
      </w:pPr>
      <w:r w:rsidRPr="001E5008">
        <w:rPr>
          <w:rFonts w:ascii="Times New Roman" w:hAnsi="Times New Roman"/>
          <w:bCs/>
          <w:sz w:val="22"/>
          <w:szCs w:val="22"/>
        </w:rPr>
        <w:t>……………………………………………………</w:t>
      </w:r>
      <w:r w:rsidR="003107A6">
        <w:rPr>
          <w:rFonts w:ascii="Times New Roman" w:hAnsi="Times New Roman"/>
          <w:bCs/>
          <w:sz w:val="22"/>
          <w:szCs w:val="22"/>
        </w:rPr>
        <w:t>……………………………………………</w:t>
      </w:r>
    </w:p>
    <w:p w14:paraId="2F78A81F" w14:textId="77777777" w:rsidR="00034B31" w:rsidRPr="006E22C4" w:rsidRDefault="00034B31" w:rsidP="00A37F1D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42D6695B" w14:textId="77777777" w:rsidR="00FA258F" w:rsidRPr="006E22C4" w:rsidRDefault="000336C7" w:rsidP="004B63A6">
      <w:pPr>
        <w:pStyle w:val="Tekstpodstawowy"/>
        <w:widowControl/>
        <w:numPr>
          <w:ilvl w:val="0"/>
          <w:numId w:val="8"/>
        </w:numPr>
        <w:suppressAutoHyphens w:val="0"/>
        <w:autoSpaceDE w:val="0"/>
        <w:autoSpaceDN w:val="0"/>
        <w:spacing w:after="0" w:line="276" w:lineRule="auto"/>
        <w:ind w:left="425" w:hanging="425"/>
        <w:jc w:val="both"/>
        <w:rPr>
          <w:rFonts w:ascii="Times New Roman" w:hAnsi="Times New Roman"/>
          <w:sz w:val="22"/>
          <w:szCs w:val="22"/>
        </w:rPr>
      </w:pPr>
      <w:r w:rsidRPr="004B63A6">
        <w:rPr>
          <w:rFonts w:ascii="Times New Roman" w:hAnsi="Times New Roman"/>
          <w:b/>
          <w:sz w:val="22"/>
          <w:szCs w:val="22"/>
        </w:rPr>
        <w:t>OŚWIADCZAMY</w:t>
      </w:r>
      <w:r w:rsidRPr="006E22C4">
        <w:rPr>
          <w:rFonts w:ascii="Times New Roman" w:hAnsi="Times New Roman"/>
          <w:b/>
          <w:bCs/>
          <w:sz w:val="22"/>
          <w:szCs w:val="22"/>
        </w:rPr>
        <w:t xml:space="preserve">, </w:t>
      </w:r>
      <w:r w:rsidRPr="006E22C4">
        <w:rPr>
          <w:rFonts w:ascii="Times New Roman" w:hAnsi="Times New Roman"/>
          <w:bCs/>
          <w:sz w:val="22"/>
          <w:szCs w:val="22"/>
        </w:rPr>
        <w:t>że</w:t>
      </w:r>
      <w:r w:rsidR="000A02D3" w:rsidRPr="006E22C4">
        <w:rPr>
          <w:rFonts w:ascii="Times New Roman" w:hAnsi="Times New Roman"/>
          <w:bCs/>
          <w:sz w:val="22"/>
          <w:szCs w:val="22"/>
        </w:rPr>
        <w:t xml:space="preserve"> </w:t>
      </w:r>
      <w:r w:rsidRPr="006E22C4">
        <w:rPr>
          <w:rFonts w:ascii="Times New Roman" w:hAnsi="Times New Roman"/>
          <w:sz w:val="22"/>
          <w:szCs w:val="22"/>
        </w:rPr>
        <w:t xml:space="preserve">do regulowania należności z tytułu realizacji zamówienia wskazujemy następujący numer </w:t>
      </w:r>
      <w:r w:rsidRPr="006E22C4">
        <w:rPr>
          <w:rFonts w:ascii="Times New Roman" w:hAnsi="Times New Roman"/>
          <w:b/>
          <w:sz w:val="22"/>
          <w:szCs w:val="22"/>
        </w:rPr>
        <w:t>KONTA BANKOWEGO</w:t>
      </w:r>
      <w:r w:rsidRPr="006E22C4">
        <w:rPr>
          <w:rFonts w:ascii="Times New Roman" w:hAnsi="Times New Roman"/>
          <w:sz w:val="22"/>
          <w:szCs w:val="22"/>
        </w:rPr>
        <w:t xml:space="preserve">: </w:t>
      </w:r>
    </w:p>
    <w:p w14:paraId="36949576" w14:textId="77777777" w:rsidR="00CD541C" w:rsidRPr="006E22C4" w:rsidRDefault="00FA258F" w:rsidP="00AD6537">
      <w:pPr>
        <w:tabs>
          <w:tab w:val="left" w:pos="9360"/>
        </w:tabs>
        <w:spacing w:line="300" w:lineRule="exact"/>
        <w:ind w:left="357"/>
        <w:rPr>
          <w:rFonts w:ascii="Times New Roman" w:hAnsi="Times New Roman"/>
          <w:sz w:val="22"/>
          <w:szCs w:val="22"/>
        </w:rPr>
      </w:pPr>
      <w:r w:rsidRPr="006E22C4">
        <w:rPr>
          <w:rFonts w:ascii="Times New Roman" w:hAnsi="Times New Roman"/>
          <w:sz w:val="22"/>
          <w:szCs w:val="22"/>
        </w:rPr>
        <w:t>................................................................................................................................................</w:t>
      </w:r>
    </w:p>
    <w:p w14:paraId="7D369BB1" w14:textId="77777777" w:rsidR="00F578E1" w:rsidRPr="006E22C4" w:rsidRDefault="00F578E1" w:rsidP="004B63A6">
      <w:pPr>
        <w:pStyle w:val="Tekstpodstawowy"/>
        <w:widowControl/>
        <w:numPr>
          <w:ilvl w:val="0"/>
          <w:numId w:val="8"/>
        </w:numPr>
        <w:suppressAutoHyphens w:val="0"/>
        <w:autoSpaceDE w:val="0"/>
        <w:autoSpaceDN w:val="0"/>
        <w:spacing w:after="0" w:line="276" w:lineRule="auto"/>
        <w:ind w:left="425" w:hanging="425"/>
        <w:jc w:val="both"/>
        <w:rPr>
          <w:rFonts w:ascii="Times New Roman" w:hAnsi="Times New Roman"/>
          <w:b/>
          <w:bCs/>
          <w:sz w:val="22"/>
          <w:szCs w:val="22"/>
        </w:rPr>
      </w:pPr>
      <w:r w:rsidRPr="004B63A6">
        <w:rPr>
          <w:rFonts w:ascii="Times New Roman" w:hAnsi="Times New Roman"/>
          <w:b/>
          <w:sz w:val="22"/>
          <w:szCs w:val="22"/>
        </w:rPr>
        <w:t>WARUNKI</w:t>
      </w:r>
      <w:r w:rsidRPr="006E22C4">
        <w:rPr>
          <w:rFonts w:ascii="Times New Roman" w:hAnsi="Times New Roman"/>
          <w:b/>
          <w:bCs/>
          <w:sz w:val="22"/>
          <w:szCs w:val="22"/>
        </w:rPr>
        <w:t xml:space="preserve"> PŁATNOŚCI </w:t>
      </w:r>
      <w:r w:rsidR="00C94BDF" w:rsidRPr="006E22C4">
        <w:rPr>
          <w:rFonts w:ascii="Times New Roman" w:hAnsi="Times New Roman"/>
          <w:bCs/>
          <w:sz w:val="22"/>
          <w:szCs w:val="22"/>
        </w:rPr>
        <w:t xml:space="preserve">zostały określone w Projektowanych </w:t>
      </w:r>
      <w:r w:rsidR="001035F3" w:rsidRPr="006E22C4">
        <w:rPr>
          <w:rFonts w:ascii="Times New Roman" w:hAnsi="Times New Roman"/>
          <w:bCs/>
          <w:sz w:val="22"/>
          <w:szCs w:val="22"/>
        </w:rPr>
        <w:t>Postanowieniach Umowy</w:t>
      </w:r>
      <w:r w:rsidR="00C94BDF" w:rsidRPr="006E22C4">
        <w:rPr>
          <w:rFonts w:ascii="Times New Roman" w:hAnsi="Times New Roman"/>
          <w:bCs/>
          <w:sz w:val="22"/>
          <w:szCs w:val="22"/>
        </w:rPr>
        <w:t>, stanowiących załącznik do SWZ</w:t>
      </w:r>
      <w:r w:rsidRPr="006E22C4">
        <w:rPr>
          <w:rFonts w:ascii="Times New Roman" w:hAnsi="Times New Roman"/>
          <w:bCs/>
          <w:sz w:val="22"/>
          <w:szCs w:val="22"/>
        </w:rPr>
        <w:t>.</w:t>
      </w:r>
    </w:p>
    <w:p w14:paraId="32FFCE9C" w14:textId="3A77549C" w:rsidR="0000686B" w:rsidRPr="006E22C4" w:rsidRDefault="0000686B" w:rsidP="004B63A6">
      <w:pPr>
        <w:pStyle w:val="Tekstpodstawowy"/>
        <w:widowControl/>
        <w:numPr>
          <w:ilvl w:val="0"/>
          <w:numId w:val="8"/>
        </w:numPr>
        <w:suppressAutoHyphens w:val="0"/>
        <w:autoSpaceDE w:val="0"/>
        <w:autoSpaceDN w:val="0"/>
        <w:spacing w:after="0" w:line="276" w:lineRule="auto"/>
        <w:ind w:left="425" w:hanging="425"/>
        <w:jc w:val="both"/>
        <w:rPr>
          <w:rFonts w:ascii="Times New Roman" w:hAnsi="Times New Roman"/>
          <w:b/>
          <w:bCs/>
          <w:sz w:val="22"/>
          <w:szCs w:val="22"/>
        </w:rPr>
      </w:pPr>
      <w:r w:rsidRPr="004B63A6">
        <w:rPr>
          <w:rFonts w:ascii="Times New Roman" w:hAnsi="Times New Roman"/>
          <w:b/>
          <w:sz w:val="22"/>
          <w:szCs w:val="22"/>
        </w:rPr>
        <w:t>OŚWIADCZAMY</w:t>
      </w:r>
      <w:r w:rsidRPr="006E22C4">
        <w:rPr>
          <w:rFonts w:ascii="Times New Roman" w:hAnsi="Times New Roman"/>
          <w:b/>
          <w:bCs/>
          <w:sz w:val="22"/>
          <w:szCs w:val="22"/>
        </w:rPr>
        <w:t xml:space="preserve">, </w:t>
      </w:r>
      <w:r w:rsidR="00C94BDF" w:rsidRPr="006E22C4">
        <w:rPr>
          <w:rFonts w:ascii="Times New Roman" w:hAnsi="Times New Roman"/>
          <w:bCs/>
          <w:sz w:val="22"/>
          <w:szCs w:val="22"/>
        </w:rPr>
        <w:t>że je</w:t>
      </w:r>
      <w:r w:rsidR="00323694" w:rsidRPr="006E22C4">
        <w:rPr>
          <w:rFonts w:ascii="Times New Roman" w:hAnsi="Times New Roman"/>
          <w:bCs/>
          <w:sz w:val="22"/>
          <w:szCs w:val="22"/>
        </w:rPr>
        <w:t>steśmy związani ofertą do upływu</w:t>
      </w:r>
      <w:r w:rsidR="00C94BDF" w:rsidRPr="006E22C4">
        <w:rPr>
          <w:rFonts w:ascii="Times New Roman" w:hAnsi="Times New Roman"/>
          <w:bCs/>
          <w:sz w:val="22"/>
          <w:szCs w:val="22"/>
        </w:rPr>
        <w:t xml:space="preserve"> terminu wskazanego w SWZ</w:t>
      </w:r>
      <w:r w:rsidRPr="006E22C4">
        <w:rPr>
          <w:rFonts w:ascii="Times New Roman" w:hAnsi="Times New Roman"/>
          <w:bCs/>
          <w:sz w:val="22"/>
          <w:szCs w:val="22"/>
        </w:rPr>
        <w:t>.</w:t>
      </w:r>
    </w:p>
    <w:p w14:paraId="1AA61383" w14:textId="77777777" w:rsidR="00B84B0F" w:rsidRPr="006E22C4" w:rsidRDefault="0000686B" w:rsidP="004B63A6">
      <w:pPr>
        <w:pStyle w:val="Tekstpodstawowy"/>
        <w:widowControl/>
        <w:numPr>
          <w:ilvl w:val="0"/>
          <w:numId w:val="8"/>
        </w:numPr>
        <w:suppressAutoHyphens w:val="0"/>
        <w:autoSpaceDE w:val="0"/>
        <w:autoSpaceDN w:val="0"/>
        <w:spacing w:after="0" w:line="276" w:lineRule="auto"/>
        <w:ind w:left="425" w:hanging="425"/>
        <w:jc w:val="both"/>
        <w:rPr>
          <w:rFonts w:ascii="Times New Roman" w:hAnsi="Times New Roman"/>
          <w:b/>
          <w:sz w:val="22"/>
          <w:szCs w:val="22"/>
        </w:rPr>
      </w:pPr>
      <w:r w:rsidRPr="004B63A6">
        <w:rPr>
          <w:rFonts w:ascii="Times New Roman" w:hAnsi="Times New Roman"/>
          <w:b/>
          <w:sz w:val="22"/>
          <w:szCs w:val="22"/>
        </w:rPr>
        <w:t>OSOBĄ</w:t>
      </w:r>
      <w:r w:rsidR="000A02D3" w:rsidRPr="006E22C4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6E22C4">
        <w:rPr>
          <w:rFonts w:ascii="Times New Roman" w:hAnsi="Times New Roman"/>
          <w:sz w:val="22"/>
          <w:szCs w:val="22"/>
        </w:rPr>
        <w:t>upoważnioną do kontaktów w sprawie oferty jest</w:t>
      </w:r>
      <w:r w:rsidR="00F578E1" w:rsidRPr="006E22C4">
        <w:rPr>
          <w:rFonts w:ascii="Times New Roman" w:hAnsi="Times New Roman"/>
          <w:sz w:val="22"/>
          <w:szCs w:val="22"/>
        </w:rPr>
        <w:t>:</w:t>
      </w:r>
    </w:p>
    <w:p w14:paraId="70473E16" w14:textId="3D8132F7" w:rsidR="0000686B" w:rsidRPr="006E22C4" w:rsidRDefault="0000686B" w:rsidP="003413A3">
      <w:pPr>
        <w:pStyle w:val="Zwykytekst"/>
        <w:autoSpaceDE w:val="0"/>
        <w:autoSpaceDN w:val="0"/>
        <w:spacing w:line="276" w:lineRule="auto"/>
        <w:ind w:left="426"/>
        <w:rPr>
          <w:rFonts w:ascii="Times New Roman" w:hAnsi="Times New Roman"/>
          <w:b/>
          <w:sz w:val="22"/>
          <w:szCs w:val="22"/>
        </w:rPr>
      </w:pPr>
      <w:r w:rsidRPr="006E22C4">
        <w:rPr>
          <w:rFonts w:ascii="Times New Roman" w:hAnsi="Times New Roman"/>
          <w:sz w:val="22"/>
          <w:szCs w:val="22"/>
        </w:rPr>
        <w:t>…………………………</w:t>
      </w:r>
      <w:r w:rsidR="00B84B0F" w:rsidRPr="006E22C4">
        <w:rPr>
          <w:rFonts w:ascii="Times New Roman" w:hAnsi="Times New Roman"/>
          <w:sz w:val="22"/>
          <w:szCs w:val="22"/>
        </w:rPr>
        <w:t>…</w:t>
      </w:r>
      <w:r w:rsidR="003413A3" w:rsidRPr="006E22C4">
        <w:rPr>
          <w:rFonts w:ascii="Times New Roman" w:hAnsi="Times New Roman"/>
          <w:sz w:val="22"/>
          <w:szCs w:val="22"/>
        </w:rPr>
        <w:t>…………………………</w:t>
      </w:r>
      <w:r w:rsidR="00F03462">
        <w:rPr>
          <w:rFonts w:ascii="Times New Roman" w:hAnsi="Times New Roman"/>
          <w:sz w:val="22"/>
          <w:szCs w:val="22"/>
        </w:rPr>
        <w:t>,</w:t>
      </w:r>
      <w:r w:rsidR="003413A3" w:rsidRPr="006E22C4">
        <w:rPr>
          <w:rFonts w:ascii="Times New Roman" w:hAnsi="Times New Roman"/>
          <w:sz w:val="22"/>
          <w:szCs w:val="22"/>
        </w:rPr>
        <w:t xml:space="preserve"> tel. ………………………………………</w:t>
      </w:r>
    </w:p>
    <w:p w14:paraId="19CA2A9C" w14:textId="5EFC1659" w:rsidR="004D04A7" w:rsidRPr="006E22C4" w:rsidRDefault="00E0416B" w:rsidP="004B63A6">
      <w:pPr>
        <w:pStyle w:val="Tekstpodstawowy"/>
        <w:widowControl/>
        <w:numPr>
          <w:ilvl w:val="0"/>
          <w:numId w:val="8"/>
        </w:numPr>
        <w:suppressAutoHyphens w:val="0"/>
        <w:autoSpaceDE w:val="0"/>
        <w:autoSpaceDN w:val="0"/>
        <w:spacing w:after="0" w:line="276" w:lineRule="auto"/>
        <w:ind w:left="425" w:hanging="425"/>
        <w:jc w:val="both"/>
        <w:rPr>
          <w:rFonts w:ascii="Times New Roman" w:hAnsi="Times New Roman"/>
          <w:sz w:val="22"/>
          <w:szCs w:val="22"/>
        </w:rPr>
      </w:pPr>
      <w:r w:rsidRPr="004B63A6">
        <w:rPr>
          <w:rFonts w:ascii="Times New Roman" w:hAnsi="Times New Roman"/>
          <w:b/>
          <w:sz w:val="22"/>
          <w:szCs w:val="22"/>
        </w:rPr>
        <w:lastRenderedPageBreak/>
        <w:t>Informujemy</w:t>
      </w:r>
      <w:r w:rsidRPr="006E22C4">
        <w:rPr>
          <w:rFonts w:ascii="Times New Roman" w:hAnsi="Times New Roman"/>
          <w:sz w:val="22"/>
          <w:szCs w:val="22"/>
        </w:rPr>
        <w:t>, że wybór oferty będzie prowadził do powstania u Zama</w:t>
      </w:r>
      <w:r w:rsidR="00323694" w:rsidRPr="006E22C4">
        <w:rPr>
          <w:rFonts w:ascii="Times New Roman" w:hAnsi="Times New Roman"/>
          <w:sz w:val="22"/>
          <w:szCs w:val="22"/>
        </w:rPr>
        <w:t>wiającego obowiązku podatkowego</w:t>
      </w:r>
      <w:r w:rsidR="00AE047C" w:rsidRPr="006E22C4">
        <w:rPr>
          <w:rFonts w:ascii="Times New Roman" w:hAnsi="Times New Roman"/>
          <w:sz w:val="22"/>
          <w:szCs w:val="22"/>
        </w:rPr>
        <w:t>*</w:t>
      </w:r>
      <w:r w:rsidR="00323694" w:rsidRPr="006E22C4">
        <w:rPr>
          <w:rFonts w:ascii="Times New Roman" w:hAnsi="Times New Roman"/>
          <w:sz w:val="22"/>
          <w:szCs w:val="22"/>
        </w:rPr>
        <w:t xml:space="preserve"> </w:t>
      </w:r>
      <w:r w:rsidRPr="006E22C4">
        <w:rPr>
          <w:rFonts w:ascii="Times New Roman" w:hAnsi="Times New Roman"/>
          <w:i/>
          <w:sz w:val="22"/>
          <w:szCs w:val="22"/>
        </w:rPr>
        <w:t xml:space="preserve">Tabelę wypełniają </w:t>
      </w:r>
      <w:r w:rsidRPr="006E22C4">
        <w:rPr>
          <w:rFonts w:ascii="Times New Roman" w:hAnsi="Times New Roman"/>
          <w:b/>
          <w:i/>
          <w:sz w:val="22"/>
          <w:szCs w:val="22"/>
        </w:rPr>
        <w:t>wyłącznie</w:t>
      </w:r>
      <w:r w:rsidRPr="006E22C4">
        <w:rPr>
          <w:rFonts w:ascii="Times New Roman" w:hAnsi="Times New Roman"/>
          <w:i/>
          <w:sz w:val="22"/>
          <w:szCs w:val="22"/>
        </w:rPr>
        <w:t xml:space="preserve"> Wykonawcy, których wybór oferty prowadziłby </w:t>
      </w:r>
      <w:r w:rsidRPr="006E22C4">
        <w:rPr>
          <w:rFonts w:ascii="Times New Roman" w:hAnsi="Times New Roman"/>
          <w:i/>
          <w:sz w:val="22"/>
          <w:szCs w:val="22"/>
        </w:rPr>
        <w:br/>
        <w:t xml:space="preserve">u Zamawiającego do powstania obowiązku podatkowego, tj. kiedy zgodnie z przepisami ustawy </w:t>
      </w:r>
      <w:r w:rsidRPr="006E22C4">
        <w:rPr>
          <w:rFonts w:ascii="Times New Roman" w:hAnsi="Times New Roman"/>
          <w:i/>
          <w:sz w:val="22"/>
          <w:szCs w:val="22"/>
        </w:rPr>
        <w:br/>
        <w:t xml:space="preserve">o podatku od towarów i usług to nabywca (Zamawiający) będzie zobowiązany do rozliczenia (odprowadzenia) podatku VAT. </w:t>
      </w:r>
    </w:p>
    <w:tbl>
      <w:tblPr>
        <w:tblW w:w="5000" w:type="pct"/>
        <w:tblInd w:w="1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3"/>
        <w:gridCol w:w="2970"/>
        <w:gridCol w:w="2676"/>
      </w:tblGrid>
      <w:tr w:rsidR="00E0416B" w:rsidRPr="006E22C4" w14:paraId="5854D54F" w14:textId="77777777" w:rsidTr="006E22C4">
        <w:trPr>
          <w:trHeight w:val="323"/>
        </w:trPr>
        <w:tc>
          <w:tcPr>
            <w:tcW w:w="18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C376E58" w14:textId="151D2E06" w:rsidR="00E0416B" w:rsidRPr="00EC36C2" w:rsidRDefault="00E0416B" w:rsidP="00043BD6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C36C2">
              <w:rPr>
                <w:rFonts w:ascii="Times New Roman" w:hAnsi="Times New Roman"/>
                <w:sz w:val="18"/>
                <w:szCs w:val="18"/>
              </w:rPr>
              <w:t xml:space="preserve">Nazwa (rodzaj) towaru lub usługi, których dostawa lub świadczenie będą prowadziły </w:t>
            </w:r>
            <w:r w:rsidR="00EC36C2">
              <w:rPr>
                <w:rFonts w:ascii="Times New Roman" w:hAnsi="Times New Roman"/>
                <w:sz w:val="18"/>
                <w:szCs w:val="18"/>
              </w:rPr>
              <w:br/>
            </w:r>
            <w:r w:rsidRPr="00EC36C2">
              <w:rPr>
                <w:rFonts w:ascii="Times New Roman" w:hAnsi="Times New Roman"/>
                <w:sz w:val="18"/>
                <w:szCs w:val="18"/>
              </w:rPr>
              <w:t>do powstania obowiązku podatkowego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591055A" w14:textId="77777777" w:rsidR="00E0416B" w:rsidRPr="00EC36C2" w:rsidRDefault="00E0416B" w:rsidP="00043BD6">
            <w:pPr>
              <w:pStyle w:val="divpoint"/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C36C2">
              <w:rPr>
                <w:rFonts w:ascii="Times New Roman" w:hAnsi="Times New Roman" w:cs="Times New Roman"/>
              </w:rPr>
              <w:t>Wartości towaru lub usługi objętego obowiązkiem podatkowym Zamawiającego, bez kwoty podatku</w:t>
            </w:r>
          </w:p>
        </w:tc>
        <w:tc>
          <w:tcPr>
            <w:tcW w:w="1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87304D" w14:textId="66B150EF" w:rsidR="00E0416B" w:rsidRPr="00EC36C2" w:rsidRDefault="00E0416B" w:rsidP="00043BD6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C36C2">
              <w:rPr>
                <w:rFonts w:ascii="Times New Roman" w:hAnsi="Times New Roman"/>
                <w:sz w:val="18"/>
                <w:szCs w:val="18"/>
              </w:rPr>
              <w:t xml:space="preserve">Stawka podatku od towarów </w:t>
            </w:r>
            <w:r w:rsidRPr="00EC36C2">
              <w:rPr>
                <w:rFonts w:ascii="Times New Roman" w:hAnsi="Times New Roman"/>
                <w:sz w:val="18"/>
                <w:szCs w:val="18"/>
              </w:rPr>
              <w:br/>
              <w:t xml:space="preserve">i usług, która zgodnie </w:t>
            </w:r>
            <w:r w:rsidR="006E22C4" w:rsidRPr="00EC36C2">
              <w:rPr>
                <w:rFonts w:ascii="Times New Roman" w:hAnsi="Times New Roman"/>
                <w:sz w:val="18"/>
                <w:szCs w:val="18"/>
              </w:rPr>
              <w:br/>
            </w:r>
            <w:r w:rsidRPr="00EC36C2">
              <w:rPr>
                <w:rFonts w:ascii="Times New Roman" w:hAnsi="Times New Roman"/>
                <w:sz w:val="18"/>
                <w:szCs w:val="18"/>
              </w:rPr>
              <w:t xml:space="preserve">z wiedzą Wykonawcy, </w:t>
            </w:r>
            <w:r w:rsidR="00EC36C2">
              <w:rPr>
                <w:rFonts w:ascii="Times New Roman" w:hAnsi="Times New Roman"/>
                <w:sz w:val="18"/>
                <w:szCs w:val="18"/>
              </w:rPr>
              <w:br/>
            </w:r>
            <w:r w:rsidRPr="00EC36C2">
              <w:rPr>
                <w:rFonts w:ascii="Times New Roman" w:hAnsi="Times New Roman"/>
                <w:sz w:val="18"/>
                <w:szCs w:val="18"/>
              </w:rPr>
              <w:t>będzie miała zastosowanie</w:t>
            </w:r>
          </w:p>
        </w:tc>
      </w:tr>
      <w:tr w:rsidR="00E0416B" w:rsidRPr="006E22C4" w14:paraId="5ECE06C5" w14:textId="77777777" w:rsidTr="006E22C4">
        <w:trPr>
          <w:trHeight w:val="511"/>
        </w:trPr>
        <w:tc>
          <w:tcPr>
            <w:tcW w:w="18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8821A6" w14:textId="77777777" w:rsidR="00E0416B" w:rsidRPr="006E22C4" w:rsidRDefault="00E0416B" w:rsidP="00043BD6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7FB101" w14:textId="77777777" w:rsidR="00E0416B" w:rsidRPr="006E22C4" w:rsidRDefault="00E0416B" w:rsidP="00043BD6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6BB622B7" w14:textId="77777777" w:rsidR="00E0416B" w:rsidRPr="006E22C4" w:rsidRDefault="00E0416B" w:rsidP="00043BD6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5EBEE4" w14:textId="77777777" w:rsidR="00E0416B" w:rsidRPr="006E22C4" w:rsidRDefault="00E0416B" w:rsidP="00043BD6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1EBC5F3" w14:textId="77777777" w:rsidR="00323694" w:rsidRPr="006E22C4" w:rsidRDefault="00323694" w:rsidP="00EC36C2">
      <w:pPr>
        <w:pStyle w:val="Zwykytekst"/>
        <w:autoSpaceDE w:val="0"/>
        <w:autoSpaceDN w:val="0"/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20E69A85" w14:textId="4FC634FE" w:rsidR="00E0416B" w:rsidRPr="006E22C4" w:rsidRDefault="00E0416B" w:rsidP="00E0416B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6E22C4">
        <w:rPr>
          <w:rFonts w:ascii="Times New Roman" w:hAnsi="Times New Roman"/>
          <w:sz w:val="22"/>
          <w:szCs w:val="22"/>
        </w:rPr>
        <w:t xml:space="preserve">Stosownie do § 13 ust. 2 Rozporządzenia Ministra Rozwoju, Pracy i Technologii z dnia </w:t>
      </w:r>
      <w:r w:rsidRPr="006E22C4">
        <w:rPr>
          <w:rFonts w:ascii="Times New Roman" w:hAnsi="Times New Roman"/>
          <w:sz w:val="22"/>
          <w:szCs w:val="22"/>
        </w:rPr>
        <w:br/>
        <w:t xml:space="preserve">23 grudnia 2020 r. w sprawie podmiotowych środków dowodowych oraz innych dokumentów </w:t>
      </w:r>
      <w:r w:rsidR="00CD2B0F" w:rsidRPr="006E22C4">
        <w:rPr>
          <w:rFonts w:ascii="Times New Roman" w:hAnsi="Times New Roman"/>
          <w:sz w:val="22"/>
          <w:szCs w:val="22"/>
        </w:rPr>
        <w:br/>
      </w:r>
      <w:r w:rsidRPr="006E22C4">
        <w:rPr>
          <w:rFonts w:ascii="Times New Roman" w:hAnsi="Times New Roman"/>
          <w:sz w:val="22"/>
          <w:szCs w:val="22"/>
        </w:rPr>
        <w:t>lub oświadczeń, jakich może żądać zamawiający od wykonawcy oraz w związku z art. 127 ust. 2 ustawy Pzp:</w:t>
      </w:r>
    </w:p>
    <w:p w14:paraId="49C2A9D2" w14:textId="6A04FF9A" w:rsidR="000336C7" w:rsidRPr="006E22C4" w:rsidRDefault="000336C7" w:rsidP="000336C7">
      <w:pPr>
        <w:widowControl/>
        <w:numPr>
          <w:ilvl w:val="3"/>
          <w:numId w:val="8"/>
        </w:numPr>
        <w:tabs>
          <w:tab w:val="clear" w:pos="2880"/>
        </w:tabs>
        <w:suppressAutoHyphens w:val="0"/>
        <w:spacing w:line="276" w:lineRule="auto"/>
        <w:ind w:left="709" w:hanging="283"/>
        <w:jc w:val="both"/>
        <w:rPr>
          <w:rFonts w:ascii="Times New Roman" w:hAnsi="Times New Roman"/>
          <w:sz w:val="22"/>
          <w:szCs w:val="22"/>
        </w:rPr>
      </w:pPr>
      <w:r w:rsidRPr="006E22C4">
        <w:rPr>
          <w:rFonts w:ascii="Times New Roman" w:hAnsi="Times New Roman"/>
          <w:sz w:val="22"/>
          <w:szCs w:val="22"/>
        </w:rPr>
        <w:t xml:space="preserve">wskazujemy adresy internetowe ogólnodostępnych i bezpłatnych baz danych, z których Zamawiający pobierze wymagane dokumenty </w:t>
      </w:r>
      <w:r w:rsidRPr="006E22C4">
        <w:rPr>
          <w:rFonts w:ascii="Times New Roman" w:hAnsi="Times New Roman"/>
          <w:i/>
          <w:sz w:val="22"/>
          <w:szCs w:val="22"/>
        </w:rPr>
        <w:t>(*należy wskazać dokumenty oraz adresy internetowe baz danych): .....................……………………………………</w:t>
      </w:r>
      <w:r w:rsidR="00CD2B0F" w:rsidRPr="006E22C4">
        <w:rPr>
          <w:rFonts w:ascii="Times New Roman" w:hAnsi="Times New Roman"/>
          <w:i/>
          <w:sz w:val="22"/>
          <w:szCs w:val="22"/>
        </w:rPr>
        <w:t>……</w:t>
      </w:r>
      <w:r w:rsidRPr="006E22C4">
        <w:rPr>
          <w:rFonts w:ascii="Times New Roman" w:hAnsi="Times New Roman"/>
          <w:i/>
          <w:sz w:val="22"/>
          <w:szCs w:val="22"/>
        </w:rPr>
        <w:t>………………………</w:t>
      </w:r>
    </w:p>
    <w:p w14:paraId="4BF9BE65" w14:textId="16772CFB" w:rsidR="000336C7" w:rsidRPr="006E22C4" w:rsidRDefault="000336C7" w:rsidP="000336C7">
      <w:pPr>
        <w:widowControl/>
        <w:numPr>
          <w:ilvl w:val="3"/>
          <w:numId w:val="8"/>
        </w:numPr>
        <w:tabs>
          <w:tab w:val="clear" w:pos="2880"/>
        </w:tabs>
        <w:suppressAutoHyphens w:val="0"/>
        <w:spacing w:line="276" w:lineRule="auto"/>
        <w:ind w:left="709" w:hanging="283"/>
        <w:jc w:val="both"/>
        <w:rPr>
          <w:rFonts w:ascii="Times New Roman" w:hAnsi="Times New Roman"/>
          <w:sz w:val="22"/>
          <w:szCs w:val="22"/>
        </w:rPr>
      </w:pPr>
      <w:r w:rsidRPr="006E22C4">
        <w:rPr>
          <w:rFonts w:ascii="Times New Roman" w:hAnsi="Times New Roman"/>
          <w:sz w:val="22"/>
          <w:szCs w:val="22"/>
        </w:rPr>
        <w:t xml:space="preserve">oświadczamy, że następujące wymagane oświadczenia lub dokumenty dostarczono Zamawiającemu w poprzednich postępowaniach o udzielenie zamówienia oraz potwierdzamy ich aktualność </w:t>
      </w:r>
      <w:r w:rsidRPr="006E22C4">
        <w:rPr>
          <w:rFonts w:ascii="Times New Roman" w:hAnsi="Times New Roman"/>
          <w:i/>
          <w:sz w:val="22"/>
          <w:szCs w:val="22"/>
        </w:rPr>
        <w:t>(*należy wskazać oświadc</w:t>
      </w:r>
      <w:r w:rsidR="00CD2B0F" w:rsidRPr="006E22C4">
        <w:rPr>
          <w:rFonts w:ascii="Times New Roman" w:hAnsi="Times New Roman"/>
          <w:i/>
          <w:sz w:val="22"/>
          <w:szCs w:val="22"/>
        </w:rPr>
        <w:t xml:space="preserve">zenia lub dokumenty oraz nazwę </w:t>
      </w:r>
      <w:r w:rsidRPr="006E22C4">
        <w:rPr>
          <w:rFonts w:ascii="Times New Roman" w:hAnsi="Times New Roman"/>
          <w:i/>
          <w:sz w:val="22"/>
          <w:szCs w:val="22"/>
        </w:rPr>
        <w:t>i numer postępowania):</w:t>
      </w:r>
      <w:r w:rsidRPr="006E22C4">
        <w:rPr>
          <w:rFonts w:ascii="Times New Roman" w:hAnsi="Times New Roman"/>
          <w:sz w:val="22"/>
          <w:szCs w:val="22"/>
        </w:rPr>
        <w:t xml:space="preserve"> ………………………………………………………………….……</w:t>
      </w:r>
      <w:r w:rsidR="00CD2B0F" w:rsidRPr="006E22C4">
        <w:rPr>
          <w:rFonts w:ascii="Times New Roman" w:hAnsi="Times New Roman"/>
          <w:sz w:val="22"/>
          <w:szCs w:val="22"/>
        </w:rPr>
        <w:t>…………</w:t>
      </w:r>
    </w:p>
    <w:p w14:paraId="470A121E" w14:textId="73033A85" w:rsidR="000336C7" w:rsidRPr="006E22C4" w:rsidRDefault="000336C7" w:rsidP="000336C7">
      <w:pPr>
        <w:widowControl/>
        <w:suppressAutoHyphens w:val="0"/>
        <w:spacing w:line="276" w:lineRule="auto"/>
        <w:ind w:left="851"/>
        <w:jc w:val="both"/>
        <w:rPr>
          <w:rFonts w:ascii="Times New Roman" w:hAnsi="Times New Roman"/>
          <w:sz w:val="22"/>
          <w:szCs w:val="22"/>
        </w:rPr>
      </w:pPr>
    </w:p>
    <w:p w14:paraId="2B71B9D3" w14:textId="6277BBBE" w:rsidR="00323694" w:rsidRPr="006E22C4" w:rsidRDefault="006F5FC0" w:rsidP="00323694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bCs/>
          <w:sz w:val="22"/>
          <w:szCs w:val="22"/>
        </w:rPr>
      </w:pPr>
      <w:r w:rsidRPr="006E22C4">
        <w:rPr>
          <w:rFonts w:ascii="Times New Roman" w:hAnsi="Times New Roman"/>
          <w:sz w:val="22"/>
          <w:szCs w:val="22"/>
        </w:rPr>
        <w:t>Dostawę</w:t>
      </w:r>
      <w:r w:rsidR="00563956" w:rsidRPr="006E22C4">
        <w:rPr>
          <w:rFonts w:ascii="Times New Roman" w:hAnsi="Times New Roman"/>
          <w:sz w:val="22"/>
          <w:szCs w:val="22"/>
        </w:rPr>
        <w:t xml:space="preserve"> </w:t>
      </w:r>
      <w:r w:rsidR="00F42BF5" w:rsidRPr="006E22C4">
        <w:rPr>
          <w:rFonts w:ascii="Times New Roman" w:hAnsi="Times New Roman"/>
          <w:sz w:val="22"/>
          <w:szCs w:val="22"/>
        </w:rPr>
        <w:t>objętą zamówieniem zamierzamy wykonać</w:t>
      </w:r>
      <w:r w:rsidR="006E22C4">
        <w:rPr>
          <w:rFonts w:ascii="Times New Roman" w:hAnsi="Times New Roman"/>
          <w:b/>
          <w:bCs/>
          <w:sz w:val="22"/>
          <w:szCs w:val="22"/>
        </w:rPr>
        <w:t xml:space="preserve"> samodzielnie* – przy udziale </w:t>
      </w:r>
      <w:r w:rsidR="001D7F97">
        <w:rPr>
          <w:rFonts w:ascii="Times New Roman" w:hAnsi="Times New Roman"/>
          <w:b/>
          <w:bCs/>
          <w:sz w:val="22"/>
          <w:szCs w:val="22"/>
        </w:rPr>
        <w:t>P</w:t>
      </w:r>
      <w:r w:rsidR="00F42BF5" w:rsidRPr="006E22C4">
        <w:rPr>
          <w:rFonts w:ascii="Times New Roman" w:hAnsi="Times New Roman"/>
          <w:b/>
          <w:bCs/>
          <w:sz w:val="22"/>
          <w:szCs w:val="22"/>
        </w:rPr>
        <w:t>odwykonawców*</w:t>
      </w:r>
      <w:r w:rsidR="00CD2B0F" w:rsidRPr="006E22C4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F42BF5" w:rsidRPr="006E22C4">
        <w:rPr>
          <w:rFonts w:ascii="Times New Roman" w:hAnsi="Times New Roman"/>
          <w:i/>
          <w:sz w:val="22"/>
          <w:szCs w:val="22"/>
        </w:rPr>
        <w:t>(*niepotrzebne skreślić)</w:t>
      </w:r>
    </w:p>
    <w:p w14:paraId="5E34147B" w14:textId="5A2D7640" w:rsidR="00B8493E" w:rsidRPr="006E22C4" w:rsidRDefault="00F42BF5" w:rsidP="0055506B">
      <w:pPr>
        <w:tabs>
          <w:tab w:val="left" w:pos="426"/>
        </w:tabs>
        <w:spacing w:line="276" w:lineRule="auto"/>
        <w:ind w:left="426"/>
        <w:jc w:val="both"/>
        <w:rPr>
          <w:rFonts w:ascii="Times New Roman" w:hAnsi="Times New Roman"/>
          <w:i/>
          <w:iCs/>
          <w:sz w:val="22"/>
          <w:szCs w:val="22"/>
        </w:rPr>
      </w:pPr>
      <w:r w:rsidRPr="006E22C4">
        <w:rPr>
          <w:rFonts w:ascii="Times New Roman" w:hAnsi="Times New Roman"/>
          <w:i/>
          <w:iCs/>
          <w:sz w:val="22"/>
          <w:szCs w:val="22"/>
        </w:rPr>
        <w:t xml:space="preserve">Wypełnić poniższą tabelę w przypadku wykonania zamówienia przez </w:t>
      </w:r>
      <w:r w:rsidR="001D7F97">
        <w:rPr>
          <w:rFonts w:ascii="Times New Roman" w:hAnsi="Times New Roman"/>
          <w:i/>
          <w:iCs/>
          <w:sz w:val="22"/>
          <w:szCs w:val="22"/>
        </w:rPr>
        <w:t>P</w:t>
      </w:r>
      <w:r w:rsidRPr="006E22C4">
        <w:rPr>
          <w:rFonts w:ascii="Times New Roman" w:hAnsi="Times New Roman"/>
          <w:i/>
          <w:iCs/>
          <w:sz w:val="22"/>
          <w:szCs w:val="22"/>
        </w:rPr>
        <w:t>odwykonawców.</w:t>
      </w:r>
    </w:p>
    <w:tbl>
      <w:tblPr>
        <w:tblStyle w:val="Tabela-Siatka"/>
        <w:tblW w:w="8926" w:type="dxa"/>
        <w:jc w:val="center"/>
        <w:tblLook w:val="04A0" w:firstRow="1" w:lastRow="0" w:firstColumn="1" w:lastColumn="0" w:noHBand="0" w:noVBand="1"/>
      </w:tblPr>
      <w:tblGrid>
        <w:gridCol w:w="876"/>
        <w:gridCol w:w="4648"/>
        <w:gridCol w:w="3402"/>
      </w:tblGrid>
      <w:tr w:rsidR="003E1A2B" w:rsidRPr="006E22C4" w14:paraId="323BD1E8" w14:textId="77777777" w:rsidTr="003E1A2B">
        <w:trPr>
          <w:trHeight w:val="851"/>
          <w:jc w:val="center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B89486A" w14:textId="4D0087E9" w:rsidR="003E1A2B" w:rsidRPr="006E22C4" w:rsidRDefault="003E1A2B" w:rsidP="003E1A2B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Cs/>
                <w:sz w:val="22"/>
                <w:szCs w:val="22"/>
              </w:rPr>
              <w:t>Numer części</w:t>
            </w:r>
          </w:p>
        </w:tc>
        <w:tc>
          <w:tcPr>
            <w:tcW w:w="4648" w:type="dxa"/>
            <w:shd w:val="clear" w:color="auto" w:fill="D9D9D9" w:themeFill="background1" w:themeFillShade="D9"/>
            <w:vAlign w:val="center"/>
          </w:tcPr>
          <w:p w14:paraId="6F5FE7A7" w14:textId="624D1D53" w:rsidR="003E1A2B" w:rsidRPr="006E22C4" w:rsidRDefault="003E1A2B" w:rsidP="003E1A2B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 w:val="22"/>
                <w:szCs w:val="22"/>
              </w:rPr>
            </w:pPr>
            <w:r w:rsidRPr="006E22C4">
              <w:rPr>
                <w:rFonts w:ascii="Times New Roman" w:hAnsi="Times New Roman"/>
                <w:b/>
                <w:iCs/>
                <w:sz w:val="22"/>
                <w:szCs w:val="22"/>
              </w:rPr>
              <w:t xml:space="preserve">Część zamówienia, których wykonanie Wykonawca zamierza powierzyć </w:t>
            </w:r>
            <w:r>
              <w:rPr>
                <w:rFonts w:ascii="Times New Roman" w:hAnsi="Times New Roman"/>
                <w:b/>
                <w:iCs/>
                <w:sz w:val="22"/>
                <w:szCs w:val="22"/>
              </w:rPr>
              <w:t>P</w:t>
            </w:r>
            <w:r w:rsidRPr="006E22C4">
              <w:rPr>
                <w:rFonts w:ascii="Times New Roman" w:hAnsi="Times New Roman"/>
                <w:b/>
                <w:iCs/>
                <w:sz w:val="22"/>
                <w:szCs w:val="22"/>
              </w:rPr>
              <w:t>odwykonawcom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4D46DA91" w14:textId="753B5FC9" w:rsidR="003E1A2B" w:rsidRPr="006E22C4" w:rsidRDefault="003E1A2B" w:rsidP="003E1A2B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 w:val="22"/>
                <w:szCs w:val="22"/>
              </w:rPr>
            </w:pPr>
            <w:r w:rsidRPr="006E22C4">
              <w:rPr>
                <w:rFonts w:ascii="Times New Roman" w:hAnsi="Times New Roman"/>
                <w:b/>
                <w:iCs/>
                <w:sz w:val="22"/>
                <w:szCs w:val="22"/>
              </w:rPr>
              <w:t xml:space="preserve">Nazwy ewentualnych </w:t>
            </w:r>
            <w:r>
              <w:rPr>
                <w:rFonts w:ascii="Times New Roman" w:hAnsi="Times New Roman"/>
                <w:b/>
                <w:iCs/>
                <w:sz w:val="22"/>
                <w:szCs w:val="22"/>
              </w:rPr>
              <w:t>P</w:t>
            </w:r>
            <w:r w:rsidRPr="006E22C4">
              <w:rPr>
                <w:rFonts w:ascii="Times New Roman" w:hAnsi="Times New Roman"/>
                <w:b/>
                <w:iCs/>
                <w:sz w:val="22"/>
                <w:szCs w:val="22"/>
              </w:rPr>
              <w:t xml:space="preserve">odwykonawców, </w:t>
            </w:r>
            <w:r w:rsidRPr="006E22C4">
              <w:rPr>
                <w:rFonts w:ascii="Times New Roman" w:hAnsi="Times New Roman"/>
                <w:b/>
                <w:iCs/>
                <w:sz w:val="22"/>
                <w:szCs w:val="22"/>
              </w:rPr>
              <w:br/>
              <w:t>jeżeli są już znani</w:t>
            </w:r>
          </w:p>
        </w:tc>
      </w:tr>
      <w:tr w:rsidR="003E1A2B" w:rsidRPr="006E22C4" w14:paraId="12005C8E" w14:textId="77777777" w:rsidTr="003E1A2B">
        <w:trPr>
          <w:trHeight w:val="373"/>
          <w:jc w:val="center"/>
        </w:trPr>
        <w:tc>
          <w:tcPr>
            <w:tcW w:w="876" w:type="dxa"/>
          </w:tcPr>
          <w:p w14:paraId="53E37B5F" w14:textId="033BBB80" w:rsidR="003E1A2B" w:rsidRPr="006E22C4" w:rsidRDefault="003E1A2B" w:rsidP="003E1A2B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1</w:t>
            </w:r>
          </w:p>
        </w:tc>
        <w:tc>
          <w:tcPr>
            <w:tcW w:w="4648" w:type="dxa"/>
            <w:vAlign w:val="center"/>
          </w:tcPr>
          <w:p w14:paraId="129DBDE6" w14:textId="78197E3A" w:rsidR="003E1A2B" w:rsidRPr="006E22C4" w:rsidRDefault="003E1A2B" w:rsidP="003E1A2B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488ADB00" w14:textId="77777777" w:rsidR="003E1A2B" w:rsidRPr="006E22C4" w:rsidRDefault="003E1A2B" w:rsidP="003E1A2B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</w:tr>
      <w:tr w:rsidR="003E1A2B" w:rsidRPr="006E22C4" w14:paraId="6082DBE2" w14:textId="77777777" w:rsidTr="003E1A2B">
        <w:trPr>
          <w:trHeight w:val="283"/>
          <w:jc w:val="center"/>
        </w:trPr>
        <w:tc>
          <w:tcPr>
            <w:tcW w:w="876" w:type="dxa"/>
          </w:tcPr>
          <w:p w14:paraId="38631F45" w14:textId="173A51BC" w:rsidR="003E1A2B" w:rsidRDefault="003E1A2B" w:rsidP="003E1A2B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2</w:t>
            </w:r>
          </w:p>
        </w:tc>
        <w:tc>
          <w:tcPr>
            <w:tcW w:w="4648" w:type="dxa"/>
            <w:vAlign w:val="center"/>
          </w:tcPr>
          <w:p w14:paraId="4DB3690A" w14:textId="77777777" w:rsidR="003E1A2B" w:rsidRPr="006E22C4" w:rsidRDefault="003E1A2B" w:rsidP="003E1A2B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76D18FB4" w14:textId="77777777" w:rsidR="003E1A2B" w:rsidRPr="006E22C4" w:rsidRDefault="003E1A2B" w:rsidP="003E1A2B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</w:tr>
      <w:tr w:rsidR="003E1A2B" w:rsidRPr="006E22C4" w14:paraId="76340CFD" w14:textId="77777777" w:rsidTr="003E1A2B">
        <w:trPr>
          <w:trHeight w:val="268"/>
          <w:jc w:val="center"/>
        </w:trPr>
        <w:tc>
          <w:tcPr>
            <w:tcW w:w="876" w:type="dxa"/>
          </w:tcPr>
          <w:p w14:paraId="328C5597" w14:textId="45E34D28" w:rsidR="003E1A2B" w:rsidRDefault="003E1A2B" w:rsidP="003E1A2B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3</w:t>
            </w:r>
          </w:p>
        </w:tc>
        <w:tc>
          <w:tcPr>
            <w:tcW w:w="4648" w:type="dxa"/>
            <w:vAlign w:val="center"/>
          </w:tcPr>
          <w:p w14:paraId="4CBC40B8" w14:textId="77777777" w:rsidR="003E1A2B" w:rsidRPr="006E22C4" w:rsidRDefault="003E1A2B" w:rsidP="003E1A2B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6D0BBBE4" w14:textId="77777777" w:rsidR="003E1A2B" w:rsidRPr="006E22C4" w:rsidRDefault="003E1A2B" w:rsidP="003E1A2B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</w:tr>
    </w:tbl>
    <w:p w14:paraId="17C47C38" w14:textId="7E46ACDD" w:rsidR="00323694" w:rsidRPr="006E22C4" w:rsidRDefault="00CA7E60" w:rsidP="00F03462">
      <w:pPr>
        <w:tabs>
          <w:tab w:val="left" w:pos="426"/>
        </w:tabs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6E22C4">
        <w:rPr>
          <w:rFonts w:ascii="Times New Roman" w:hAnsi="Times New Roman"/>
          <w:sz w:val="22"/>
          <w:szCs w:val="22"/>
        </w:rPr>
        <w:t xml:space="preserve">Powierzenie wykonania części zamówienia </w:t>
      </w:r>
      <w:r w:rsidR="003E1A2B">
        <w:rPr>
          <w:rFonts w:ascii="Times New Roman" w:hAnsi="Times New Roman"/>
          <w:sz w:val="22"/>
          <w:szCs w:val="22"/>
        </w:rPr>
        <w:t>P</w:t>
      </w:r>
      <w:r w:rsidRPr="006E22C4">
        <w:rPr>
          <w:rFonts w:ascii="Times New Roman" w:hAnsi="Times New Roman"/>
          <w:sz w:val="22"/>
          <w:szCs w:val="22"/>
        </w:rPr>
        <w:t xml:space="preserve">odwykonawcom nie zwalnia Wykonawcy </w:t>
      </w:r>
      <w:r w:rsidR="00C94BDF" w:rsidRPr="006E22C4">
        <w:rPr>
          <w:rFonts w:ascii="Times New Roman" w:hAnsi="Times New Roman"/>
          <w:sz w:val="22"/>
          <w:szCs w:val="22"/>
        </w:rPr>
        <w:br/>
      </w:r>
      <w:r w:rsidRPr="006E22C4">
        <w:rPr>
          <w:rFonts w:ascii="Times New Roman" w:hAnsi="Times New Roman"/>
          <w:sz w:val="22"/>
          <w:szCs w:val="22"/>
        </w:rPr>
        <w:t>z odpowiedzialności za należyte wykonanie tego zamówienia</w:t>
      </w:r>
      <w:r w:rsidR="0055506B" w:rsidRPr="006E22C4">
        <w:rPr>
          <w:rFonts w:ascii="Times New Roman" w:hAnsi="Times New Roman"/>
          <w:sz w:val="22"/>
          <w:szCs w:val="22"/>
        </w:rPr>
        <w:t>.</w:t>
      </w:r>
    </w:p>
    <w:p w14:paraId="78E2AC9C" w14:textId="7ABEF44A" w:rsidR="00F42BF5" w:rsidRPr="006E22C4" w:rsidRDefault="0078077F" w:rsidP="004B63A6">
      <w:pPr>
        <w:pStyle w:val="Tekstpodstawowy"/>
        <w:widowControl/>
        <w:numPr>
          <w:ilvl w:val="0"/>
          <w:numId w:val="8"/>
        </w:numPr>
        <w:suppressAutoHyphens w:val="0"/>
        <w:autoSpaceDE w:val="0"/>
        <w:autoSpaceDN w:val="0"/>
        <w:spacing w:after="0" w:line="276" w:lineRule="auto"/>
        <w:ind w:left="425" w:hanging="425"/>
        <w:jc w:val="both"/>
        <w:rPr>
          <w:rFonts w:ascii="Times New Roman" w:hAnsi="Times New Roman"/>
          <w:sz w:val="22"/>
          <w:szCs w:val="22"/>
        </w:rPr>
      </w:pPr>
      <w:r w:rsidRPr="006E22C4">
        <w:rPr>
          <w:rFonts w:ascii="Times New Roman" w:hAnsi="Times New Roman"/>
          <w:b/>
          <w:sz w:val="22"/>
          <w:szCs w:val="22"/>
        </w:rPr>
        <w:t>OŚWIADCZAMY</w:t>
      </w:r>
      <w:r w:rsidRPr="006E22C4">
        <w:rPr>
          <w:rFonts w:ascii="Times New Roman" w:hAnsi="Times New Roman"/>
          <w:sz w:val="22"/>
          <w:szCs w:val="22"/>
        </w:rPr>
        <w:t xml:space="preserve">, że </w:t>
      </w:r>
      <w:r w:rsidR="00CD2B0F" w:rsidRPr="006E22C4">
        <w:rPr>
          <w:rFonts w:ascii="Times New Roman" w:hAnsi="Times New Roman"/>
          <w:sz w:val="22"/>
          <w:szCs w:val="22"/>
        </w:rPr>
        <w:t xml:space="preserve">brak wskazania </w:t>
      </w:r>
      <w:r w:rsidR="00F42BF5" w:rsidRPr="006E22C4">
        <w:rPr>
          <w:rFonts w:ascii="Times New Roman" w:hAnsi="Times New Roman"/>
          <w:sz w:val="22"/>
          <w:szCs w:val="22"/>
        </w:rPr>
        <w:t>w ofercie części zamówienia, rozumiane ma być jako wykonanie zamów</w:t>
      </w:r>
      <w:r w:rsidR="00614837" w:rsidRPr="006E22C4">
        <w:rPr>
          <w:rFonts w:ascii="Times New Roman" w:hAnsi="Times New Roman"/>
          <w:sz w:val="22"/>
          <w:szCs w:val="22"/>
        </w:rPr>
        <w:t xml:space="preserve">ienia bez udziału </w:t>
      </w:r>
      <w:r w:rsidR="003E1A2B">
        <w:rPr>
          <w:rFonts w:ascii="Times New Roman" w:hAnsi="Times New Roman"/>
          <w:sz w:val="22"/>
          <w:szCs w:val="22"/>
        </w:rPr>
        <w:t>P</w:t>
      </w:r>
      <w:r w:rsidR="00614837" w:rsidRPr="006E22C4">
        <w:rPr>
          <w:rFonts w:ascii="Times New Roman" w:hAnsi="Times New Roman"/>
          <w:sz w:val="22"/>
          <w:szCs w:val="22"/>
        </w:rPr>
        <w:t>odwykonawców.</w:t>
      </w:r>
    </w:p>
    <w:p w14:paraId="3608D6C0" w14:textId="3E0BE107" w:rsidR="00033F78" w:rsidRPr="006E22C4" w:rsidRDefault="00CA7E60" w:rsidP="004B63A6">
      <w:pPr>
        <w:pStyle w:val="Tekstpodstawowy"/>
        <w:widowControl/>
        <w:numPr>
          <w:ilvl w:val="0"/>
          <w:numId w:val="8"/>
        </w:numPr>
        <w:suppressAutoHyphens w:val="0"/>
        <w:autoSpaceDE w:val="0"/>
        <w:autoSpaceDN w:val="0"/>
        <w:spacing w:after="0" w:line="276" w:lineRule="auto"/>
        <w:ind w:left="425" w:hanging="425"/>
        <w:jc w:val="both"/>
        <w:rPr>
          <w:rFonts w:ascii="Times New Roman" w:hAnsi="Times New Roman"/>
          <w:sz w:val="22"/>
          <w:szCs w:val="22"/>
        </w:rPr>
      </w:pPr>
      <w:r w:rsidRPr="004B63A6">
        <w:rPr>
          <w:rFonts w:ascii="Times New Roman" w:hAnsi="Times New Roman"/>
          <w:b/>
          <w:sz w:val="22"/>
          <w:szCs w:val="22"/>
        </w:rPr>
        <w:t>OTRZYMALIŚMY</w:t>
      </w:r>
      <w:r w:rsidRPr="006E22C4">
        <w:rPr>
          <w:rFonts w:ascii="Times New Roman" w:hAnsi="Times New Roman"/>
          <w:sz w:val="22"/>
          <w:szCs w:val="22"/>
        </w:rPr>
        <w:t xml:space="preserve"> konieczne informacje do przygotowania oferty.</w:t>
      </w:r>
    </w:p>
    <w:p w14:paraId="7E744BDA" w14:textId="2E1F262E" w:rsidR="001E5008" w:rsidRDefault="00CA7E60" w:rsidP="001E5008">
      <w:pPr>
        <w:pStyle w:val="Tekstpodstawowy"/>
        <w:widowControl/>
        <w:numPr>
          <w:ilvl w:val="0"/>
          <w:numId w:val="8"/>
        </w:numPr>
        <w:suppressAutoHyphens w:val="0"/>
        <w:autoSpaceDE w:val="0"/>
        <w:autoSpaceDN w:val="0"/>
        <w:spacing w:after="0" w:line="276" w:lineRule="auto"/>
        <w:ind w:left="425" w:hanging="425"/>
        <w:jc w:val="both"/>
        <w:rPr>
          <w:rFonts w:ascii="Times New Roman" w:hAnsi="Times New Roman"/>
          <w:sz w:val="22"/>
          <w:szCs w:val="22"/>
        </w:rPr>
      </w:pPr>
      <w:r w:rsidRPr="006E22C4">
        <w:rPr>
          <w:rFonts w:ascii="Times New Roman" w:hAnsi="Times New Roman"/>
          <w:b/>
          <w:sz w:val="22"/>
          <w:szCs w:val="22"/>
        </w:rPr>
        <w:t>OŚWIADCZAMY</w:t>
      </w:r>
      <w:r w:rsidRPr="006E22C4">
        <w:rPr>
          <w:rFonts w:ascii="Times New Roman" w:hAnsi="Times New Roman"/>
          <w:sz w:val="22"/>
          <w:szCs w:val="22"/>
        </w:rPr>
        <w:t>, że wypełniliśmy obowiązki informacyjne przewidziane w art. 13 lub art. 14 RODO</w:t>
      </w:r>
      <w:r w:rsidRPr="006E22C4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6E22C4">
        <w:rPr>
          <w:rFonts w:ascii="Times New Roman" w:hAnsi="Times New Roman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6E22C4">
        <w:rPr>
          <w:rStyle w:val="Odwoanieprzypisudolnego"/>
          <w:rFonts w:ascii="Times New Roman" w:hAnsi="Times New Roman"/>
          <w:sz w:val="22"/>
          <w:szCs w:val="22"/>
        </w:rPr>
        <w:footnoteReference w:id="2"/>
      </w:r>
      <w:r w:rsidRPr="006E22C4">
        <w:rPr>
          <w:rFonts w:ascii="Times New Roman" w:hAnsi="Times New Roman"/>
          <w:sz w:val="22"/>
          <w:szCs w:val="22"/>
        </w:rPr>
        <w:t>*</w:t>
      </w:r>
    </w:p>
    <w:p w14:paraId="27633968" w14:textId="77777777" w:rsidR="003107A6" w:rsidRPr="003107A6" w:rsidRDefault="003107A6" w:rsidP="003107A6">
      <w:pPr>
        <w:pStyle w:val="Tekstpodstawowy"/>
        <w:widowControl/>
        <w:suppressAutoHyphens w:val="0"/>
        <w:autoSpaceDE w:val="0"/>
        <w:autoSpaceDN w:val="0"/>
        <w:spacing w:after="0" w:line="276" w:lineRule="auto"/>
        <w:ind w:left="425"/>
        <w:jc w:val="both"/>
        <w:rPr>
          <w:rFonts w:ascii="Times New Roman" w:hAnsi="Times New Roman"/>
          <w:sz w:val="22"/>
          <w:szCs w:val="22"/>
        </w:rPr>
      </w:pPr>
    </w:p>
    <w:p w14:paraId="6781C69F" w14:textId="77777777" w:rsidR="00032471" w:rsidRPr="006E22C4" w:rsidRDefault="00032471" w:rsidP="004B63A6">
      <w:pPr>
        <w:pStyle w:val="Tekstpodstawowy"/>
        <w:widowControl/>
        <w:numPr>
          <w:ilvl w:val="0"/>
          <w:numId w:val="8"/>
        </w:numPr>
        <w:suppressAutoHyphens w:val="0"/>
        <w:autoSpaceDE w:val="0"/>
        <w:autoSpaceDN w:val="0"/>
        <w:spacing w:after="0" w:line="276" w:lineRule="auto"/>
        <w:ind w:left="425" w:hanging="425"/>
        <w:jc w:val="both"/>
        <w:rPr>
          <w:rFonts w:ascii="Times New Roman" w:hAnsi="Times New Roman"/>
          <w:b/>
          <w:sz w:val="22"/>
          <w:szCs w:val="22"/>
        </w:rPr>
      </w:pPr>
      <w:r w:rsidRPr="006E22C4">
        <w:rPr>
          <w:rFonts w:ascii="Times New Roman" w:hAnsi="Times New Roman"/>
          <w:b/>
          <w:sz w:val="22"/>
          <w:szCs w:val="22"/>
        </w:rPr>
        <w:lastRenderedPageBreak/>
        <w:t>RODZAJ Wykonawcy</w:t>
      </w:r>
      <w:r w:rsidRPr="006E22C4">
        <w:rPr>
          <w:rStyle w:val="Odwoanieprzypisudolnego"/>
          <w:rFonts w:ascii="Times New Roman" w:eastAsia="Calibri" w:hAnsi="Times New Roman"/>
          <w:bCs/>
          <w:sz w:val="22"/>
          <w:szCs w:val="22"/>
          <w:lang w:eastAsia="en-GB"/>
        </w:rPr>
        <w:footnoteReference w:id="3"/>
      </w:r>
      <w:r w:rsidRPr="006E22C4">
        <w:rPr>
          <w:rFonts w:ascii="Times New Roman" w:hAnsi="Times New Roman"/>
          <w:b/>
          <w:sz w:val="22"/>
          <w:szCs w:val="22"/>
        </w:rPr>
        <w:t>:</w:t>
      </w:r>
    </w:p>
    <w:p w14:paraId="78ADBFF0" w14:textId="28C98B3A" w:rsidR="00032471" w:rsidRPr="006E22C4" w:rsidRDefault="00032471" w:rsidP="00032471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  <w:r w:rsidRPr="006E22C4">
        <w:rPr>
          <w:rStyle w:val="Pogrubienie"/>
          <w:rFonts w:ascii="Segoe UI Symbol" w:eastAsia="MS Gothic" w:hAnsi="Segoe UI Symbol" w:cs="Segoe UI Symbol"/>
          <w:sz w:val="22"/>
          <w:szCs w:val="22"/>
        </w:rPr>
        <w:t>☐</w:t>
      </w:r>
      <w:r w:rsidR="00CD2B0F" w:rsidRPr="006E22C4">
        <w:rPr>
          <w:rStyle w:val="Pogrubienie"/>
          <w:rFonts w:ascii="Times New Roman" w:eastAsia="MS Gothic" w:hAnsi="Times New Roman"/>
          <w:sz w:val="22"/>
          <w:szCs w:val="22"/>
        </w:rPr>
        <w:t xml:space="preserve"> </w:t>
      </w:r>
      <w:r w:rsidRPr="006E22C4">
        <w:rPr>
          <w:rFonts w:ascii="Times New Roman" w:hAnsi="Times New Roman"/>
          <w:sz w:val="22"/>
          <w:szCs w:val="22"/>
        </w:rPr>
        <w:t>Mikroprzedsiębiorstwo</w:t>
      </w:r>
    </w:p>
    <w:p w14:paraId="3CA955E5" w14:textId="1CDD3F90" w:rsidR="00032471" w:rsidRPr="006E22C4" w:rsidRDefault="00032471" w:rsidP="00032471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  <w:r w:rsidRPr="006E22C4">
        <w:rPr>
          <w:rStyle w:val="Pogrubienie"/>
          <w:rFonts w:ascii="Segoe UI Symbol" w:eastAsia="MS Gothic" w:hAnsi="Segoe UI Symbol" w:cs="Segoe UI Symbol"/>
          <w:sz w:val="22"/>
          <w:szCs w:val="22"/>
        </w:rPr>
        <w:t>☐</w:t>
      </w:r>
      <w:r w:rsidR="00CD2B0F" w:rsidRPr="006E22C4">
        <w:rPr>
          <w:rStyle w:val="Pogrubienie"/>
          <w:rFonts w:ascii="Times New Roman" w:eastAsia="MS Gothic" w:hAnsi="Times New Roman"/>
          <w:sz w:val="22"/>
          <w:szCs w:val="22"/>
        </w:rPr>
        <w:t xml:space="preserve"> </w:t>
      </w:r>
      <w:r w:rsidRPr="006E22C4">
        <w:rPr>
          <w:rFonts w:ascii="Times New Roman" w:hAnsi="Times New Roman"/>
          <w:sz w:val="22"/>
          <w:szCs w:val="22"/>
        </w:rPr>
        <w:t>Małe</w:t>
      </w:r>
      <w:r w:rsidR="00F03462">
        <w:rPr>
          <w:rFonts w:ascii="Times New Roman" w:hAnsi="Times New Roman"/>
          <w:sz w:val="22"/>
          <w:szCs w:val="22"/>
        </w:rPr>
        <w:t xml:space="preserve"> </w:t>
      </w:r>
      <w:r w:rsidRPr="006E22C4">
        <w:rPr>
          <w:rFonts w:ascii="Times New Roman" w:eastAsia="Calibri" w:hAnsi="Times New Roman"/>
          <w:bCs/>
          <w:sz w:val="22"/>
          <w:szCs w:val="22"/>
          <w:lang w:eastAsia="en-GB"/>
        </w:rPr>
        <w:t>przedsiębiorstwo</w:t>
      </w:r>
    </w:p>
    <w:p w14:paraId="475107D6" w14:textId="3144853C" w:rsidR="00032471" w:rsidRPr="006E22C4" w:rsidRDefault="00032471" w:rsidP="00032471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6E22C4">
        <w:rPr>
          <w:rStyle w:val="Pogrubienie"/>
          <w:rFonts w:ascii="Segoe UI Symbol" w:eastAsia="MS Gothic" w:hAnsi="Segoe UI Symbol" w:cs="Segoe UI Symbol"/>
          <w:sz w:val="22"/>
          <w:szCs w:val="22"/>
        </w:rPr>
        <w:t>☐</w:t>
      </w:r>
      <w:r w:rsidR="00CD2B0F" w:rsidRPr="006E22C4">
        <w:rPr>
          <w:rStyle w:val="Pogrubienie"/>
          <w:rFonts w:ascii="Times New Roman" w:eastAsia="MS Gothic" w:hAnsi="Times New Roman"/>
          <w:sz w:val="22"/>
          <w:szCs w:val="22"/>
        </w:rPr>
        <w:t xml:space="preserve"> </w:t>
      </w:r>
      <w:r w:rsidRPr="006E22C4">
        <w:rPr>
          <w:rFonts w:ascii="Times New Roman" w:hAnsi="Times New Roman"/>
          <w:sz w:val="22"/>
          <w:szCs w:val="22"/>
        </w:rPr>
        <w:t>Średnie</w:t>
      </w:r>
      <w:r w:rsidR="00F03462">
        <w:rPr>
          <w:rFonts w:ascii="Times New Roman" w:hAnsi="Times New Roman"/>
          <w:sz w:val="22"/>
          <w:szCs w:val="22"/>
        </w:rPr>
        <w:t xml:space="preserve"> </w:t>
      </w:r>
      <w:r w:rsidRPr="006E22C4">
        <w:rPr>
          <w:rFonts w:ascii="Times New Roman" w:eastAsia="Calibri" w:hAnsi="Times New Roman"/>
          <w:bCs/>
          <w:sz w:val="22"/>
          <w:szCs w:val="22"/>
          <w:lang w:eastAsia="en-GB"/>
        </w:rPr>
        <w:t>przedsiębiorstwo</w:t>
      </w:r>
    </w:p>
    <w:p w14:paraId="0AA667D3" w14:textId="4A46EA67" w:rsidR="00032471" w:rsidRPr="006E22C4" w:rsidRDefault="00032471" w:rsidP="00032471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6E22C4">
        <w:rPr>
          <w:rStyle w:val="Pogrubienie"/>
          <w:rFonts w:ascii="Segoe UI Symbol" w:eastAsia="MS Gothic" w:hAnsi="Segoe UI Symbol" w:cs="Segoe UI Symbol"/>
          <w:sz w:val="22"/>
          <w:szCs w:val="22"/>
        </w:rPr>
        <w:t>☐</w:t>
      </w:r>
      <w:r w:rsidR="00CD2B0F" w:rsidRPr="006E22C4">
        <w:rPr>
          <w:rStyle w:val="Pogrubienie"/>
          <w:rFonts w:ascii="Times New Roman" w:eastAsia="MS Gothic" w:hAnsi="Times New Roman"/>
          <w:sz w:val="22"/>
          <w:szCs w:val="22"/>
        </w:rPr>
        <w:t xml:space="preserve"> </w:t>
      </w:r>
      <w:r w:rsidRPr="006E22C4">
        <w:rPr>
          <w:rFonts w:ascii="Times New Roman" w:hAnsi="Times New Roman"/>
          <w:sz w:val="22"/>
          <w:szCs w:val="22"/>
        </w:rPr>
        <w:t>Jednoos</w:t>
      </w:r>
      <w:r w:rsidR="00F03462">
        <w:rPr>
          <w:rFonts w:ascii="Times New Roman" w:hAnsi="Times New Roman"/>
          <w:sz w:val="22"/>
          <w:szCs w:val="22"/>
        </w:rPr>
        <w:t>obowa działalność gospodarcza</w:t>
      </w:r>
    </w:p>
    <w:p w14:paraId="2CE9BD48" w14:textId="21AF3D9B" w:rsidR="00032471" w:rsidRPr="006E22C4" w:rsidRDefault="00032471" w:rsidP="00032471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6E22C4">
        <w:rPr>
          <w:rStyle w:val="Pogrubienie"/>
          <w:rFonts w:ascii="Segoe UI Symbol" w:eastAsia="MS Gothic" w:hAnsi="Segoe UI Symbol" w:cs="Segoe UI Symbol"/>
          <w:sz w:val="22"/>
          <w:szCs w:val="22"/>
        </w:rPr>
        <w:t>☐</w:t>
      </w:r>
      <w:r w:rsidR="00CD2B0F" w:rsidRPr="006E22C4">
        <w:rPr>
          <w:rStyle w:val="Pogrubienie"/>
          <w:rFonts w:ascii="Times New Roman" w:eastAsia="MS Gothic" w:hAnsi="Times New Roman"/>
          <w:sz w:val="22"/>
          <w:szCs w:val="22"/>
        </w:rPr>
        <w:t xml:space="preserve"> </w:t>
      </w:r>
      <w:r w:rsidRPr="006E22C4">
        <w:rPr>
          <w:rFonts w:ascii="Times New Roman" w:hAnsi="Times New Roman"/>
          <w:sz w:val="22"/>
          <w:szCs w:val="22"/>
        </w:rPr>
        <w:t>Osoba fizyczna nieprowad</w:t>
      </w:r>
      <w:r w:rsidR="00F03462">
        <w:rPr>
          <w:rFonts w:ascii="Times New Roman" w:hAnsi="Times New Roman"/>
          <w:sz w:val="22"/>
          <w:szCs w:val="22"/>
        </w:rPr>
        <w:t>ząca działalności gospodarczej</w:t>
      </w:r>
    </w:p>
    <w:p w14:paraId="1E0F2C67" w14:textId="50C93812" w:rsidR="00032471" w:rsidRPr="006E22C4" w:rsidRDefault="00032471" w:rsidP="0086547D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6E22C4">
        <w:rPr>
          <w:rStyle w:val="Pogrubienie"/>
          <w:rFonts w:ascii="Segoe UI Symbol" w:eastAsia="MS Gothic" w:hAnsi="Segoe UI Symbol" w:cs="Segoe UI Symbol"/>
          <w:sz w:val="22"/>
          <w:szCs w:val="22"/>
        </w:rPr>
        <w:t>☐</w:t>
      </w:r>
      <w:r w:rsidR="00CD2B0F" w:rsidRPr="006E22C4">
        <w:rPr>
          <w:rStyle w:val="Pogrubienie"/>
          <w:rFonts w:ascii="Times New Roman" w:eastAsia="MS Gothic" w:hAnsi="Times New Roman"/>
          <w:sz w:val="22"/>
          <w:szCs w:val="22"/>
        </w:rPr>
        <w:t xml:space="preserve"> </w:t>
      </w:r>
      <w:r w:rsidRPr="006E22C4">
        <w:rPr>
          <w:rFonts w:ascii="Times New Roman" w:hAnsi="Times New Roman"/>
          <w:sz w:val="22"/>
          <w:szCs w:val="22"/>
        </w:rPr>
        <w:t>Inny rodzaj</w:t>
      </w:r>
    </w:p>
    <w:p w14:paraId="47273C91" w14:textId="4E3C9AF9" w:rsidR="0086547D" w:rsidRPr="006E22C4" w:rsidRDefault="0086547D" w:rsidP="00E939B2">
      <w:pPr>
        <w:ind w:right="2832"/>
        <w:rPr>
          <w:rFonts w:ascii="Times New Roman" w:hAnsi="Times New Roman"/>
          <w:i/>
          <w:sz w:val="22"/>
          <w:szCs w:val="22"/>
          <w:u w:val="single"/>
        </w:rPr>
      </w:pPr>
    </w:p>
    <w:p w14:paraId="6FBC08F9" w14:textId="34B7A1FD" w:rsidR="008C6821" w:rsidRPr="006E22C4" w:rsidRDefault="008C6821" w:rsidP="00E939B2">
      <w:pPr>
        <w:ind w:right="2832"/>
        <w:rPr>
          <w:rFonts w:ascii="Times New Roman" w:hAnsi="Times New Roman"/>
          <w:i/>
          <w:sz w:val="22"/>
          <w:szCs w:val="22"/>
          <w:u w:val="single"/>
        </w:rPr>
      </w:pPr>
    </w:p>
    <w:p w14:paraId="6703A373" w14:textId="3EF5DA75" w:rsidR="002871FF" w:rsidRPr="006E22C4" w:rsidRDefault="002871FF" w:rsidP="00E939B2">
      <w:pPr>
        <w:ind w:right="2832"/>
        <w:rPr>
          <w:rFonts w:ascii="Times New Roman" w:hAnsi="Times New Roman"/>
          <w:i/>
          <w:sz w:val="22"/>
          <w:szCs w:val="22"/>
          <w:u w:val="single"/>
        </w:rPr>
      </w:pPr>
    </w:p>
    <w:p w14:paraId="474B55A6" w14:textId="77777777" w:rsidR="00032471" w:rsidRPr="002567A8" w:rsidRDefault="007407F2" w:rsidP="002567A8">
      <w:pPr>
        <w:spacing w:line="276" w:lineRule="auto"/>
        <w:jc w:val="right"/>
        <w:rPr>
          <w:rFonts w:ascii="Times New Roman" w:hAnsi="Times New Roman"/>
          <w:i/>
          <w:sz w:val="22"/>
          <w:szCs w:val="22"/>
          <w:u w:val="single"/>
        </w:rPr>
      </w:pPr>
      <w:r w:rsidRPr="002567A8">
        <w:rPr>
          <w:rFonts w:ascii="Times New Roman" w:hAnsi="Times New Roman"/>
          <w:i/>
          <w:sz w:val="22"/>
          <w:szCs w:val="22"/>
          <w:u w:val="single"/>
        </w:rPr>
        <w:t>Dokument podpisany elektronicznie</w:t>
      </w:r>
    </w:p>
    <w:p w14:paraId="3021AC61" w14:textId="77777777" w:rsidR="00032471" w:rsidRPr="00CD2B0F" w:rsidRDefault="00032471" w:rsidP="00E939B2">
      <w:pPr>
        <w:ind w:right="2832"/>
        <w:rPr>
          <w:rFonts w:ascii="Times New Roman" w:hAnsi="Times New Roman"/>
          <w:i/>
          <w:u w:val="single"/>
        </w:rPr>
      </w:pPr>
    </w:p>
    <w:p w14:paraId="159AC733" w14:textId="00CDC9C7" w:rsidR="002871FF" w:rsidRDefault="002871FF" w:rsidP="00E939B2">
      <w:pPr>
        <w:ind w:right="2832"/>
        <w:rPr>
          <w:rFonts w:ascii="Times New Roman" w:hAnsi="Times New Roman"/>
          <w:i/>
          <w:u w:val="single"/>
        </w:rPr>
      </w:pPr>
    </w:p>
    <w:p w14:paraId="46835A4E" w14:textId="77777777" w:rsidR="002871FF" w:rsidRDefault="002871FF" w:rsidP="00E939B2">
      <w:pPr>
        <w:ind w:right="2832"/>
        <w:rPr>
          <w:rFonts w:ascii="Times New Roman" w:hAnsi="Times New Roman"/>
          <w:i/>
          <w:u w:val="single"/>
        </w:rPr>
      </w:pPr>
    </w:p>
    <w:p w14:paraId="05C46361" w14:textId="77777777" w:rsidR="003107A6" w:rsidRDefault="003107A6" w:rsidP="00E939B2">
      <w:pPr>
        <w:ind w:right="2832"/>
        <w:rPr>
          <w:rFonts w:ascii="Times New Roman" w:hAnsi="Times New Roman"/>
          <w:i/>
          <w:u w:val="single"/>
        </w:rPr>
      </w:pPr>
    </w:p>
    <w:p w14:paraId="6157787A" w14:textId="77777777" w:rsidR="003107A6" w:rsidRDefault="003107A6" w:rsidP="00E939B2">
      <w:pPr>
        <w:ind w:right="2832"/>
        <w:rPr>
          <w:rFonts w:ascii="Times New Roman" w:hAnsi="Times New Roman"/>
          <w:i/>
          <w:u w:val="single"/>
        </w:rPr>
      </w:pPr>
    </w:p>
    <w:p w14:paraId="2059EA0C" w14:textId="77777777" w:rsidR="003107A6" w:rsidRDefault="003107A6" w:rsidP="00E939B2">
      <w:pPr>
        <w:ind w:right="2832"/>
        <w:rPr>
          <w:rFonts w:ascii="Times New Roman" w:hAnsi="Times New Roman"/>
          <w:i/>
          <w:u w:val="single"/>
        </w:rPr>
      </w:pPr>
    </w:p>
    <w:p w14:paraId="785495FE" w14:textId="77777777" w:rsidR="003107A6" w:rsidRDefault="003107A6" w:rsidP="00E939B2">
      <w:pPr>
        <w:ind w:right="2832"/>
        <w:rPr>
          <w:rFonts w:ascii="Times New Roman" w:hAnsi="Times New Roman"/>
          <w:i/>
          <w:u w:val="single"/>
        </w:rPr>
      </w:pPr>
    </w:p>
    <w:p w14:paraId="270BB75D" w14:textId="77777777" w:rsidR="003107A6" w:rsidRDefault="003107A6" w:rsidP="00E939B2">
      <w:pPr>
        <w:ind w:right="2832"/>
        <w:rPr>
          <w:rFonts w:ascii="Times New Roman" w:hAnsi="Times New Roman"/>
          <w:i/>
          <w:u w:val="single"/>
        </w:rPr>
      </w:pPr>
    </w:p>
    <w:p w14:paraId="43517353" w14:textId="77777777" w:rsidR="003107A6" w:rsidRDefault="003107A6" w:rsidP="00E939B2">
      <w:pPr>
        <w:ind w:right="2832"/>
        <w:rPr>
          <w:rFonts w:ascii="Times New Roman" w:hAnsi="Times New Roman"/>
          <w:i/>
          <w:u w:val="single"/>
        </w:rPr>
      </w:pPr>
    </w:p>
    <w:p w14:paraId="7F46441B" w14:textId="77777777" w:rsidR="003107A6" w:rsidRDefault="003107A6" w:rsidP="00E939B2">
      <w:pPr>
        <w:ind w:right="2832"/>
        <w:rPr>
          <w:rFonts w:ascii="Times New Roman" w:hAnsi="Times New Roman"/>
          <w:i/>
          <w:u w:val="single"/>
        </w:rPr>
      </w:pPr>
    </w:p>
    <w:p w14:paraId="7F7D8641" w14:textId="77777777" w:rsidR="003107A6" w:rsidRDefault="003107A6" w:rsidP="00E939B2">
      <w:pPr>
        <w:ind w:right="2832"/>
        <w:rPr>
          <w:rFonts w:ascii="Times New Roman" w:hAnsi="Times New Roman"/>
          <w:i/>
          <w:u w:val="single"/>
        </w:rPr>
      </w:pPr>
    </w:p>
    <w:p w14:paraId="10E22F4C" w14:textId="77777777" w:rsidR="003107A6" w:rsidRDefault="003107A6" w:rsidP="00E939B2">
      <w:pPr>
        <w:ind w:right="2832"/>
        <w:rPr>
          <w:rFonts w:ascii="Times New Roman" w:hAnsi="Times New Roman"/>
          <w:i/>
          <w:u w:val="single"/>
        </w:rPr>
      </w:pPr>
    </w:p>
    <w:p w14:paraId="54340ECB" w14:textId="77777777" w:rsidR="003107A6" w:rsidRDefault="003107A6" w:rsidP="00E939B2">
      <w:pPr>
        <w:ind w:right="2832"/>
        <w:rPr>
          <w:rFonts w:ascii="Times New Roman" w:hAnsi="Times New Roman"/>
          <w:i/>
          <w:u w:val="single"/>
        </w:rPr>
      </w:pPr>
    </w:p>
    <w:p w14:paraId="6681964E" w14:textId="77777777" w:rsidR="003107A6" w:rsidRDefault="003107A6" w:rsidP="00E939B2">
      <w:pPr>
        <w:ind w:right="2832"/>
        <w:rPr>
          <w:rFonts w:ascii="Times New Roman" w:hAnsi="Times New Roman"/>
          <w:i/>
          <w:u w:val="single"/>
        </w:rPr>
      </w:pPr>
    </w:p>
    <w:p w14:paraId="2B1E5F31" w14:textId="77777777" w:rsidR="003107A6" w:rsidRDefault="003107A6" w:rsidP="00E939B2">
      <w:pPr>
        <w:ind w:right="2832"/>
        <w:rPr>
          <w:rFonts w:ascii="Times New Roman" w:hAnsi="Times New Roman"/>
          <w:i/>
          <w:u w:val="single"/>
        </w:rPr>
      </w:pPr>
    </w:p>
    <w:p w14:paraId="1513B36A" w14:textId="77777777" w:rsidR="003107A6" w:rsidRDefault="003107A6" w:rsidP="00E939B2">
      <w:pPr>
        <w:ind w:right="2832"/>
        <w:rPr>
          <w:rFonts w:ascii="Times New Roman" w:hAnsi="Times New Roman"/>
          <w:i/>
          <w:u w:val="single"/>
        </w:rPr>
      </w:pPr>
    </w:p>
    <w:p w14:paraId="575CC0B3" w14:textId="77777777" w:rsidR="003107A6" w:rsidRDefault="003107A6" w:rsidP="00E939B2">
      <w:pPr>
        <w:ind w:right="2832"/>
        <w:rPr>
          <w:rFonts w:ascii="Times New Roman" w:hAnsi="Times New Roman"/>
          <w:i/>
          <w:u w:val="single"/>
        </w:rPr>
      </w:pPr>
    </w:p>
    <w:p w14:paraId="30E86D56" w14:textId="77777777" w:rsidR="003107A6" w:rsidRDefault="003107A6" w:rsidP="00E939B2">
      <w:pPr>
        <w:ind w:right="2832"/>
        <w:rPr>
          <w:rFonts w:ascii="Times New Roman" w:hAnsi="Times New Roman"/>
          <w:i/>
          <w:u w:val="single"/>
        </w:rPr>
      </w:pPr>
    </w:p>
    <w:p w14:paraId="133565EE" w14:textId="77777777" w:rsidR="003107A6" w:rsidRDefault="003107A6" w:rsidP="00E939B2">
      <w:pPr>
        <w:ind w:right="2832"/>
        <w:rPr>
          <w:rFonts w:ascii="Times New Roman" w:hAnsi="Times New Roman"/>
          <w:i/>
          <w:u w:val="single"/>
        </w:rPr>
      </w:pPr>
    </w:p>
    <w:p w14:paraId="073B85C6" w14:textId="77777777" w:rsidR="003107A6" w:rsidRDefault="003107A6" w:rsidP="00E939B2">
      <w:pPr>
        <w:ind w:right="2832"/>
        <w:rPr>
          <w:rFonts w:ascii="Times New Roman" w:hAnsi="Times New Roman"/>
          <w:i/>
          <w:u w:val="single"/>
        </w:rPr>
      </w:pPr>
    </w:p>
    <w:p w14:paraId="1E61E49F" w14:textId="77777777" w:rsidR="003107A6" w:rsidRDefault="003107A6" w:rsidP="00E939B2">
      <w:pPr>
        <w:ind w:right="2832"/>
        <w:rPr>
          <w:rFonts w:ascii="Times New Roman" w:hAnsi="Times New Roman"/>
          <w:i/>
          <w:u w:val="single"/>
        </w:rPr>
      </w:pPr>
    </w:p>
    <w:p w14:paraId="20AD483A" w14:textId="77777777" w:rsidR="003107A6" w:rsidRDefault="003107A6" w:rsidP="00E939B2">
      <w:pPr>
        <w:ind w:right="2832"/>
        <w:rPr>
          <w:rFonts w:ascii="Times New Roman" w:hAnsi="Times New Roman"/>
          <w:i/>
          <w:u w:val="single"/>
        </w:rPr>
      </w:pPr>
    </w:p>
    <w:p w14:paraId="6D0A378F" w14:textId="77777777" w:rsidR="003107A6" w:rsidRDefault="003107A6" w:rsidP="00E939B2">
      <w:pPr>
        <w:ind w:right="2832"/>
        <w:rPr>
          <w:rFonts w:ascii="Times New Roman" w:hAnsi="Times New Roman"/>
          <w:i/>
          <w:u w:val="single"/>
        </w:rPr>
      </w:pPr>
    </w:p>
    <w:p w14:paraId="41B5B3F8" w14:textId="77777777" w:rsidR="003107A6" w:rsidRDefault="003107A6" w:rsidP="00E939B2">
      <w:pPr>
        <w:ind w:right="2832"/>
        <w:rPr>
          <w:rFonts w:ascii="Times New Roman" w:hAnsi="Times New Roman"/>
          <w:i/>
          <w:u w:val="single"/>
        </w:rPr>
      </w:pPr>
    </w:p>
    <w:p w14:paraId="30FD7740" w14:textId="77777777" w:rsidR="003107A6" w:rsidRDefault="003107A6" w:rsidP="00E939B2">
      <w:pPr>
        <w:ind w:right="2832"/>
        <w:rPr>
          <w:rFonts w:ascii="Times New Roman" w:hAnsi="Times New Roman"/>
          <w:i/>
          <w:u w:val="single"/>
        </w:rPr>
      </w:pPr>
    </w:p>
    <w:p w14:paraId="255C9CBD" w14:textId="77777777" w:rsidR="003107A6" w:rsidRDefault="003107A6" w:rsidP="00E939B2">
      <w:pPr>
        <w:ind w:right="2832"/>
        <w:rPr>
          <w:rFonts w:ascii="Times New Roman" w:hAnsi="Times New Roman"/>
          <w:i/>
          <w:u w:val="single"/>
        </w:rPr>
      </w:pPr>
    </w:p>
    <w:p w14:paraId="2D8E0309" w14:textId="77777777" w:rsidR="003107A6" w:rsidRDefault="003107A6" w:rsidP="00E939B2">
      <w:pPr>
        <w:ind w:right="2832"/>
        <w:rPr>
          <w:rFonts w:ascii="Times New Roman" w:hAnsi="Times New Roman"/>
          <w:i/>
          <w:u w:val="single"/>
        </w:rPr>
      </w:pPr>
    </w:p>
    <w:p w14:paraId="6499E4CF" w14:textId="77777777" w:rsidR="003107A6" w:rsidRDefault="003107A6" w:rsidP="00E939B2">
      <w:pPr>
        <w:ind w:right="2832"/>
        <w:rPr>
          <w:rFonts w:ascii="Times New Roman" w:hAnsi="Times New Roman"/>
          <w:i/>
          <w:u w:val="single"/>
        </w:rPr>
      </w:pPr>
    </w:p>
    <w:p w14:paraId="5792382D" w14:textId="77777777" w:rsidR="003107A6" w:rsidRPr="00CD2B0F" w:rsidRDefault="003107A6" w:rsidP="00E939B2">
      <w:pPr>
        <w:ind w:right="2832"/>
        <w:rPr>
          <w:rFonts w:ascii="Times New Roman" w:hAnsi="Times New Roman"/>
          <w:i/>
          <w:u w:val="single"/>
        </w:rPr>
      </w:pPr>
    </w:p>
    <w:sectPr w:rsidR="003107A6" w:rsidRPr="00CD2B0F" w:rsidSect="00580DFF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/>
      <w:pgMar w:top="1418" w:right="1418" w:bottom="1418" w:left="1418" w:header="510" w:footer="10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8B2CB" w14:textId="77777777" w:rsidR="001876A2" w:rsidRDefault="001876A2">
      <w:r>
        <w:separator/>
      </w:r>
    </w:p>
    <w:p w14:paraId="433FD3F0" w14:textId="77777777" w:rsidR="001876A2" w:rsidRDefault="001876A2"/>
  </w:endnote>
  <w:endnote w:type="continuationSeparator" w:id="0">
    <w:p w14:paraId="1254C5FF" w14:textId="77777777" w:rsidR="001876A2" w:rsidRDefault="001876A2">
      <w:r>
        <w:continuationSeparator/>
      </w:r>
    </w:p>
    <w:p w14:paraId="593C7EB6" w14:textId="77777777" w:rsidR="001876A2" w:rsidRDefault="001876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MS Gothic"/>
    <w:charset w:val="00"/>
    <w:family w:val="auto"/>
    <w:pitch w:val="default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148CA" w14:textId="77777777" w:rsidR="008672F6" w:rsidRDefault="008672F6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E925FFD" w14:textId="77777777" w:rsidR="008672F6" w:rsidRDefault="008672F6" w:rsidP="00487F43">
    <w:pPr>
      <w:pStyle w:val="Stopka"/>
      <w:ind w:right="360"/>
    </w:pPr>
  </w:p>
  <w:p w14:paraId="70792CAC" w14:textId="77777777" w:rsidR="008672F6" w:rsidRDefault="008672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15A65" w14:textId="77777777" w:rsidR="00650EA7" w:rsidRPr="006E22C4" w:rsidRDefault="00650EA7" w:rsidP="00650EA7">
    <w:pPr>
      <w:suppressLineNumbers/>
      <w:tabs>
        <w:tab w:val="center" w:pos="4818"/>
        <w:tab w:val="right" w:pos="9072"/>
        <w:tab w:val="right" w:pos="9637"/>
      </w:tabs>
      <w:rPr>
        <w:rFonts w:ascii="Times New Roman" w:hAnsi="Times New Roman"/>
        <w:sz w:val="16"/>
        <w:szCs w:val="16"/>
      </w:rPr>
    </w:pPr>
    <w:r w:rsidRPr="006E22C4">
      <w:rPr>
        <w:rFonts w:ascii="Times New Roman" w:hAnsi="Times New Roman"/>
        <w:sz w:val="16"/>
        <w:szCs w:val="16"/>
      </w:rPr>
      <w:t xml:space="preserve">ORTOPEDYCZNO – REHABILITACYJNY SZPITAL KLINICZNY im. Wiktora Degi </w:t>
    </w:r>
  </w:p>
  <w:p w14:paraId="4FD0E7D3" w14:textId="095F72CE" w:rsidR="008672F6" w:rsidRPr="006E22C4" w:rsidRDefault="00650EA7" w:rsidP="006E22C4">
    <w:pPr>
      <w:suppressLineNumbers/>
      <w:tabs>
        <w:tab w:val="center" w:pos="4818"/>
        <w:tab w:val="right" w:pos="9072"/>
        <w:tab w:val="right" w:pos="9637"/>
      </w:tabs>
      <w:rPr>
        <w:rFonts w:ascii="Times New Roman" w:hAnsi="Times New Roman"/>
        <w:sz w:val="16"/>
        <w:szCs w:val="16"/>
      </w:rPr>
    </w:pPr>
    <w:r w:rsidRPr="006E22C4">
      <w:rPr>
        <w:rFonts w:ascii="Times New Roman" w:hAnsi="Times New Roman"/>
        <w:sz w:val="16"/>
        <w:szCs w:val="16"/>
      </w:rPr>
      <w:t>Uniwersytetu Medycznego im. Karola Marcinkowskiego w Poznaniu, ul. 28 Czerwca 1956 r. nr 135/147, 61-545 Poznań</w:t>
    </w:r>
    <w:r w:rsidRPr="006E22C4">
      <w:rPr>
        <w:rFonts w:ascii="Times New Roman" w:hAnsi="Times New Roman"/>
        <w:sz w:val="16"/>
        <w:szCs w:val="16"/>
        <w:lang w:val="x-none"/>
      </w:rPr>
      <w:tab/>
      <w:t xml:space="preserve">Strona </w:t>
    </w:r>
    <w:r w:rsidRPr="006E22C4">
      <w:rPr>
        <w:rFonts w:ascii="Times New Roman" w:hAnsi="Times New Roman"/>
        <w:b/>
        <w:sz w:val="16"/>
        <w:szCs w:val="16"/>
        <w:lang w:val="x-none"/>
      </w:rPr>
      <w:fldChar w:fldCharType="begin"/>
    </w:r>
    <w:r w:rsidRPr="006E22C4">
      <w:rPr>
        <w:rFonts w:ascii="Times New Roman" w:hAnsi="Times New Roman"/>
        <w:b/>
        <w:sz w:val="16"/>
        <w:szCs w:val="16"/>
        <w:lang w:val="x-none"/>
      </w:rPr>
      <w:instrText>PAGE</w:instrText>
    </w:r>
    <w:r w:rsidRPr="006E22C4">
      <w:rPr>
        <w:rFonts w:ascii="Times New Roman" w:hAnsi="Times New Roman"/>
        <w:b/>
        <w:sz w:val="16"/>
        <w:szCs w:val="16"/>
        <w:lang w:val="x-none"/>
      </w:rPr>
      <w:fldChar w:fldCharType="separate"/>
    </w:r>
    <w:r w:rsidR="00EC36C2">
      <w:rPr>
        <w:rFonts w:ascii="Times New Roman" w:hAnsi="Times New Roman"/>
        <w:b/>
        <w:noProof/>
        <w:sz w:val="16"/>
        <w:szCs w:val="16"/>
        <w:lang w:val="x-none"/>
      </w:rPr>
      <w:t>2</w:t>
    </w:r>
    <w:r w:rsidRPr="006E22C4">
      <w:rPr>
        <w:rFonts w:ascii="Times New Roman" w:hAnsi="Times New Roman"/>
        <w:b/>
        <w:sz w:val="16"/>
        <w:szCs w:val="16"/>
        <w:lang w:val="x-none"/>
      </w:rPr>
      <w:fldChar w:fldCharType="end"/>
    </w:r>
    <w:r w:rsidRPr="006E22C4">
      <w:rPr>
        <w:rFonts w:ascii="Times New Roman" w:hAnsi="Times New Roman"/>
        <w:sz w:val="16"/>
        <w:szCs w:val="16"/>
        <w:lang w:val="x-none"/>
      </w:rPr>
      <w:t xml:space="preserve"> z </w:t>
    </w:r>
    <w:r w:rsidRPr="006E22C4">
      <w:rPr>
        <w:rFonts w:ascii="Times New Roman" w:hAnsi="Times New Roman"/>
        <w:sz w:val="16"/>
        <w:szCs w:val="16"/>
        <w:lang w:val="x-none"/>
      </w:rPr>
      <w:fldChar w:fldCharType="begin"/>
    </w:r>
    <w:r w:rsidRPr="006E22C4">
      <w:rPr>
        <w:rFonts w:ascii="Times New Roman" w:hAnsi="Times New Roman"/>
        <w:sz w:val="16"/>
        <w:szCs w:val="16"/>
        <w:lang w:val="x-none"/>
      </w:rPr>
      <w:instrText>NUMPAGES</w:instrText>
    </w:r>
    <w:r w:rsidRPr="006E22C4">
      <w:rPr>
        <w:rFonts w:ascii="Times New Roman" w:hAnsi="Times New Roman"/>
        <w:sz w:val="16"/>
        <w:szCs w:val="16"/>
        <w:lang w:val="x-none"/>
      </w:rPr>
      <w:fldChar w:fldCharType="separate"/>
    </w:r>
    <w:r w:rsidR="00EC36C2">
      <w:rPr>
        <w:rFonts w:ascii="Times New Roman" w:hAnsi="Times New Roman"/>
        <w:noProof/>
        <w:sz w:val="16"/>
        <w:szCs w:val="16"/>
        <w:lang w:val="x-none"/>
      </w:rPr>
      <w:t>3</w:t>
    </w:r>
    <w:r w:rsidRPr="006E22C4">
      <w:rPr>
        <w:rFonts w:ascii="Times New Roman" w:hAnsi="Times New Roman"/>
        <w:sz w:val="16"/>
        <w:szCs w:val="16"/>
        <w:lang w:val="x-non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939F6" w14:textId="77777777" w:rsidR="001876A2" w:rsidRDefault="001876A2">
      <w:r>
        <w:separator/>
      </w:r>
    </w:p>
    <w:p w14:paraId="54D159EC" w14:textId="77777777" w:rsidR="001876A2" w:rsidRDefault="001876A2"/>
  </w:footnote>
  <w:footnote w:type="continuationSeparator" w:id="0">
    <w:p w14:paraId="3493B62B" w14:textId="77777777" w:rsidR="001876A2" w:rsidRDefault="001876A2">
      <w:r>
        <w:continuationSeparator/>
      </w:r>
    </w:p>
    <w:p w14:paraId="21C04F3D" w14:textId="77777777" w:rsidR="001876A2" w:rsidRDefault="001876A2"/>
  </w:footnote>
  <w:footnote w:id="1">
    <w:p w14:paraId="6DF38B9B" w14:textId="77777777" w:rsidR="008672F6" w:rsidRPr="006E22C4" w:rsidRDefault="008672F6" w:rsidP="00CA7E60">
      <w:pPr>
        <w:pStyle w:val="Tekstprzypisudolnego"/>
        <w:jc w:val="both"/>
        <w:rPr>
          <w:sz w:val="16"/>
          <w:szCs w:val="16"/>
        </w:rPr>
      </w:pPr>
      <w:r w:rsidRPr="006E22C4">
        <w:rPr>
          <w:rStyle w:val="Odwoanieprzypisudolnego"/>
          <w:sz w:val="16"/>
          <w:szCs w:val="16"/>
        </w:rPr>
        <w:footnoteRef/>
      </w:r>
      <w:r w:rsidRPr="006E22C4">
        <w:rPr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33FBA30" w14:textId="77777777" w:rsidR="008672F6" w:rsidRPr="006E22C4" w:rsidRDefault="008672F6" w:rsidP="00CA7E60">
      <w:pPr>
        <w:pStyle w:val="Tekstprzypisudolnego"/>
        <w:jc w:val="both"/>
        <w:rPr>
          <w:sz w:val="16"/>
          <w:szCs w:val="16"/>
        </w:rPr>
      </w:pPr>
      <w:r w:rsidRPr="006E22C4">
        <w:rPr>
          <w:rStyle w:val="Odwoanieprzypisudolnego"/>
          <w:sz w:val="16"/>
          <w:szCs w:val="16"/>
        </w:rPr>
        <w:footnoteRef/>
      </w:r>
      <w:r w:rsidRPr="006E22C4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2ED68719" w14:textId="7D7E2662" w:rsidR="008672F6" w:rsidRPr="006E22C4" w:rsidRDefault="008672F6" w:rsidP="00032471">
      <w:pPr>
        <w:pStyle w:val="Tekstprzypisudolnego"/>
        <w:jc w:val="both"/>
        <w:rPr>
          <w:sz w:val="16"/>
          <w:szCs w:val="16"/>
        </w:rPr>
      </w:pPr>
      <w:r w:rsidRPr="006E22C4">
        <w:rPr>
          <w:rStyle w:val="Odwoanieprzypisudolnego"/>
          <w:sz w:val="16"/>
          <w:szCs w:val="16"/>
        </w:rPr>
        <w:footnoteRef/>
      </w:r>
      <w:r w:rsidRPr="006E22C4">
        <w:rPr>
          <w:sz w:val="16"/>
          <w:szCs w:val="16"/>
        </w:rPr>
        <w:t xml:space="preserve"> Por. zalecenie Komisji z dnia 6 maja 2003 r. dotyczące definicji mikroprzedsiębiorstw oraz małych i średnich przedsiębiorstw </w:t>
      </w:r>
      <w:r w:rsidR="00F03462">
        <w:rPr>
          <w:sz w:val="16"/>
          <w:szCs w:val="16"/>
        </w:rPr>
        <w:br/>
      </w:r>
      <w:r w:rsidRPr="006E22C4">
        <w:rPr>
          <w:sz w:val="16"/>
          <w:szCs w:val="16"/>
        </w:rPr>
        <w:t xml:space="preserve">(Dz.U. L 124 z 20.5.2003, s. 36). Te informacje są wymagane wyłącznie do celów statystycznych. </w:t>
      </w:r>
    </w:p>
    <w:p w14:paraId="7709A4BE" w14:textId="03382242" w:rsidR="008672F6" w:rsidRPr="006E22C4" w:rsidRDefault="008672F6" w:rsidP="00032471">
      <w:pPr>
        <w:pStyle w:val="Tekstprzypisudolnego"/>
        <w:jc w:val="both"/>
        <w:rPr>
          <w:sz w:val="16"/>
          <w:szCs w:val="16"/>
        </w:rPr>
      </w:pPr>
      <w:r w:rsidRPr="006E22C4">
        <w:rPr>
          <w:b/>
          <w:sz w:val="16"/>
          <w:szCs w:val="16"/>
        </w:rPr>
        <w:t>Mikroprzedsiębiorstwo</w:t>
      </w:r>
      <w:r w:rsidRPr="006E22C4">
        <w:rPr>
          <w:sz w:val="16"/>
          <w:szCs w:val="16"/>
        </w:rPr>
        <w:t>: przedsiębio</w:t>
      </w:r>
      <w:r w:rsidR="00F03462">
        <w:rPr>
          <w:sz w:val="16"/>
          <w:szCs w:val="16"/>
        </w:rPr>
        <w:t>rstwo, które zatrudnia mniej</w:t>
      </w:r>
      <w:r w:rsidRPr="006E22C4">
        <w:rPr>
          <w:sz w:val="16"/>
          <w:szCs w:val="16"/>
        </w:rPr>
        <w:t xml:space="preserve"> niż 10 osób i którego roczny obrót lub roczna suma bilansowa nie przekracza 2 milionów EUR.</w:t>
      </w:r>
    </w:p>
    <w:p w14:paraId="480204FC" w14:textId="174CE84F" w:rsidR="008672F6" w:rsidRPr="006E22C4" w:rsidRDefault="008672F6" w:rsidP="00032471">
      <w:pPr>
        <w:pStyle w:val="Tekstprzypisudolnego"/>
        <w:jc w:val="both"/>
        <w:rPr>
          <w:sz w:val="16"/>
          <w:szCs w:val="16"/>
        </w:rPr>
      </w:pPr>
      <w:r w:rsidRPr="006E22C4">
        <w:rPr>
          <w:b/>
          <w:sz w:val="16"/>
          <w:szCs w:val="16"/>
        </w:rPr>
        <w:t>Małe przedsiębiorstwo</w:t>
      </w:r>
      <w:r w:rsidRPr="006E22C4">
        <w:rPr>
          <w:sz w:val="16"/>
          <w:szCs w:val="16"/>
        </w:rPr>
        <w:t>: przedsię</w:t>
      </w:r>
      <w:r w:rsidR="00F03462">
        <w:rPr>
          <w:sz w:val="16"/>
          <w:szCs w:val="16"/>
        </w:rPr>
        <w:t>biorstwo, które zatrudnia mniej</w:t>
      </w:r>
      <w:r w:rsidRPr="006E22C4">
        <w:rPr>
          <w:sz w:val="16"/>
          <w:szCs w:val="16"/>
        </w:rPr>
        <w:t xml:space="preserve"> niż 50 osób i którego roczny obrót lub roczna suma bilansowa nie przekracza 10 milionów EUR.</w:t>
      </w:r>
    </w:p>
    <w:p w14:paraId="10860A0C" w14:textId="77777777" w:rsidR="008672F6" w:rsidRPr="003E159A" w:rsidRDefault="008672F6" w:rsidP="00032471">
      <w:pPr>
        <w:pStyle w:val="Tekstprzypisudolnego"/>
        <w:jc w:val="both"/>
        <w:rPr>
          <w:sz w:val="18"/>
          <w:szCs w:val="18"/>
        </w:rPr>
      </w:pPr>
      <w:r w:rsidRPr="006E22C4">
        <w:rPr>
          <w:b/>
          <w:sz w:val="16"/>
          <w:szCs w:val="16"/>
        </w:rPr>
        <w:t>Średnie przedsiębiorstwa</w:t>
      </w:r>
      <w:r w:rsidRPr="006E22C4">
        <w:rPr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EF2B2" w14:textId="77777777" w:rsidR="008672F6" w:rsidRPr="00F03462" w:rsidRDefault="008672F6" w:rsidP="0086218C">
    <w:pPr>
      <w:pStyle w:val="Nagwek"/>
      <w:jc w:val="center"/>
      <w:rPr>
        <w:rFonts w:ascii="Times New Roman" w:hAnsi="Times New Roman"/>
        <w:b/>
        <w:i/>
        <w:iCs/>
        <w:sz w:val="16"/>
        <w:szCs w:val="16"/>
      </w:rPr>
    </w:pPr>
    <w:r w:rsidRPr="00F03462">
      <w:rPr>
        <w:rFonts w:ascii="Times New Roman" w:hAnsi="Times New Roman"/>
        <w:b/>
        <w:i/>
        <w:iCs/>
        <w:sz w:val="16"/>
        <w:szCs w:val="16"/>
      </w:rPr>
      <w:t xml:space="preserve">Formularz oferty </w:t>
    </w:r>
  </w:p>
  <w:p w14:paraId="06315157" w14:textId="5D925905" w:rsidR="008672F6" w:rsidRPr="00F03462" w:rsidRDefault="00CD2B0F" w:rsidP="006E22C4">
    <w:pPr>
      <w:pStyle w:val="Nagwek"/>
      <w:jc w:val="center"/>
      <w:rPr>
        <w:rFonts w:ascii="Times New Roman" w:hAnsi="Times New Roman"/>
        <w:i/>
        <w:sz w:val="16"/>
        <w:szCs w:val="16"/>
      </w:rPr>
    </w:pPr>
    <w:r w:rsidRPr="00F03462">
      <w:rPr>
        <w:rFonts w:ascii="Times New Roman" w:hAnsi="Times New Roman"/>
        <w:i/>
        <w:iCs/>
        <w:sz w:val="16"/>
        <w:szCs w:val="16"/>
      </w:rPr>
      <w:t>T</w:t>
    </w:r>
    <w:r w:rsidR="00685061" w:rsidRPr="00F03462">
      <w:rPr>
        <w:rFonts w:ascii="Times New Roman" w:hAnsi="Times New Roman"/>
        <w:i/>
        <w:iCs/>
        <w:sz w:val="16"/>
        <w:szCs w:val="16"/>
      </w:rPr>
      <w:t>ryb podst</w:t>
    </w:r>
    <w:r w:rsidRPr="00F03462">
      <w:rPr>
        <w:rFonts w:ascii="Times New Roman" w:hAnsi="Times New Roman"/>
        <w:i/>
        <w:iCs/>
        <w:sz w:val="16"/>
        <w:szCs w:val="16"/>
      </w:rPr>
      <w:t xml:space="preserve">awowy bez </w:t>
    </w:r>
    <w:r w:rsidR="00685061" w:rsidRPr="00F03462">
      <w:rPr>
        <w:rFonts w:ascii="Times New Roman" w:hAnsi="Times New Roman"/>
        <w:i/>
        <w:iCs/>
        <w:sz w:val="16"/>
        <w:szCs w:val="16"/>
      </w:rPr>
      <w:t xml:space="preserve">negocjacji, o wartości </w:t>
    </w:r>
    <w:r w:rsidRPr="00F03462">
      <w:rPr>
        <w:rFonts w:ascii="Times New Roman" w:hAnsi="Times New Roman"/>
        <w:i/>
        <w:iCs/>
        <w:sz w:val="16"/>
        <w:szCs w:val="16"/>
      </w:rPr>
      <w:t xml:space="preserve">zamówienia </w:t>
    </w:r>
    <w:r w:rsidR="00685061" w:rsidRPr="00F03462">
      <w:rPr>
        <w:rFonts w:ascii="Times New Roman" w:hAnsi="Times New Roman"/>
        <w:i/>
        <w:iCs/>
        <w:sz w:val="16"/>
        <w:szCs w:val="16"/>
      </w:rPr>
      <w:t>mniejszej niż progi unijne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0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13C8014D"/>
    <w:multiLevelType w:val="hybridMultilevel"/>
    <w:tmpl w:val="D28837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9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1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EE9368D"/>
    <w:multiLevelType w:val="hybridMultilevel"/>
    <w:tmpl w:val="0C44EED8"/>
    <w:lvl w:ilvl="0" w:tplc="61300C64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7" w15:restartNumberingAfterBreak="0">
    <w:nsid w:val="4B845AE6"/>
    <w:multiLevelType w:val="hybridMultilevel"/>
    <w:tmpl w:val="198466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</w:lvl>
    <w:lvl w:ilvl="3" w:tplc="B2C00694">
      <w:start w:val="1"/>
      <w:numFmt w:val="lowerLetter"/>
      <w:lvlText w:val="%4)"/>
      <w:lvlJc w:val="left"/>
      <w:pPr>
        <w:ind w:left="397" w:hanging="340"/>
      </w:pPr>
      <w:rPr>
        <w:rFonts w:hint="default"/>
        <w:sz w:val="20"/>
        <w:szCs w:val="2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9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0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2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66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7" w15:restartNumberingAfterBreak="0">
    <w:nsid w:val="71FC1910"/>
    <w:multiLevelType w:val="hybridMultilevel"/>
    <w:tmpl w:val="0E564D7C"/>
    <w:lvl w:ilvl="0" w:tplc="F0C665F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2"/>
        <w:szCs w:val="22"/>
        <w:lang w:val="pl-P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num w:numId="1" w16cid:durableId="2052417299">
    <w:abstractNumId w:val="37"/>
  </w:num>
  <w:num w:numId="2" w16cid:durableId="716244396">
    <w:abstractNumId w:val="56"/>
  </w:num>
  <w:num w:numId="3" w16cid:durableId="600336449">
    <w:abstractNumId w:val="54"/>
  </w:num>
  <w:num w:numId="4" w16cid:durableId="1691106481">
    <w:abstractNumId w:val="58"/>
  </w:num>
  <w:num w:numId="5" w16cid:durableId="1781336887">
    <w:abstractNumId w:val="50"/>
  </w:num>
  <w:num w:numId="6" w16cid:durableId="671445462">
    <w:abstractNumId w:val="39"/>
  </w:num>
  <w:num w:numId="7" w16cid:durableId="61489248">
    <w:abstractNumId w:val="49"/>
  </w:num>
  <w:num w:numId="8" w16cid:durableId="1557660612">
    <w:abstractNumId w:val="67"/>
  </w:num>
  <w:num w:numId="9" w16cid:durableId="8107475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8544527">
    <w:abstractNumId w:val="52"/>
  </w:num>
  <w:num w:numId="11" w16cid:durableId="1114712140">
    <w:abstractNumId w:val="45"/>
  </w:num>
  <w:num w:numId="12" w16cid:durableId="1485439257">
    <w:abstractNumId w:val="67"/>
  </w:num>
  <w:num w:numId="13" w16cid:durableId="169484404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6270755">
    <w:abstractNumId w:val="57"/>
  </w:num>
  <w:num w:numId="15" w16cid:durableId="425425167">
    <w:abstractNumId w:val="41"/>
  </w:num>
  <w:num w:numId="16" w16cid:durableId="505243347">
    <w:abstractNumId w:val="40"/>
  </w:num>
  <w:num w:numId="17" w16cid:durableId="144396772">
    <w:abstractNumId w:val="3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0137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A58"/>
    <w:rsid w:val="00000210"/>
    <w:rsid w:val="00002249"/>
    <w:rsid w:val="00002CCA"/>
    <w:rsid w:val="0000326E"/>
    <w:rsid w:val="00003716"/>
    <w:rsid w:val="00004AF0"/>
    <w:rsid w:val="000054DE"/>
    <w:rsid w:val="000063B7"/>
    <w:rsid w:val="0000686B"/>
    <w:rsid w:val="000077B6"/>
    <w:rsid w:val="000079F3"/>
    <w:rsid w:val="00010A0D"/>
    <w:rsid w:val="00013DA5"/>
    <w:rsid w:val="0001407D"/>
    <w:rsid w:val="00014A6F"/>
    <w:rsid w:val="0001519C"/>
    <w:rsid w:val="00015340"/>
    <w:rsid w:val="000169FE"/>
    <w:rsid w:val="000173BE"/>
    <w:rsid w:val="00017519"/>
    <w:rsid w:val="000177A9"/>
    <w:rsid w:val="00020831"/>
    <w:rsid w:val="00020C79"/>
    <w:rsid w:val="00021ECA"/>
    <w:rsid w:val="000221DC"/>
    <w:rsid w:val="0002244D"/>
    <w:rsid w:val="00023414"/>
    <w:rsid w:val="0002357A"/>
    <w:rsid w:val="00025188"/>
    <w:rsid w:val="00025AD8"/>
    <w:rsid w:val="0003195D"/>
    <w:rsid w:val="00032471"/>
    <w:rsid w:val="000336C7"/>
    <w:rsid w:val="00033F78"/>
    <w:rsid w:val="00033FAD"/>
    <w:rsid w:val="00034667"/>
    <w:rsid w:val="00034B31"/>
    <w:rsid w:val="000352D5"/>
    <w:rsid w:val="0004008C"/>
    <w:rsid w:val="00040296"/>
    <w:rsid w:val="00040987"/>
    <w:rsid w:val="00040F25"/>
    <w:rsid w:val="000417E8"/>
    <w:rsid w:val="000422CD"/>
    <w:rsid w:val="00043104"/>
    <w:rsid w:val="00043B1A"/>
    <w:rsid w:val="00043BD6"/>
    <w:rsid w:val="00045D7E"/>
    <w:rsid w:val="000460CD"/>
    <w:rsid w:val="000460F2"/>
    <w:rsid w:val="00050C3F"/>
    <w:rsid w:val="000531A0"/>
    <w:rsid w:val="00054989"/>
    <w:rsid w:val="000556A8"/>
    <w:rsid w:val="000557AC"/>
    <w:rsid w:val="000569AC"/>
    <w:rsid w:val="000608BE"/>
    <w:rsid w:val="00060C38"/>
    <w:rsid w:val="000615C5"/>
    <w:rsid w:val="0006277A"/>
    <w:rsid w:val="00063061"/>
    <w:rsid w:val="00064E2D"/>
    <w:rsid w:val="00065B58"/>
    <w:rsid w:val="0006733A"/>
    <w:rsid w:val="0006742A"/>
    <w:rsid w:val="00067CE5"/>
    <w:rsid w:val="00070ACF"/>
    <w:rsid w:val="00072222"/>
    <w:rsid w:val="0007259C"/>
    <w:rsid w:val="00073962"/>
    <w:rsid w:val="00073BF8"/>
    <w:rsid w:val="00073FAD"/>
    <w:rsid w:val="000742C8"/>
    <w:rsid w:val="0007653D"/>
    <w:rsid w:val="000804ED"/>
    <w:rsid w:val="00080705"/>
    <w:rsid w:val="00081293"/>
    <w:rsid w:val="000813A8"/>
    <w:rsid w:val="00081599"/>
    <w:rsid w:val="00082628"/>
    <w:rsid w:val="00083A6A"/>
    <w:rsid w:val="000847C3"/>
    <w:rsid w:val="000853EF"/>
    <w:rsid w:val="000905BF"/>
    <w:rsid w:val="00090B80"/>
    <w:rsid w:val="00091247"/>
    <w:rsid w:val="00092152"/>
    <w:rsid w:val="00093011"/>
    <w:rsid w:val="0009304D"/>
    <w:rsid w:val="0009323B"/>
    <w:rsid w:val="00093376"/>
    <w:rsid w:val="000963ED"/>
    <w:rsid w:val="000976AF"/>
    <w:rsid w:val="000A028A"/>
    <w:rsid w:val="000A02D3"/>
    <w:rsid w:val="000A0492"/>
    <w:rsid w:val="000A06DA"/>
    <w:rsid w:val="000A16BC"/>
    <w:rsid w:val="000A22C1"/>
    <w:rsid w:val="000A49B7"/>
    <w:rsid w:val="000A6FB4"/>
    <w:rsid w:val="000A72DB"/>
    <w:rsid w:val="000A7A4A"/>
    <w:rsid w:val="000B1218"/>
    <w:rsid w:val="000B1A81"/>
    <w:rsid w:val="000B2010"/>
    <w:rsid w:val="000B27D0"/>
    <w:rsid w:val="000B2DC9"/>
    <w:rsid w:val="000B3B07"/>
    <w:rsid w:val="000B4132"/>
    <w:rsid w:val="000B4E1A"/>
    <w:rsid w:val="000B6346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C5C"/>
    <w:rsid w:val="000D1D01"/>
    <w:rsid w:val="000D2036"/>
    <w:rsid w:val="000D5D37"/>
    <w:rsid w:val="000D6CCB"/>
    <w:rsid w:val="000E12CE"/>
    <w:rsid w:val="000E1B6E"/>
    <w:rsid w:val="000E242A"/>
    <w:rsid w:val="000E243B"/>
    <w:rsid w:val="000E352C"/>
    <w:rsid w:val="000E4875"/>
    <w:rsid w:val="000E5CD1"/>
    <w:rsid w:val="000E6176"/>
    <w:rsid w:val="000E6296"/>
    <w:rsid w:val="000E6705"/>
    <w:rsid w:val="000E7DF2"/>
    <w:rsid w:val="000F08E4"/>
    <w:rsid w:val="000F1A49"/>
    <w:rsid w:val="000F1BEF"/>
    <w:rsid w:val="000F4164"/>
    <w:rsid w:val="000F4583"/>
    <w:rsid w:val="000F496B"/>
    <w:rsid w:val="000F614F"/>
    <w:rsid w:val="000F774B"/>
    <w:rsid w:val="00100F2D"/>
    <w:rsid w:val="00101B64"/>
    <w:rsid w:val="00101F65"/>
    <w:rsid w:val="001035F3"/>
    <w:rsid w:val="001049B3"/>
    <w:rsid w:val="00107DB1"/>
    <w:rsid w:val="00110206"/>
    <w:rsid w:val="0011047F"/>
    <w:rsid w:val="00110B26"/>
    <w:rsid w:val="0011229F"/>
    <w:rsid w:val="0011297B"/>
    <w:rsid w:val="0011312B"/>
    <w:rsid w:val="0011346C"/>
    <w:rsid w:val="00113AB4"/>
    <w:rsid w:val="001141D8"/>
    <w:rsid w:val="00116BAB"/>
    <w:rsid w:val="001220F4"/>
    <w:rsid w:val="00122590"/>
    <w:rsid w:val="0012529A"/>
    <w:rsid w:val="001258AE"/>
    <w:rsid w:val="00126A79"/>
    <w:rsid w:val="00130395"/>
    <w:rsid w:val="00130896"/>
    <w:rsid w:val="001323E9"/>
    <w:rsid w:val="00133C45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1D9"/>
    <w:rsid w:val="001442F1"/>
    <w:rsid w:val="001443DB"/>
    <w:rsid w:val="00146995"/>
    <w:rsid w:val="0015009E"/>
    <w:rsid w:val="00152A4A"/>
    <w:rsid w:val="00153AF6"/>
    <w:rsid w:val="00154E0E"/>
    <w:rsid w:val="00155928"/>
    <w:rsid w:val="00155FDE"/>
    <w:rsid w:val="001562B1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704A1"/>
    <w:rsid w:val="0017157C"/>
    <w:rsid w:val="001723C1"/>
    <w:rsid w:val="00173444"/>
    <w:rsid w:val="00174AE3"/>
    <w:rsid w:val="00176356"/>
    <w:rsid w:val="00176EBF"/>
    <w:rsid w:val="00177A82"/>
    <w:rsid w:val="00177C70"/>
    <w:rsid w:val="00180696"/>
    <w:rsid w:val="001827E8"/>
    <w:rsid w:val="00184FC1"/>
    <w:rsid w:val="00185AA1"/>
    <w:rsid w:val="00185E66"/>
    <w:rsid w:val="001868BF"/>
    <w:rsid w:val="001876A2"/>
    <w:rsid w:val="00190A6F"/>
    <w:rsid w:val="00191268"/>
    <w:rsid w:val="0019181D"/>
    <w:rsid w:val="00191E7A"/>
    <w:rsid w:val="0019214B"/>
    <w:rsid w:val="001921BE"/>
    <w:rsid w:val="001923D9"/>
    <w:rsid w:val="00192E68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15B3"/>
    <w:rsid w:val="001B293D"/>
    <w:rsid w:val="001B5990"/>
    <w:rsid w:val="001B67EE"/>
    <w:rsid w:val="001B680C"/>
    <w:rsid w:val="001B6AE4"/>
    <w:rsid w:val="001B6BB6"/>
    <w:rsid w:val="001C07E9"/>
    <w:rsid w:val="001C13EC"/>
    <w:rsid w:val="001C434F"/>
    <w:rsid w:val="001C5A93"/>
    <w:rsid w:val="001C6354"/>
    <w:rsid w:val="001D2064"/>
    <w:rsid w:val="001D25D5"/>
    <w:rsid w:val="001D2694"/>
    <w:rsid w:val="001D6009"/>
    <w:rsid w:val="001D65F9"/>
    <w:rsid w:val="001D66BA"/>
    <w:rsid w:val="001D7F97"/>
    <w:rsid w:val="001E01BA"/>
    <w:rsid w:val="001E3865"/>
    <w:rsid w:val="001E3B63"/>
    <w:rsid w:val="001E3D51"/>
    <w:rsid w:val="001E5008"/>
    <w:rsid w:val="001E7052"/>
    <w:rsid w:val="001E7125"/>
    <w:rsid w:val="001E7859"/>
    <w:rsid w:val="001F1619"/>
    <w:rsid w:val="001F1B78"/>
    <w:rsid w:val="001F1F71"/>
    <w:rsid w:val="001F3062"/>
    <w:rsid w:val="001F3388"/>
    <w:rsid w:val="001F3DCE"/>
    <w:rsid w:val="001F430F"/>
    <w:rsid w:val="001F46ED"/>
    <w:rsid w:val="001F72AC"/>
    <w:rsid w:val="001F72C5"/>
    <w:rsid w:val="0020175C"/>
    <w:rsid w:val="002018D4"/>
    <w:rsid w:val="00202F07"/>
    <w:rsid w:val="00204274"/>
    <w:rsid w:val="00204BCE"/>
    <w:rsid w:val="0020670B"/>
    <w:rsid w:val="00206A01"/>
    <w:rsid w:val="00207962"/>
    <w:rsid w:val="0021136F"/>
    <w:rsid w:val="00212E45"/>
    <w:rsid w:val="00213FDE"/>
    <w:rsid w:val="002146D0"/>
    <w:rsid w:val="00214826"/>
    <w:rsid w:val="00215614"/>
    <w:rsid w:val="00215683"/>
    <w:rsid w:val="002174B9"/>
    <w:rsid w:val="00217C6A"/>
    <w:rsid w:val="002205A5"/>
    <w:rsid w:val="0022122F"/>
    <w:rsid w:val="002214E0"/>
    <w:rsid w:val="00221992"/>
    <w:rsid w:val="0022263D"/>
    <w:rsid w:val="0022462F"/>
    <w:rsid w:val="00225B5A"/>
    <w:rsid w:val="00230544"/>
    <w:rsid w:val="0023125D"/>
    <w:rsid w:val="002317CE"/>
    <w:rsid w:val="00231E2A"/>
    <w:rsid w:val="002320AE"/>
    <w:rsid w:val="002322C9"/>
    <w:rsid w:val="002337D1"/>
    <w:rsid w:val="00233E47"/>
    <w:rsid w:val="002358A8"/>
    <w:rsid w:val="00235955"/>
    <w:rsid w:val="002361F2"/>
    <w:rsid w:val="00236EA0"/>
    <w:rsid w:val="00237022"/>
    <w:rsid w:val="0023788C"/>
    <w:rsid w:val="002378DC"/>
    <w:rsid w:val="00237A02"/>
    <w:rsid w:val="002444C8"/>
    <w:rsid w:val="00244FEA"/>
    <w:rsid w:val="0024751B"/>
    <w:rsid w:val="00247857"/>
    <w:rsid w:val="00247965"/>
    <w:rsid w:val="00247F90"/>
    <w:rsid w:val="002501D8"/>
    <w:rsid w:val="00251919"/>
    <w:rsid w:val="00252B49"/>
    <w:rsid w:val="00253454"/>
    <w:rsid w:val="00253B8B"/>
    <w:rsid w:val="00253C51"/>
    <w:rsid w:val="002543AF"/>
    <w:rsid w:val="00254A1A"/>
    <w:rsid w:val="00254FBC"/>
    <w:rsid w:val="00254FD6"/>
    <w:rsid w:val="002561D9"/>
    <w:rsid w:val="002567A8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2A29"/>
    <w:rsid w:val="00282A3F"/>
    <w:rsid w:val="00283F18"/>
    <w:rsid w:val="00283FA1"/>
    <w:rsid w:val="00284A8E"/>
    <w:rsid w:val="00284D44"/>
    <w:rsid w:val="0028541C"/>
    <w:rsid w:val="00285F0C"/>
    <w:rsid w:val="002864B9"/>
    <w:rsid w:val="002871FF"/>
    <w:rsid w:val="002876A1"/>
    <w:rsid w:val="00287E7E"/>
    <w:rsid w:val="00287FD6"/>
    <w:rsid w:val="00290FB8"/>
    <w:rsid w:val="00291049"/>
    <w:rsid w:val="002933A2"/>
    <w:rsid w:val="00293D1C"/>
    <w:rsid w:val="0029597A"/>
    <w:rsid w:val="00296281"/>
    <w:rsid w:val="00296FF0"/>
    <w:rsid w:val="00297470"/>
    <w:rsid w:val="002A05D2"/>
    <w:rsid w:val="002A1ADA"/>
    <w:rsid w:val="002A1B61"/>
    <w:rsid w:val="002A3110"/>
    <w:rsid w:val="002A3B6C"/>
    <w:rsid w:val="002A3F55"/>
    <w:rsid w:val="002A400A"/>
    <w:rsid w:val="002A438F"/>
    <w:rsid w:val="002A4CAB"/>
    <w:rsid w:val="002A7F72"/>
    <w:rsid w:val="002B0DE9"/>
    <w:rsid w:val="002B121B"/>
    <w:rsid w:val="002B13F3"/>
    <w:rsid w:val="002B2C8B"/>
    <w:rsid w:val="002B3261"/>
    <w:rsid w:val="002B33A1"/>
    <w:rsid w:val="002B355C"/>
    <w:rsid w:val="002B3D64"/>
    <w:rsid w:val="002B5652"/>
    <w:rsid w:val="002B613F"/>
    <w:rsid w:val="002B6E8B"/>
    <w:rsid w:val="002B70BE"/>
    <w:rsid w:val="002B75BF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4B48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5CE"/>
    <w:rsid w:val="002F4114"/>
    <w:rsid w:val="002F4421"/>
    <w:rsid w:val="002F5088"/>
    <w:rsid w:val="002F514E"/>
    <w:rsid w:val="002F5A69"/>
    <w:rsid w:val="0030074B"/>
    <w:rsid w:val="003007A6"/>
    <w:rsid w:val="00300B36"/>
    <w:rsid w:val="00300B48"/>
    <w:rsid w:val="0030154A"/>
    <w:rsid w:val="00301576"/>
    <w:rsid w:val="00301B2B"/>
    <w:rsid w:val="00302285"/>
    <w:rsid w:val="00303BE2"/>
    <w:rsid w:val="00305C8D"/>
    <w:rsid w:val="003067FF"/>
    <w:rsid w:val="003107A6"/>
    <w:rsid w:val="00310C1C"/>
    <w:rsid w:val="003123F2"/>
    <w:rsid w:val="0031349F"/>
    <w:rsid w:val="00313FAE"/>
    <w:rsid w:val="003143DA"/>
    <w:rsid w:val="00315940"/>
    <w:rsid w:val="00316E5B"/>
    <w:rsid w:val="00317212"/>
    <w:rsid w:val="00317CA2"/>
    <w:rsid w:val="003214A9"/>
    <w:rsid w:val="003216CA"/>
    <w:rsid w:val="003226B4"/>
    <w:rsid w:val="00323694"/>
    <w:rsid w:val="00324635"/>
    <w:rsid w:val="00324B4B"/>
    <w:rsid w:val="003253EE"/>
    <w:rsid w:val="00325558"/>
    <w:rsid w:val="00326B10"/>
    <w:rsid w:val="0032710B"/>
    <w:rsid w:val="0032767D"/>
    <w:rsid w:val="00330057"/>
    <w:rsid w:val="00332E63"/>
    <w:rsid w:val="00334607"/>
    <w:rsid w:val="00335C8D"/>
    <w:rsid w:val="003363CC"/>
    <w:rsid w:val="0033777B"/>
    <w:rsid w:val="00340EFF"/>
    <w:rsid w:val="003411AD"/>
    <w:rsid w:val="003413A3"/>
    <w:rsid w:val="003426AC"/>
    <w:rsid w:val="00343164"/>
    <w:rsid w:val="003434B9"/>
    <w:rsid w:val="00345840"/>
    <w:rsid w:val="0034767D"/>
    <w:rsid w:val="00351EEC"/>
    <w:rsid w:val="003546CC"/>
    <w:rsid w:val="00354FBB"/>
    <w:rsid w:val="0035512F"/>
    <w:rsid w:val="00355CF2"/>
    <w:rsid w:val="00356BE3"/>
    <w:rsid w:val="00357B17"/>
    <w:rsid w:val="00362A58"/>
    <w:rsid w:val="00364AF9"/>
    <w:rsid w:val="0036713F"/>
    <w:rsid w:val="00370D4E"/>
    <w:rsid w:val="003743FE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416"/>
    <w:rsid w:val="00390F4D"/>
    <w:rsid w:val="0039192E"/>
    <w:rsid w:val="003924FC"/>
    <w:rsid w:val="00392CE9"/>
    <w:rsid w:val="00393642"/>
    <w:rsid w:val="00395213"/>
    <w:rsid w:val="003955CA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6D74"/>
    <w:rsid w:val="003A784A"/>
    <w:rsid w:val="003B2009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1EF3"/>
    <w:rsid w:val="003C35A1"/>
    <w:rsid w:val="003C4560"/>
    <w:rsid w:val="003C4F59"/>
    <w:rsid w:val="003C5121"/>
    <w:rsid w:val="003C6CC9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1A2B"/>
    <w:rsid w:val="003E48BE"/>
    <w:rsid w:val="003E586B"/>
    <w:rsid w:val="003E5F80"/>
    <w:rsid w:val="003E63F7"/>
    <w:rsid w:val="003F0707"/>
    <w:rsid w:val="003F1B59"/>
    <w:rsid w:val="003F2C83"/>
    <w:rsid w:val="003F3468"/>
    <w:rsid w:val="003F3598"/>
    <w:rsid w:val="003F518F"/>
    <w:rsid w:val="003F5BDC"/>
    <w:rsid w:val="003F6444"/>
    <w:rsid w:val="003F6650"/>
    <w:rsid w:val="003F6C7B"/>
    <w:rsid w:val="003F78E0"/>
    <w:rsid w:val="003F7F9C"/>
    <w:rsid w:val="00401A1C"/>
    <w:rsid w:val="00402580"/>
    <w:rsid w:val="004026A0"/>
    <w:rsid w:val="00403FCD"/>
    <w:rsid w:val="004040F4"/>
    <w:rsid w:val="00404793"/>
    <w:rsid w:val="00405101"/>
    <w:rsid w:val="00405530"/>
    <w:rsid w:val="004061B3"/>
    <w:rsid w:val="00407914"/>
    <w:rsid w:val="004117CF"/>
    <w:rsid w:val="004125DE"/>
    <w:rsid w:val="00412A40"/>
    <w:rsid w:val="00413597"/>
    <w:rsid w:val="00413A7A"/>
    <w:rsid w:val="00413FD3"/>
    <w:rsid w:val="0041517D"/>
    <w:rsid w:val="00415A21"/>
    <w:rsid w:val="004167CB"/>
    <w:rsid w:val="00416C05"/>
    <w:rsid w:val="004170CF"/>
    <w:rsid w:val="0042104C"/>
    <w:rsid w:val="004211DB"/>
    <w:rsid w:val="0042248E"/>
    <w:rsid w:val="0042412F"/>
    <w:rsid w:val="0042533C"/>
    <w:rsid w:val="0042699C"/>
    <w:rsid w:val="00426A3C"/>
    <w:rsid w:val="00426C6E"/>
    <w:rsid w:val="00426DC8"/>
    <w:rsid w:val="004276FC"/>
    <w:rsid w:val="00427903"/>
    <w:rsid w:val="00431253"/>
    <w:rsid w:val="00431CF0"/>
    <w:rsid w:val="0043450D"/>
    <w:rsid w:val="00434B75"/>
    <w:rsid w:val="00435F03"/>
    <w:rsid w:val="00437967"/>
    <w:rsid w:val="00437AC1"/>
    <w:rsid w:val="00437FA1"/>
    <w:rsid w:val="00440F8D"/>
    <w:rsid w:val="00442375"/>
    <w:rsid w:val="00442E23"/>
    <w:rsid w:val="00443685"/>
    <w:rsid w:val="0044445F"/>
    <w:rsid w:val="00445004"/>
    <w:rsid w:val="004458E3"/>
    <w:rsid w:val="00445D72"/>
    <w:rsid w:val="00446A58"/>
    <w:rsid w:val="00446C4E"/>
    <w:rsid w:val="00447826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30CE"/>
    <w:rsid w:val="0047468E"/>
    <w:rsid w:val="00475413"/>
    <w:rsid w:val="004759FF"/>
    <w:rsid w:val="004760A3"/>
    <w:rsid w:val="004804BB"/>
    <w:rsid w:val="00480B8B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7D9"/>
    <w:rsid w:val="00493AE1"/>
    <w:rsid w:val="004944F8"/>
    <w:rsid w:val="00496988"/>
    <w:rsid w:val="00497B6C"/>
    <w:rsid w:val="004A1E0A"/>
    <w:rsid w:val="004A3142"/>
    <w:rsid w:val="004A38EB"/>
    <w:rsid w:val="004A44ED"/>
    <w:rsid w:val="004A536D"/>
    <w:rsid w:val="004A5BB4"/>
    <w:rsid w:val="004A5C5E"/>
    <w:rsid w:val="004A78CB"/>
    <w:rsid w:val="004B124C"/>
    <w:rsid w:val="004B16D2"/>
    <w:rsid w:val="004B1DB1"/>
    <w:rsid w:val="004B5F11"/>
    <w:rsid w:val="004B5FDB"/>
    <w:rsid w:val="004B63A6"/>
    <w:rsid w:val="004B65AB"/>
    <w:rsid w:val="004B6CF4"/>
    <w:rsid w:val="004B7192"/>
    <w:rsid w:val="004B7A60"/>
    <w:rsid w:val="004C0B75"/>
    <w:rsid w:val="004C1A9C"/>
    <w:rsid w:val="004C2037"/>
    <w:rsid w:val="004C3E5D"/>
    <w:rsid w:val="004C418C"/>
    <w:rsid w:val="004C4DF4"/>
    <w:rsid w:val="004C58E9"/>
    <w:rsid w:val="004C7150"/>
    <w:rsid w:val="004C7661"/>
    <w:rsid w:val="004C79AE"/>
    <w:rsid w:val="004D04A7"/>
    <w:rsid w:val="004D21ED"/>
    <w:rsid w:val="004D2283"/>
    <w:rsid w:val="004D2A14"/>
    <w:rsid w:val="004D2E86"/>
    <w:rsid w:val="004D4C37"/>
    <w:rsid w:val="004D5CFC"/>
    <w:rsid w:val="004D61EB"/>
    <w:rsid w:val="004D6845"/>
    <w:rsid w:val="004D7DAB"/>
    <w:rsid w:val="004E3257"/>
    <w:rsid w:val="004E4617"/>
    <w:rsid w:val="004E4821"/>
    <w:rsid w:val="004E4DD2"/>
    <w:rsid w:val="004E4F1C"/>
    <w:rsid w:val="004E5301"/>
    <w:rsid w:val="004E5AB9"/>
    <w:rsid w:val="004E6981"/>
    <w:rsid w:val="004E6F7E"/>
    <w:rsid w:val="004E7BE4"/>
    <w:rsid w:val="004F045A"/>
    <w:rsid w:val="004F0AA6"/>
    <w:rsid w:val="004F2353"/>
    <w:rsid w:val="004F246A"/>
    <w:rsid w:val="004F3CE2"/>
    <w:rsid w:val="004F3FB3"/>
    <w:rsid w:val="004F5945"/>
    <w:rsid w:val="004F66E3"/>
    <w:rsid w:val="004F67B4"/>
    <w:rsid w:val="004F7952"/>
    <w:rsid w:val="005002C3"/>
    <w:rsid w:val="005022B1"/>
    <w:rsid w:val="00502A95"/>
    <w:rsid w:val="00505A41"/>
    <w:rsid w:val="005061E4"/>
    <w:rsid w:val="0050651A"/>
    <w:rsid w:val="005065F8"/>
    <w:rsid w:val="00506AC8"/>
    <w:rsid w:val="00507E29"/>
    <w:rsid w:val="00510DBE"/>
    <w:rsid w:val="0051170A"/>
    <w:rsid w:val="00511C51"/>
    <w:rsid w:val="005157DF"/>
    <w:rsid w:val="0051798A"/>
    <w:rsid w:val="00517B5B"/>
    <w:rsid w:val="00520E6E"/>
    <w:rsid w:val="005210DC"/>
    <w:rsid w:val="00521558"/>
    <w:rsid w:val="0052178D"/>
    <w:rsid w:val="00526AB3"/>
    <w:rsid w:val="00527029"/>
    <w:rsid w:val="0053112C"/>
    <w:rsid w:val="0053120C"/>
    <w:rsid w:val="00534C7B"/>
    <w:rsid w:val="00540BBF"/>
    <w:rsid w:val="00540CED"/>
    <w:rsid w:val="0054371A"/>
    <w:rsid w:val="00543E06"/>
    <w:rsid w:val="00543FF0"/>
    <w:rsid w:val="00544915"/>
    <w:rsid w:val="005474F4"/>
    <w:rsid w:val="00547F08"/>
    <w:rsid w:val="0055164C"/>
    <w:rsid w:val="00551783"/>
    <w:rsid w:val="00552620"/>
    <w:rsid w:val="00553F9C"/>
    <w:rsid w:val="005544D2"/>
    <w:rsid w:val="0055506B"/>
    <w:rsid w:val="00556EB5"/>
    <w:rsid w:val="00561584"/>
    <w:rsid w:val="00562BE5"/>
    <w:rsid w:val="0056371C"/>
    <w:rsid w:val="00563956"/>
    <w:rsid w:val="00563D6B"/>
    <w:rsid w:val="00565F62"/>
    <w:rsid w:val="00567E48"/>
    <w:rsid w:val="00570171"/>
    <w:rsid w:val="0057047D"/>
    <w:rsid w:val="00570CFD"/>
    <w:rsid w:val="0057125E"/>
    <w:rsid w:val="005716D7"/>
    <w:rsid w:val="005722B1"/>
    <w:rsid w:val="005735BF"/>
    <w:rsid w:val="00573C35"/>
    <w:rsid w:val="00574800"/>
    <w:rsid w:val="005755F3"/>
    <w:rsid w:val="005769FF"/>
    <w:rsid w:val="00577A34"/>
    <w:rsid w:val="00580665"/>
    <w:rsid w:val="00580DFF"/>
    <w:rsid w:val="00581479"/>
    <w:rsid w:val="00582441"/>
    <w:rsid w:val="00582DCD"/>
    <w:rsid w:val="005841E4"/>
    <w:rsid w:val="00586ADA"/>
    <w:rsid w:val="00587E2B"/>
    <w:rsid w:val="00594FBA"/>
    <w:rsid w:val="00596C42"/>
    <w:rsid w:val="00597109"/>
    <w:rsid w:val="00597557"/>
    <w:rsid w:val="00597C70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A7A38"/>
    <w:rsid w:val="005B2F4D"/>
    <w:rsid w:val="005B3D48"/>
    <w:rsid w:val="005B3E6E"/>
    <w:rsid w:val="005B4F85"/>
    <w:rsid w:val="005B6959"/>
    <w:rsid w:val="005C048C"/>
    <w:rsid w:val="005C0CAF"/>
    <w:rsid w:val="005C17B6"/>
    <w:rsid w:val="005C19F5"/>
    <w:rsid w:val="005C2FFB"/>
    <w:rsid w:val="005C474D"/>
    <w:rsid w:val="005C68D9"/>
    <w:rsid w:val="005C68EC"/>
    <w:rsid w:val="005C72E6"/>
    <w:rsid w:val="005C7F2B"/>
    <w:rsid w:val="005D0266"/>
    <w:rsid w:val="005D088F"/>
    <w:rsid w:val="005D0B11"/>
    <w:rsid w:val="005D2183"/>
    <w:rsid w:val="005D3149"/>
    <w:rsid w:val="005D5718"/>
    <w:rsid w:val="005D5850"/>
    <w:rsid w:val="005D5A07"/>
    <w:rsid w:val="005D6C65"/>
    <w:rsid w:val="005E18C5"/>
    <w:rsid w:val="005E1A03"/>
    <w:rsid w:val="005E27A9"/>
    <w:rsid w:val="005E32EA"/>
    <w:rsid w:val="005E4897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77D9"/>
    <w:rsid w:val="00607D2F"/>
    <w:rsid w:val="00610EDF"/>
    <w:rsid w:val="00613C0E"/>
    <w:rsid w:val="0061480E"/>
    <w:rsid w:val="00614837"/>
    <w:rsid w:val="0061574A"/>
    <w:rsid w:val="0061643A"/>
    <w:rsid w:val="0061718D"/>
    <w:rsid w:val="006174D7"/>
    <w:rsid w:val="006177E2"/>
    <w:rsid w:val="00620A7F"/>
    <w:rsid w:val="006227A0"/>
    <w:rsid w:val="00623285"/>
    <w:rsid w:val="006235E8"/>
    <w:rsid w:val="00625A61"/>
    <w:rsid w:val="00625AD4"/>
    <w:rsid w:val="0062697E"/>
    <w:rsid w:val="006306C5"/>
    <w:rsid w:val="00630BBD"/>
    <w:rsid w:val="006315E2"/>
    <w:rsid w:val="00631BBE"/>
    <w:rsid w:val="006327B1"/>
    <w:rsid w:val="006329B2"/>
    <w:rsid w:val="00634BDA"/>
    <w:rsid w:val="0063500C"/>
    <w:rsid w:val="006355B8"/>
    <w:rsid w:val="006369D3"/>
    <w:rsid w:val="0064231C"/>
    <w:rsid w:val="0064253C"/>
    <w:rsid w:val="0064462A"/>
    <w:rsid w:val="0064556C"/>
    <w:rsid w:val="0064599C"/>
    <w:rsid w:val="006463BE"/>
    <w:rsid w:val="00650B93"/>
    <w:rsid w:val="00650EA7"/>
    <w:rsid w:val="006512A0"/>
    <w:rsid w:val="00652108"/>
    <w:rsid w:val="006536C6"/>
    <w:rsid w:val="0065375D"/>
    <w:rsid w:val="00653B46"/>
    <w:rsid w:val="006546B1"/>
    <w:rsid w:val="00654DFE"/>
    <w:rsid w:val="00654E67"/>
    <w:rsid w:val="00656660"/>
    <w:rsid w:val="006566F4"/>
    <w:rsid w:val="00656ACB"/>
    <w:rsid w:val="0066005C"/>
    <w:rsid w:val="00660930"/>
    <w:rsid w:val="00660B58"/>
    <w:rsid w:val="00663C34"/>
    <w:rsid w:val="00663E19"/>
    <w:rsid w:val="006646AA"/>
    <w:rsid w:val="0066495E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682C"/>
    <w:rsid w:val="00676C35"/>
    <w:rsid w:val="006772BC"/>
    <w:rsid w:val="00680ACF"/>
    <w:rsid w:val="00680BAC"/>
    <w:rsid w:val="00682346"/>
    <w:rsid w:val="006848CC"/>
    <w:rsid w:val="00685061"/>
    <w:rsid w:val="006859EB"/>
    <w:rsid w:val="00685E7E"/>
    <w:rsid w:val="00686ED7"/>
    <w:rsid w:val="00686EFF"/>
    <w:rsid w:val="00687579"/>
    <w:rsid w:val="0069001B"/>
    <w:rsid w:val="006912DD"/>
    <w:rsid w:val="0069145F"/>
    <w:rsid w:val="00692FC8"/>
    <w:rsid w:val="00694CCB"/>
    <w:rsid w:val="00695576"/>
    <w:rsid w:val="006955A8"/>
    <w:rsid w:val="00696A37"/>
    <w:rsid w:val="00696E0F"/>
    <w:rsid w:val="00697519"/>
    <w:rsid w:val="0069797C"/>
    <w:rsid w:val="00697DA2"/>
    <w:rsid w:val="006A08E9"/>
    <w:rsid w:val="006A0B82"/>
    <w:rsid w:val="006A0B88"/>
    <w:rsid w:val="006A1FF5"/>
    <w:rsid w:val="006A3029"/>
    <w:rsid w:val="006A6486"/>
    <w:rsid w:val="006B46ED"/>
    <w:rsid w:val="006B56FE"/>
    <w:rsid w:val="006B5F43"/>
    <w:rsid w:val="006B62D5"/>
    <w:rsid w:val="006B74BF"/>
    <w:rsid w:val="006C09A7"/>
    <w:rsid w:val="006C09FD"/>
    <w:rsid w:val="006C22FD"/>
    <w:rsid w:val="006C28DB"/>
    <w:rsid w:val="006C2BBC"/>
    <w:rsid w:val="006D0570"/>
    <w:rsid w:val="006D0A9E"/>
    <w:rsid w:val="006D148B"/>
    <w:rsid w:val="006D2957"/>
    <w:rsid w:val="006D535F"/>
    <w:rsid w:val="006D648B"/>
    <w:rsid w:val="006E0295"/>
    <w:rsid w:val="006E1947"/>
    <w:rsid w:val="006E22C4"/>
    <w:rsid w:val="006E5130"/>
    <w:rsid w:val="006E5DCE"/>
    <w:rsid w:val="006E6B94"/>
    <w:rsid w:val="006F197D"/>
    <w:rsid w:val="006F2454"/>
    <w:rsid w:val="006F57EB"/>
    <w:rsid w:val="006F5FC0"/>
    <w:rsid w:val="006F649F"/>
    <w:rsid w:val="006F680B"/>
    <w:rsid w:val="006F7B7E"/>
    <w:rsid w:val="00700588"/>
    <w:rsid w:val="00700FFE"/>
    <w:rsid w:val="00701490"/>
    <w:rsid w:val="007014E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4A5"/>
    <w:rsid w:val="007177A4"/>
    <w:rsid w:val="00720658"/>
    <w:rsid w:val="00720CE0"/>
    <w:rsid w:val="00722BBD"/>
    <w:rsid w:val="00725428"/>
    <w:rsid w:val="00725566"/>
    <w:rsid w:val="0072631F"/>
    <w:rsid w:val="00730E4B"/>
    <w:rsid w:val="00732061"/>
    <w:rsid w:val="00732ABC"/>
    <w:rsid w:val="00732E38"/>
    <w:rsid w:val="0073432D"/>
    <w:rsid w:val="00735620"/>
    <w:rsid w:val="00735AC3"/>
    <w:rsid w:val="00737511"/>
    <w:rsid w:val="00740295"/>
    <w:rsid w:val="007407F2"/>
    <w:rsid w:val="007414BA"/>
    <w:rsid w:val="00741666"/>
    <w:rsid w:val="007416A6"/>
    <w:rsid w:val="007422B2"/>
    <w:rsid w:val="0074244C"/>
    <w:rsid w:val="0074334C"/>
    <w:rsid w:val="00747EE8"/>
    <w:rsid w:val="00750572"/>
    <w:rsid w:val="00751A25"/>
    <w:rsid w:val="00751E04"/>
    <w:rsid w:val="00751EBB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2C09"/>
    <w:rsid w:val="00763DA5"/>
    <w:rsid w:val="00764371"/>
    <w:rsid w:val="00764397"/>
    <w:rsid w:val="00764CFC"/>
    <w:rsid w:val="00765D94"/>
    <w:rsid w:val="00766046"/>
    <w:rsid w:val="0076610E"/>
    <w:rsid w:val="007661C4"/>
    <w:rsid w:val="0077066B"/>
    <w:rsid w:val="00771473"/>
    <w:rsid w:val="00771CB1"/>
    <w:rsid w:val="00775381"/>
    <w:rsid w:val="00775E29"/>
    <w:rsid w:val="00777067"/>
    <w:rsid w:val="0078077F"/>
    <w:rsid w:val="00780D52"/>
    <w:rsid w:val="007817F0"/>
    <w:rsid w:val="00786909"/>
    <w:rsid w:val="00786B63"/>
    <w:rsid w:val="00792F23"/>
    <w:rsid w:val="00793B40"/>
    <w:rsid w:val="007946C0"/>
    <w:rsid w:val="00794DE4"/>
    <w:rsid w:val="007A1401"/>
    <w:rsid w:val="007A1798"/>
    <w:rsid w:val="007A325C"/>
    <w:rsid w:val="007A3905"/>
    <w:rsid w:val="007A5194"/>
    <w:rsid w:val="007A57C7"/>
    <w:rsid w:val="007A5A81"/>
    <w:rsid w:val="007A5AEC"/>
    <w:rsid w:val="007A5DF5"/>
    <w:rsid w:val="007B1098"/>
    <w:rsid w:val="007B1A13"/>
    <w:rsid w:val="007B1B9F"/>
    <w:rsid w:val="007B2BC7"/>
    <w:rsid w:val="007B3298"/>
    <w:rsid w:val="007B38A4"/>
    <w:rsid w:val="007B3A9D"/>
    <w:rsid w:val="007B4F64"/>
    <w:rsid w:val="007B74F4"/>
    <w:rsid w:val="007C0492"/>
    <w:rsid w:val="007C1C2E"/>
    <w:rsid w:val="007C23EF"/>
    <w:rsid w:val="007C27A8"/>
    <w:rsid w:val="007C3121"/>
    <w:rsid w:val="007C3EC8"/>
    <w:rsid w:val="007C4AE0"/>
    <w:rsid w:val="007C4FE0"/>
    <w:rsid w:val="007C6BDE"/>
    <w:rsid w:val="007C745E"/>
    <w:rsid w:val="007D0B6F"/>
    <w:rsid w:val="007D1547"/>
    <w:rsid w:val="007D5732"/>
    <w:rsid w:val="007D5E95"/>
    <w:rsid w:val="007E0A56"/>
    <w:rsid w:val="007E2D65"/>
    <w:rsid w:val="007E6107"/>
    <w:rsid w:val="007E6E95"/>
    <w:rsid w:val="007F08D2"/>
    <w:rsid w:val="007F28B8"/>
    <w:rsid w:val="007F2F51"/>
    <w:rsid w:val="007F373C"/>
    <w:rsid w:val="007F3DEE"/>
    <w:rsid w:val="007F5CDD"/>
    <w:rsid w:val="007F5D49"/>
    <w:rsid w:val="007F72BD"/>
    <w:rsid w:val="007F7A5E"/>
    <w:rsid w:val="007F7B48"/>
    <w:rsid w:val="007F7D22"/>
    <w:rsid w:val="007F7E3E"/>
    <w:rsid w:val="008013C5"/>
    <w:rsid w:val="00801708"/>
    <w:rsid w:val="008025A2"/>
    <w:rsid w:val="00803465"/>
    <w:rsid w:val="008054F6"/>
    <w:rsid w:val="00807BCC"/>
    <w:rsid w:val="00810BB4"/>
    <w:rsid w:val="00811232"/>
    <w:rsid w:val="00812052"/>
    <w:rsid w:val="008139A6"/>
    <w:rsid w:val="00815E51"/>
    <w:rsid w:val="00816D46"/>
    <w:rsid w:val="008206DA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70D3"/>
    <w:rsid w:val="008271DF"/>
    <w:rsid w:val="00830320"/>
    <w:rsid w:val="008308FA"/>
    <w:rsid w:val="00831698"/>
    <w:rsid w:val="00832823"/>
    <w:rsid w:val="008336A6"/>
    <w:rsid w:val="008342E3"/>
    <w:rsid w:val="00835808"/>
    <w:rsid w:val="00836BC3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402C"/>
    <w:rsid w:val="008444F7"/>
    <w:rsid w:val="00845780"/>
    <w:rsid w:val="008458E1"/>
    <w:rsid w:val="00846645"/>
    <w:rsid w:val="008479EB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020B"/>
    <w:rsid w:val="00861DA3"/>
    <w:rsid w:val="0086211D"/>
    <w:rsid w:val="0086218C"/>
    <w:rsid w:val="00863323"/>
    <w:rsid w:val="008633B8"/>
    <w:rsid w:val="00863DC6"/>
    <w:rsid w:val="00863DE8"/>
    <w:rsid w:val="0086547D"/>
    <w:rsid w:val="0086596B"/>
    <w:rsid w:val="00867034"/>
    <w:rsid w:val="008672F6"/>
    <w:rsid w:val="00870657"/>
    <w:rsid w:val="0087147D"/>
    <w:rsid w:val="008733D1"/>
    <w:rsid w:val="00873599"/>
    <w:rsid w:val="008736DC"/>
    <w:rsid w:val="00874424"/>
    <w:rsid w:val="00874CF9"/>
    <w:rsid w:val="00875BE1"/>
    <w:rsid w:val="00876761"/>
    <w:rsid w:val="008772D3"/>
    <w:rsid w:val="00877498"/>
    <w:rsid w:val="00877E94"/>
    <w:rsid w:val="00880A9D"/>
    <w:rsid w:val="00880FA4"/>
    <w:rsid w:val="0088112D"/>
    <w:rsid w:val="00882295"/>
    <w:rsid w:val="008837D0"/>
    <w:rsid w:val="00884A41"/>
    <w:rsid w:val="00885098"/>
    <w:rsid w:val="00885851"/>
    <w:rsid w:val="008859F1"/>
    <w:rsid w:val="0088632F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2595"/>
    <w:rsid w:val="00893333"/>
    <w:rsid w:val="00893D43"/>
    <w:rsid w:val="008951A5"/>
    <w:rsid w:val="00895FCF"/>
    <w:rsid w:val="0089693B"/>
    <w:rsid w:val="008971CE"/>
    <w:rsid w:val="00897360"/>
    <w:rsid w:val="00897583"/>
    <w:rsid w:val="008A0F70"/>
    <w:rsid w:val="008A0FD5"/>
    <w:rsid w:val="008A1190"/>
    <w:rsid w:val="008A2622"/>
    <w:rsid w:val="008A5B6C"/>
    <w:rsid w:val="008A6C9C"/>
    <w:rsid w:val="008B1B19"/>
    <w:rsid w:val="008B1E18"/>
    <w:rsid w:val="008B20F3"/>
    <w:rsid w:val="008B439E"/>
    <w:rsid w:val="008C0676"/>
    <w:rsid w:val="008C067B"/>
    <w:rsid w:val="008C0862"/>
    <w:rsid w:val="008C0EB6"/>
    <w:rsid w:val="008C1FFF"/>
    <w:rsid w:val="008C2265"/>
    <w:rsid w:val="008C3768"/>
    <w:rsid w:val="008C39DA"/>
    <w:rsid w:val="008C658B"/>
    <w:rsid w:val="008C6821"/>
    <w:rsid w:val="008C6BC4"/>
    <w:rsid w:val="008C6FB1"/>
    <w:rsid w:val="008C71D8"/>
    <w:rsid w:val="008C7AEF"/>
    <w:rsid w:val="008D042C"/>
    <w:rsid w:val="008D0460"/>
    <w:rsid w:val="008D3375"/>
    <w:rsid w:val="008D3516"/>
    <w:rsid w:val="008D35A6"/>
    <w:rsid w:val="008D3A9D"/>
    <w:rsid w:val="008D3C6B"/>
    <w:rsid w:val="008D3C94"/>
    <w:rsid w:val="008D5F96"/>
    <w:rsid w:val="008D6727"/>
    <w:rsid w:val="008D761A"/>
    <w:rsid w:val="008E0C47"/>
    <w:rsid w:val="008E22E9"/>
    <w:rsid w:val="008E282A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1CA2"/>
    <w:rsid w:val="008F208A"/>
    <w:rsid w:val="008F2DFD"/>
    <w:rsid w:val="008F5F66"/>
    <w:rsid w:val="008F7377"/>
    <w:rsid w:val="009002C0"/>
    <w:rsid w:val="0090303C"/>
    <w:rsid w:val="00903957"/>
    <w:rsid w:val="0090436B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21E2"/>
    <w:rsid w:val="00912D9E"/>
    <w:rsid w:val="00912E62"/>
    <w:rsid w:val="009131FC"/>
    <w:rsid w:val="0091342B"/>
    <w:rsid w:val="0091366B"/>
    <w:rsid w:val="0091684A"/>
    <w:rsid w:val="0092185B"/>
    <w:rsid w:val="0092351B"/>
    <w:rsid w:val="00924FFE"/>
    <w:rsid w:val="00925D31"/>
    <w:rsid w:val="00926DE2"/>
    <w:rsid w:val="00931DA1"/>
    <w:rsid w:val="00931E40"/>
    <w:rsid w:val="009355A0"/>
    <w:rsid w:val="00935854"/>
    <w:rsid w:val="00936EE2"/>
    <w:rsid w:val="00937529"/>
    <w:rsid w:val="00937FBC"/>
    <w:rsid w:val="00940580"/>
    <w:rsid w:val="00940CBD"/>
    <w:rsid w:val="0094223C"/>
    <w:rsid w:val="00942A2A"/>
    <w:rsid w:val="00942BFD"/>
    <w:rsid w:val="009433F8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6DE9"/>
    <w:rsid w:val="00956ED3"/>
    <w:rsid w:val="0095712A"/>
    <w:rsid w:val="00957132"/>
    <w:rsid w:val="00960216"/>
    <w:rsid w:val="00962CE1"/>
    <w:rsid w:val="009637B5"/>
    <w:rsid w:val="009702AD"/>
    <w:rsid w:val="00972D9D"/>
    <w:rsid w:val="00973398"/>
    <w:rsid w:val="00973421"/>
    <w:rsid w:val="009748AC"/>
    <w:rsid w:val="0097513C"/>
    <w:rsid w:val="00977899"/>
    <w:rsid w:val="00977EDB"/>
    <w:rsid w:val="00981617"/>
    <w:rsid w:val="0098319C"/>
    <w:rsid w:val="009836D6"/>
    <w:rsid w:val="0098487C"/>
    <w:rsid w:val="00985C6F"/>
    <w:rsid w:val="00987E41"/>
    <w:rsid w:val="00987E83"/>
    <w:rsid w:val="00992ED6"/>
    <w:rsid w:val="00993071"/>
    <w:rsid w:val="0099320B"/>
    <w:rsid w:val="0099343F"/>
    <w:rsid w:val="00994211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5030"/>
    <w:rsid w:val="009B540A"/>
    <w:rsid w:val="009B643C"/>
    <w:rsid w:val="009C14FB"/>
    <w:rsid w:val="009C1FDD"/>
    <w:rsid w:val="009C2716"/>
    <w:rsid w:val="009C358C"/>
    <w:rsid w:val="009C467C"/>
    <w:rsid w:val="009C4817"/>
    <w:rsid w:val="009C49AE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1635"/>
    <w:rsid w:val="009E1934"/>
    <w:rsid w:val="009E294E"/>
    <w:rsid w:val="009E3FF7"/>
    <w:rsid w:val="009E4B0C"/>
    <w:rsid w:val="009E5DD1"/>
    <w:rsid w:val="009E6990"/>
    <w:rsid w:val="009E6DD8"/>
    <w:rsid w:val="009F06DF"/>
    <w:rsid w:val="009F1A22"/>
    <w:rsid w:val="009F1B41"/>
    <w:rsid w:val="009F2C96"/>
    <w:rsid w:val="009F378B"/>
    <w:rsid w:val="009F3FCD"/>
    <w:rsid w:val="009F433D"/>
    <w:rsid w:val="009F43E7"/>
    <w:rsid w:val="009F458B"/>
    <w:rsid w:val="009F458C"/>
    <w:rsid w:val="009F4DEC"/>
    <w:rsid w:val="009F6621"/>
    <w:rsid w:val="009F7F23"/>
    <w:rsid w:val="00A00CEF"/>
    <w:rsid w:val="00A00D7B"/>
    <w:rsid w:val="00A00EFC"/>
    <w:rsid w:val="00A0185B"/>
    <w:rsid w:val="00A01FA9"/>
    <w:rsid w:val="00A02B14"/>
    <w:rsid w:val="00A03B82"/>
    <w:rsid w:val="00A0778C"/>
    <w:rsid w:val="00A11AD8"/>
    <w:rsid w:val="00A12369"/>
    <w:rsid w:val="00A12421"/>
    <w:rsid w:val="00A12BC8"/>
    <w:rsid w:val="00A13342"/>
    <w:rsid w:val="00A13D0E"/>
    <w:rsid w:val="00A14499"/>
    <w:rsid w:val="00A150FB"/>
    <w:rsid w:val="00A17F66"/>
    <w:rsid w:val="00A20539"/>
    <w:rsid w:val="00A209D2"/>
    <w:rsid w:val="00A21F66"/>
    <w:rsid w:val="00A227B5"/>
    <w:rsid w:val="00A23597"/>
    <w:rsid w:val="00A235C8"/>
    <w:rsid w:val="00A238BB"/>
    <w:rsid w:val="00A24C7A"/>
    <w:rsid w:val="00A25ED5"/>
    <w:rsid w:val="00A306BB"/>
    <w:rsid w:val="00A31C32"/>
    <w:rsid w:val="00A353DF"/>
    <w:rsid w:val="00A35BD2"/>
    <w:rsid w:val="00A37F1D"/>
    <w:rsid w:val="00A40C23"/>
    <w:rsid w:val="00A4175B"/>
    <w:rsid w:val="00A41AC4"/>
    <w:rsid w:val="00A41ACC"/>
    <w:rsid w:val="00A4403E"/>
    <w:rsid w:val="00A448A9"/>
    <w:rsid w:val="00A45362"/>
    <w:rsid w:val="00A45E5E"/>
    <w:rsid w:val="00A50753"/>
    <w:rsid w:val="00A516A8"/>
    <w:rsid w:val="00A51E66"/>
    <w:rsid w:val="00A5205C"/>
    <w:rsid w:val="00A52CF4"/>
    <w:rsid w:val="00A53729"/>
    <w:rsid w:val="00A537E7"/>
    <w:rsid w:val="00A557CC"/>
    <w:rsid w:val="00A56EC7"/>
    <w:rsid w:val="00A577F0"/>
    <w:rsid w:val="00A622EE"/>
    <w:rsid w:val="00A6260E"/>
    <w:rsid w:val="00A6430E"/>
    <w:rsid w:val="00A64827"/>
    <w:rsid w:val="00A65326"/>
    <w:rsid w:val="00A654CE"/>
    <w:rsid w:val="00A65F41"/>
    <w:rsid w:val="00A661DE"/>
    <w:rsid w:val="00A70B0F"/>
    <w:rsid w:val="00A70C09"/>
    <w:rsid w:val="00A71D2C"/>
    <w:rsid w:val="00A73B52"/>
    <w:rsid w:val="00A74A40"/>
    <w:rsid w:val="00A756DF"/>
    <w:rsid w:val="00A765AC"/>
    <w:rsid w:val="00A76705"/>
    <w:rsid w:val="00A77840"/>
    <w:rsid w:val="00A80097"/>
    <w:rsid w:val="00A8395D"/>
    <w:rsid w:val="00A840B0"/>
    <w:rsid w:val="00A841D5"/>
    <w:rsid w:val="00A84C70"/>
    <w:rsid w:val="00A8542E"/>
    <w:rsid w:val="00A8576F"/>
    <w:rsid w:val="00A858A2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C08"/>
    <w:rsid w:val="00AB413B"/>
    <w:rsid w:val="00AB512C"/>
    <w:rsid w:val="00AB5D28"/>
    <w:rsid w:val="00AC036E"/>
    <w:rsid w:val="00AC0602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D0C80"/>
    <w:rsid w:val="00AD2998"/>
    <w:rsid w:val="00AD2EC9"/>
    <w:rsid w:val="00AD3AA4"/>
    <w:rsid w:val="00AD6537"/>
    <w:rsid w:val="00AD6C86"/>
    <w:rsid w:val="00AD7DE7"/>
    <w:rsid w:val="00AE00C6"/>
    <w:rsid w:val="00AE047C"/>
    <w:rsid w:val="00AE156B"/>
    <w:rsid w:val="00AE1FCE"/>
    <w:rsid w:val="00AE2FE7"/>
    <w:rsid w:val="00AE648B"/>
    <w:rsid w:val="00AE65A2"/>
    <w:rsid w:val="00AE743B"/>
    <w:rsid w:val="00AF0BAA"/>
    <w:rsid w:val="00AF10FA"/>
    <w:rsid w:val="00AF34B7"/>
    <w:rsid w:val="00AF34E6"/>
    <w:rsid w:val="00AF3FCE"/>
    <w:rsid w:val="00AF44F5"/>
    <w:rsid w:val="00AF71D0"/>
    <w:rsid w:val="00B00D8E"/>
    <w:rsid w:val="00B01199"/>
    <w:rsid w:val="00B02763"/>
    <w:rsid w:val="00B03361"/>
    <w:rsid w:val="00B04116"/>
    <w:rsid w:val="00B042A1"/>
    <w:rsid w:val="00B06411"/>
    <w:rsid w:val="00B07DD6"/>
    <w:rsid w:val="00B07F58"/>
    <w:rsid w:val="00B11614"/>
    <w:rsid w:val="00B11B8E"/>
    <w:rsid w:val="00B13B90"/>
    <w:rsid w:val="00B13C2E"/>
    <w:rsid w:val="00B14707"/>
    <w:rsid w:val="00B16054"/>
    <w:rsid w:val="00B20793"/>
    <w:rsid w:val="00B20930"/>
    <w:rsid w:val="00B20B75"/>
    <w:rsid w:val="00B215DD"/>
    <w:rsid w:val="00B21B8F"/>
    <w:rsid w:val="00B2218F"/>
    <w:rsid w:val="00B22544"/>
    <w:rsid w:val="00B2371A"/>
    <w:rsid w:val="00B247DA"/>
    <w:rsid w:val="00B251E6"/>
    <w:rsid w:val="00B25213"/>
    <w:rsid w:val="00B26924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47D7"/>
    <w:rsid w:val="00B45BB3"/>
    <w:rsid w:val="00B46530"/>
    <w:rsid w:val="00B522B0"/>
    <w:rsid w:val="00B52673"/>
    <w:rsid w:val="00B5419A"/>
    <w:rsid w:val="00B55060"/>
    <w:rsid w:val="00B579E0"/>
    <w:rsid w:val="00B62DB9"/>
    <w:rsid w:val="00B6313A"/>
    <w:rsid w:val="00B63C6A"/>
    <w:rsid w:val="00B66419"/>
    <w:rsid w:val="00B71F77"/>
    <w:rsid w:val="00B758DB"/>
    <w:rsid w:val="00B75D3B"/>
    <w:rsid w:val="00B77750"/>
    <w:rsid w:val="00B77759"/>
    <w:rsid w:val="00B823FB"/>
    <w:rsid w:val="00B8462C"/>
    <w:rsid w:val="00B8493E"/>
    <w:rsid w:val="00B84B0F"/>
    <w:rsid w:val="00B85F17"/>
    <w:rsid w:val="00B86A11"/>
    <w:rsid w:val="00B87EA2"/>
    <w:rsid w:val="00B90BC4"/>
    <w:rsid w:val="00B91237"/>
    <w:rsid w:val="00B91552"/>
    <w:rsid w:val="00B92CE7"/>
    <w:rsid w:val="00B933E5"/>
    <w:rsid w:val="00B94052"/>
    <w:rsid w:val="00B9429F"/>
    <w:rsid w:val="00B94EF9"/>
    <w:rsid w:val="00B95622"/>
    <w:rsid w:val="00B960EC"/>
    <w:rsid w:val="00B968E0"/>
    <w:rsid w:val="00B96E99"/>
    <w:rsid w:val="00B97EF9"/>
    <w:rsid w:val="00BA1253"/>
    <w:rsid w:val="00BA125E"/>
    <w:rsid w:val="00BA3CF8"/>
    <w:rsid w:val="00BA4162"/>
    <w:rsid w:val="00BA4A66"/>
    <w:rsid w:val="00BA5EDA"/>
    <w:rsid w:val="00BA6529"/>
    <w:rsid w:val="00BA66A1"/>
    <w:rsid w:val="00BB1529"/>
    <w:rsid w:val="00BB1B76"/>
    <w:rsid w:val="00BB20C3"/>
    <w:rsid w:val="00BB37C0"/>
    <w:rsid w:val="00BB3EA4"/>
    <w:rsid w:val="00BB5429"/>
    <w:rsid w:val="00BB6162"/>
    <w:rsid w:val="00BB677E"/>
    <w:rsid w:val="00BB787A"/>
    <w:rsid w:val="00BC12AA"/>
    <w:rsid w:val="00BC268E"/>
    <w:rsid w:val="00BC26BE"/>
    <w:rsid w:val="00BC30AC"/>
    <w:rsid w:val="00BC321D"/>
    <w:rsid w:val="00BC34C2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E08C8"/>
    <w:rsid w:val="00BE100C"/>
    <w:rsid w:val="00BE2807"/>
    <w:rsid w:val="00BE3073"/>
    <w:rsid w:val="00BE486E"/>
    <w:rsid w:val="00BE5310"/>
    <w:rsid w:val="00BE785E"/>
    <w:rsid w:val="00BF024B"/>
    <w:rsid w:val="00BF0624"/>
    <w:rsid w:val="00BF1E5E"/>
    <w:rsid w:val="00BF267D"/>
    <w:rsid w:val="00BF2EE0"/>
    <w:rsid w:val="00BF6093"/>
    <w:rsid w:val="00BF749A"/>
    <w:rsid w:val="00C019BD"/>
    <w:rsid w:val="00C01C12"/>
    <w:rsid w:val="00C01F06"/>
    <w:rsid w:val="00C01F71"/>
    <w:rsid w:val="00C02D11"/>
    <w:rsid w:val="00C06F98"/>
    <w:rsid w:val="00C07AF4"/>
    <w:rsid w:val="00C1020B"/>
    <w:rsid w:val="00C11944"/>
    <w:rsid w:val="00C13434"/>
    <w:rsid w:val="00C137BD"/>
    <w:rsid w:val="00C14084"/>
    <w:rsid w:val="00C14346"/>
    <w:rsid w:val="00C14A0F"/>
    <w:rsid w:val="00C170E9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2049"/>
    <w:rsid w:val="00C33B18"/>
    <w:rsid w:val="00C35AC1"/>
    <w:rsid w:val="00C35DFE"/>
    <w:rsid w:val="00C362DA"/>
    <w:rsid w:val="00C372A8"/>
    <w:rsid w:val="00C376F4"/>
    <w:rsid w:val="00C40231"/>
    <w:rsid w:val="00C405A9"/>
    <w:rsid w:val="00C40DC7"/>
    <w:rsid w:val="00C413C6"/>
    <w:rsid w:val="00C43B7D"/>
    <w:rsid w:val="00C43FDA"/>
    <w:rsid w:val="00C44B67"/>
    <w:rsid w:val="00C44CAB"/>
    <w:rsid w:val="00C4586F"/>
    <w:rsid w:val="00C471C8"/>
    <w:rsid w:val="00C500C4"/>
    <w:rsid w:val="00C50BC5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095"/>
    <w:rsid w:val="00C5782C"/>
    <w:rsid w:val="00C57E53"/>
    <w:rsid w:val="00C604B5"/>
    <w:rsid w:val="00C61222"/>
    <w:rsid w:val="00C61599"/>
    <w:rsid w:val="00C61C83"/>
    <w:rsid w:val="00C622E6"/>
    <w:rsid w:val="00C62886"/>
    <w:rsid w:val="00C63167"/>
    <w:rsid w:val="00C63413"/>
    <w:rsid w:val="00C658E6"/>
    <w:rsid w:val="00C65F17"/>
    <w:rsid w:val="00C70BBF"/>
    <w:rsid w:val="00C70C1B"/>
    <w:rsid w:val="00C7252B"/>
    <w:rsid w:val="00C72BDB"/>
    <w:rsid w:val="00C7419B"/>
    <w:rsid w:val="00C74425"/>
    <w:rsid w:val="00C74DA0"/>
    <w:rsid w:val="00C76A68"/>
    <w:rsid w:val="00C7774D"/>
    <w:rsid w:val="00C7796C"/>
    <w:rsid w:val="00C779F5"/>
    <w:rsid w:val="00C802D5"/>
    <w:rsid w:val="00C82A89"/>
    <w:rsid w:val="00C82D25"/>
    <w:rsid w:val="00C833A2"/>
    <w:rsid w:val="00C83D62"/>
    <w:rsid w:val="00C845B4"/>
    <w:rsid w:val="00C85492"/>
    <w:rsid w:val="00C869E9"/>
    <w:rsid w:val="00C8731F"/>
    <w:rsid w:val="00C873AC"/>
    <w:rsid w:val="00C905E9"/>
    <w:rsid w:val="00C90F81"/>
    <w:rsid w:val="00C913B0"/>
    <w:rsid w:val="00C92F01"/>
    <w:rsid w:val="00C93E68"/>
    <w:rsid w:val="00C94B53"/>
    <w:rsid w:val="00C94BDF"/>
    <w:rsid w:val="00C97513"/>
    <w:rsid w:val="00CA0476"/>
    <w:rsid w:val="00CA0BFD"/>
    <w:rsid w:val="00CA3035"/>
    <w:rsid w:val="00CA35BF"/>
    <w:rsid w:val="00CA39A6"/>
    <w:rsid w:val="00CA46CB"/>
    <w:rsid w:val="00CA4837"/>
    <w:rsid w:val="00CA4882"/>
    <w:rsid w:val="00CA4D56"/>
    <w:rsid w:val="00CA547F"/>
    <w:rsid w:val="00CA5770"/>
    <w:rsid w:val="00CA78FE"/>
    <w:rsid w:val="00CA7E60"/>
    <w:rsid w:val="00CB0E74"/>
    <w:rsid w:val="00CB102E"/>
    <w:rsid w:val="00CB1B71"/>
    <w:rsid w:val="00CB1FDC"/>
    <w:rsid w:val="00CB2FD8"/>
    <w:rsid w:val="00CB3391"/>
    <w:rsid w:val="00CB3BE1"/>
    <w:rsid w:val="00CB3D63"/>
    <w:rsid w:val="00CB430F"/>
    <w:rsid w:val="00CB46B6"/>
    <w:rsid w:val="00CB72A0"/>
    <w:rsid w:val="00CB7543"/>
    <w:rsid w:val="00CC10DF"/>
    <w:rsid w:val="00CC188D"/>
    <w:rsid w:val="00CC1AB4"/>
    <w:rsid w:val="00CC1E4D"/>
    <w:rsid w:val="00CC28E9"/>
    <w:rsid w:val="00CC2A6A"/>
    <w:rsid w:val="00CC4403"/>
    <w:rsid w:val="00CC628C"/>
    <w:rsid w:val="00CD1060"/>
    <w:rsid w:val="00CD1279"/>
    <w:rsid w:val="00CD1934"/>
    <w:rsid w:val="00CD2B0F"/>
    <w:rsid w:val="00CD337A"/>
    <w:rsid w:val="00CD4A9C"/>
    <w:rsid w:val="00CD541C"/>
    <w:rsid w:val="00CD55D2"/>
    <w:rsid w:val="00CE0DB9"/>
    <w:rsid w:val="00CE2F15"/>
    <w:rsid w:val="00CE5503"/>
    <w:rsid w:val="00CF003E"/>
    <w:rsid w:val="00CF0BF4"/>
    <w:rsid w:val="00CF249E"/>
    <w:rsid w:val="00CF2906"/>
    <w:rsid w:val="00CF2DB1"/>
    <w:rsid w:val="00CF4F80"/>
    <w:rsid w:val="00CF6CA4"/>
    <w:rsid w:val="00CF7168"/>
    <w:rsid w:val="00CF7BC5"/>
    <w:rsid w:val="00D001B9"/>
    <w:rsid w:val="00D01FF7"/>
    <w:rsid w:val="00D034C5"/>
    <w:rsid w:val="00D04B51"/>
    <w:rsid w:val="00D04F48"/>
    <w:rsid w:val="00D05E14"/>
    <w:rsid w:val="00D0713F"/>
    <w:rsid w:val="00D07323"/>
    <w:rsid w:val="00D106CB"/>
    <w:rsid w:val="00D107E1"/>
    <w:rsid w:val="00D108A2"/>
    <w:rsid w:val="00D10AE2"/>
    <w:rsid w:val="00D1166C"/>
    <w:rsid w:val="00D165F3"/>
    <w:rsid w:val="00D167DB"/>
    <w:rsid w:val="00D16E10"/>
    <w:rsid w:val="00D2087F"/>
    <w:rsid w:val="00D22E04"/>
    <w:rsid w:val="00D272A7"/>
    <w:rsid w:val="00D272B2"/>
    <w:rsid w:val="00D2781B"/>
    <w:rsid w:val="00D27C26"/>
    <w:rsid w:val="00D27D7F"/>
    <w:rsid w:val="00D30E5A"/>
    <w:rsid w:val="00D30F20"/>
    <w:rsid w:val="00D3140F"/>
    <w:rsid w:val="00D31C2E"/>
    <w:rsid w:val="00D3264C"/>
    <w:rsid w:val="00D33447"/>
    <w:rsid w:val="00D33AEA"/>
    <w:rsid w:val="00D33D0A"/>
    <w:rsid w:val="00D33FEE"/>
    <w:rsid w:val="00D34E04"/>
    <w:rsid w:val="00D35F51"/>
    <w:rsid w:val="00D36266"/>
    <w:rsid w:val="00D3642F"/>
    <w:rsid w:val="00D3659E"/>
    <w:rsid w:val="00D36988"/>
    <w:rsid w:val="00D40950"/>
    <w:rsid w:val="00D4113D"/>
    <w:rsid w:val="00D414E8"/>
    <w:rsid w:val="00D41D24"/>
    <w:rsid w:val="00D42E74"/>
    <w:rsid w:val="00D4476C"/>
    <w:rsid w:val="00D45524"/>
    <w:rsid w:val="00D465C7"/>
    <w:rsid w:val="00D468F3"/>
    <w:rsid w:val="00D46B03"/>
    <w:rsid w:val="00D46DCC"/>
    <w:rsid w:val="00D472D3"/>
    <w:rsid w:val="00D502A6"/>
    <w:rsid w:val="00D506CA"/>
    <w:rsid w:val="00D5135A"/>
    <w:rsid w:val="00D515EB"/>
    <w:rsid w:val="00D527B1"/>
    <w:rsid w:val="00D52D13"/>
    <w:rsid w:val="00D5429F"/>
    <w:rsid w:val="00D5484D"/>
    <w:rsid w:val="00D55505"/>
    <w:rsid w:val="00D56694"/>
    <w:rsid w:val="00D57E73"/>
    <w:rsid w:val="00D60FBD"/>
    <w:rsid w:val="00D6231A"/>
    <w:rsid w:val="00D628BE"/>
    <w:rsid w:val="00D62B7E"/>
    <w:rsid w:val="00D63092"/>
    <w:rsid w:val="00D63532"/>
    <w:rsid w:val="00D6487B"/>
    <w:rsid w:val="00D65AD4"/>
    <w:rsid w:val="00D66391"/>
    <w:rsid w:val="00D66A65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80FC4"/>
    <w:rsid w:val="00D81903"/>
    <w:rsid w:val="00D81CB0"/>
    <w:rsid w:val="00D81F47"/>
    <w:rsid w:val="00D8231D"/>
    <w:rsid w:val="00D8356F"/>
    <w:rsid w:val="00D83726"/>
    <w:rsid w:val="00D8399D"/>
    <w:rsid w:val="00D84315"/>
    <w:rsid w:val="00D84DAF"/>
    <w:rsid w:val="00D85393"/>
    <w:rsid w:val="00D85A12"/>
    <w:rsid w:val="00D86122"/>
    <w:rsid w:val="00D86721"/>
    <w:rsid w:val="00D878E6"/>
    <w:rsid w:val="00D90A29"/>
    <w:rsid w:val="00D90A90"/>
    <w:rsid w:val="00D90C63"/>
    <w:rsid w:val="00D935DE"/>
    <w:rsid w:val="00D948D3"/>
    <w:rsid w:val="00D94A28"/>
    <w:rsid w:val="00D95C7C"/>
    <w:rsid w:val="00D9643D"/>
    <w:rsid w:val="00D967F2"/>
    <w:rsid w:val="00D9728F"/>
    <w:rsid w:val="00DA0DDF"/>
    <w:rsid w:val="00DA1898"/>
    <w:rsid w:val="00DA3005"/>
    <w:rsid w:val="00DA4E76"/>
    <w:rsid w:val="00DA5450"/>
    <w:rsid w:val="00DA6DB3"/>
    <w:rsid w:val="00DA7162"/>
    <w:rsid w:val="00DA7D1B"/>
    <w:rsid w:val="00DA7EF2"/>
    <w:rsid w:val="00DB0584"/>
    <w:rsid w:val="00DB0883"/>
    <w:rsid w:val="00DB08F5"/>
    <w:rsid w:val="00DB4295"/>
    <w:rsid w:val="00DB4694"/>
    <w:rsid w:val="00DB5FBB"/>
    <w:rsid w:val="00DC00C1"/>
    <w:rsid w:val="00DC1766"/>
    <w:rsid w:val="00DC17EA"/>
    <w:rsid w:val="00DC1CA5"/>
    <w:rsid w:val="00DC1D16"/>
    <w:rsid w:val="00DC26A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160"/>
    <w:rsid w:val="00DD4ADE"/>
    <w:rsid w:val="00DD6156"/>
    <w:rsid w:val="00DD6C39"/>
    <w:rsid w:val="00DD7362"/>
    <w:rsid w:val="00DD7637"/>
    <w:rsid w:val="00DD776C"/>
    <w:rsid w:val="00DD797E"/>
    <w:rsid w:val="00DE17FF"/>
    <w:rsid w:val="00DE19B9"/>
    <w:rsid w:val="00DE22D5"/>
    <w:rsid w:val="00DE2B5C"/>
    <w:rsid w:val="00DE32ED"/>
    <w:rsid w:val="00DE3EB9"/>
    <w:rsid w:val="00DE3F37"/>
    <w:rsid w:val="00DE5587"/>
    <w:rsid w:val="00DE56A2"/>
    <w:rsid w:val="00DE61EE"/>
    <w:rsid w:val="00DE6E7C"/>
    <w:rsid w:val="00DE7CA0"/>
    <w:rsid w:val="00DF08CA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F13"/>
    <w:rsid w:val="00DF7655"/>
    <w:rsid w:val="00E003BF"/>
    <w:rsid w:val="00E00D31"/>
    <w:rsid w:val="00E0121B"/>
    <w:rsid w:val="00E01A79"/>
    <w:rsid w:val="00E02250"/>
    <w:rsid w:val="00E02E72"/>
    <w:rsid w:val="00E03C71"/>
    <w:rsid w:val="00E0416B"/>
    <w:rsid w:val="00E04348"/>
    <w:rsid w:val="00E04C78"/>
    <w:rsid w:val="00E05857"/>
    <w:rsid w:val="00E05BB4"/>
    <w:rsid w:val="00E05BF8"/>
    <w:rsid w:val="00E06C7E"/>
    <w:rsid w:val="00E07756"/>
    <w:rsid w:val="00E13FFA"/>
    <w:rsid w:val="00E146A7"/>
    <w:rsid w:val="00E153A2"/>
    <w:rsid w:val="00E15B8D"/>
    <w:rsid w:val="00E16007"/>
    <w:rsid w:val="00E163EE"/>
    <w:rsid w:val="00E1708C"/>
    <w:rsid w:val="00E170CF"/>
    <w:rsid w:val="00E1782F"/>
    <w:rsid w:val="00E179D6"/>
    <w:rsid w:val="00E203A8"/>
    <w:rsid w:val="00E2113A"/>
    <w:rsid w:val="00E212ED"/>
    <w:rsid w:val="00E23D4B"/>
    <w:rsid w:val="00E240E1"/>
    <w:rsid w:val="00E2428D"/>
    <w:rsid w:val="00E24543"/>
    <w:rsid w:val="00E248E5"/>
    <w:rsid w:val="00E24956"/>
    <w:rsid w:val="00E2612B"/>
    <w:rsid w:val="00E26DA2"/>
    <w:rsid w:val="00E30A5E"/>
    <w:rsid w:val="00E30F62"/>
    <w:rsid w:val="00E31FFD"/>
    <w:rsid w:val="00E322F5"/>
    <w:rsid w:val="00E34044"/>
    <w:rsid w:val="00E41CF4"/>
    <w:rsid w:val="00E42365"/>
    <w:rsid w:val="00E428EA"/>
    <w:rsid w:val="00E45382"/>
    <w:rsid w:val="00E47D6D"/>
    <w:rsid w:val="00E50918"/>
    <w:rsid w:val="00E50FBF"/>
    <w:rsid w:val="00E51313"/>
    <w:rsid w:val="00E55190"/>
    <w:rsid w:val="00E57A5E"/>
    <w:rsid w:val="00E57E66"/>
    <w:rsid w:val="00E57F7C"/>
    <w:rsid w:val="00E60809"/>
    <w:rsid w:val="00E61AA8"/>
    <w:rsid w:val="00E62AD0"/>
    <w:rsid w:val="00E652A1"/>
    <w:rsid w:val="00E66CBC"/>
    <w:rsid w:val="00E714DC"/>
    <w:rsid w:val="00E72EFE"/>
    <w:rsid w:val="00E734FB"/>
    <w:rsid w:val="00E7381A"/>
    <w:rsid w:val="00E73B3D"/>
    <w:rsid w:val="00E73D8D"/>
    <w:rsid w:val="00E74073"/>
    <w:rsid w:val="00E74B14"/>
    <w:rsid w:val="00E7532B"/>
    <w:rsid w:val="00E80AD7"/>
    <w:rsid w:val="00E82ED6"/>
    <w:rsid w:val="00E833A3"/>
    <w:rsid w:val="00E836FC"/>
    <w:rsid w:val="00E91F0A"/>
    <w:rsid w:val="00E925E2"/>
    <w:rsid w:val="00E92D98"/>
    <w:rsid w:val="00E931D2"/>
    <w:rsid w:val="00E939B2"/>
    <w:rsid w:val="00E93A15"/>
    <w:rsid w:val="00E93F65"/>
    <w:rsid w:val="00E954D0"/>
    <w:rsid w:val="00E961CA"/>
    <w:rsid w:val="00E96735"/>
    <w:rsid w:val="00E97875"/>
    <w:rsid w:val="00E979D5"/>
    <w:rsid w:val="00E97D5D"/>
    <w:rsid w:val="00EA0F4D"/>
    <w:rsid w:val="00EA1454"/>
    <w:rsid w:val="00EA278C"/>
    <w:rsid w:val="00EA2A42"/>
    <w:rsid w:val="00EA2EB2"/>
    <w:rsid w:val="00EA4CC9"/>
    <w:rsid w:val="00EA5FC3"/>
    <w:rsid w:val="00EA7B7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6FB"/>
    <w:rsid w:val="00EC0869"/>
    <w:rsid w:val="00EC09D5"/>
    <w:rsid w:val="00EC3038"/>
    <w:rsid w:val="00EC36C2"/>
    <w:rsid w:val="00EC36C9"/>
    <w:rsid w:val="00EC5C52"/>
    <w:rsid w:val="00EC64C6"/>
    <w:rsid w:val="00EC711E"/>
    <w:rsid w:val="00ED1B87"/>
    <w:rsid w:val="00ED2220"/>
    <w:rsid w:val="00ED2B02"/>
    <w:rsid w:val="00ED2ED4"/>
    <w:rsid w:val="00ED3B0A"/>
    <w:rsid w:val="00ED5703"/>
    <w:rsid w:val="00ED5C8C"/>
    <w:rsid w:val="00ED5FC5"/>
    <w:rsid w:val="00ED6CF2"/>
    <w:rsid w:val="00EE1DDB"/>
    <w:rsid w:val="00EE2D31"/>
    <w:rsid w:val="00EE2EDA"/>
    <w:rsid w:val="00EE3802"/>
    <w:rsid w:val="00EE3EFE"/>
    <w:rsid w:val="00EE76CA"/>
    <w:rsid w:val="00EF19DC"/>
    <w:rsid w:val="00EF2FBE"/>
    <w:rsid w:val="00EF33CA"/>
    <w:rsid w:val="00EF3AA1"/>
    <w:rsid w:val="00EF4A39"/>
    <w:rsid w:val="00EF623F"/>
    <w:rsid w:val="00EF7F34"/>
    <w:rsid w:val="00F0140B"/>
    <w:rsid w:val="00F0169A"/>
    <w:rsid w:val="00F0224E"/>
    <w:rsid w:val="00F02291"/>
    <w:rsid w:val="00F02B2D"/>
    <w:rsid w:val="00F03462"/>
    <w:rsid w:val="00F048C6"/>
    <w:rsid w:val="00F04E1A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6F0C"/>
    <w:rsid w:val="00F17566"/>
    <w:rsid w:val="00F175C7"/>
    <w:rsid w:val="00F17C78"/>
    <w:rsid w:val="00F204B1"/>
    <w:rsid w:val="00F21B07"/>
    <w:rsid w:val="00F2330F"/>
    <w:rsid w:val="00F23866"/>
    <w:rsid w:val="00F24701"/>
    <w:rsid w:val="00F24B67"/>
    <w:rsid w:val="00F25156"/>
    <w:rsid w:val="00F255E4"/>
    <w:rsid w:val="00F2624B"/>
    <w:rsid w:val="00F27F6B"/>
    <w:rsid w:val="00F303DD"/>
    <w:rsid w:val="00F327A1"/>
    <w:rsid w:val="00F32FB3"/>
    <w:rsid w:val="00F334B2"/>
    <w:rsid w:val="00F34FD4"/>
    <w:rsid w:val="00F36E33"/>
    <w:rsid w:val="00F40CBF"/>
    <w:rsid w:val="00F40DBE"/>
    <w:rsid w:val="00F41131"/>
    <w:rsid w:val="00F41182"/>
    <w:rsid w:val="00F418A3"/>
    <w:rsid w:val="00F42A0B"/>
    <w:rsid w:val="00F42BF5"/>
    <w:rsid w:val="00F43801"/>
    <w:rsid w:val="00F44EE8"/>
    <w:rsid w:val="00F451AF"/>
    <w:rsid w:val="00F466F9"/>
    <w:rsid w:val="00F479CE"/>
    <w:rsid w:val="00F47E7A"/>
    <w:rsid w:val="00F516A0"/>
    <w:rsid w:val="00F53496"/>
    <w:rsid w:val="00F535AA"/>
    <w:rsid w:val="00F53AC1"/>
    <w:rsid w:val="00F54386"/>
    <w:rsid w:val="00F54A96"/>
    <w:rsid w:val="00F578E1"/>
    <w:rsid w:val="00F617D4"/>
    <w:rsid w:val="00F61EB7"/>
    <w:rsid w:val="00F62A27"/>
    <w:rsid w:val="00F64AB5"/>
    <w:rsid w:val="00F67B0B"/>
    <w:rsid w:val="00F7004A"/>
    <w:rsid w:val="00F70390"/>
    <w:rsid w:val="00F708F0"/>
    <w:rsid w:val="00F7103C"/>
    <w:rsid w:val="00F725A5"/>
    <w:rsid w:val="00F74E14"/>
    <w:rsid w:val="00F75706"/>
    <w:rsid w:val="00F7575B"/>
    <w:rsid w:val="00F75A4B"/>
    <w:rsid w:val="00F76A1C"/>
    <w:rsid w:val="00F81ACE"/>
    <w:rsid w:val="00F82F68"/>
    <w:rsid w:val="00F831FF"/>
    <w:rsid w:val="00F84F22"/>
    <w:rsid w:val="00F856B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A258F"/>
    <w:rsid w:val="00FB0E45"/>
    <w:rsid w:val="00FB1594"/>
    <w:rsid w:val="00FB2E71"/>
    <w:rsid w:val="00FB30F7"/>
    <w:rsid w:val="00FB4D8E"/>
    <w:rsid w:val="00FB7527"/>
    <w:rsid w:val="00FB7BDA"/>
    <w:rsid w:val="00FC0DDF"/>
    <w:rsid w:val="00FC2056"/>
    <w:rsid w:val="00FC5130"/>
    <w:rsid w:val="00FD1BBC"/>
    <w:rsid w:val="00FD2676"/>
    <w:rsid w:val="00FD3756"/>
    <w:rsid w:val="00FD4566"/>
    <w:rsid w:val="00FD4F48"/>
    <w:rsid w:val="00FE0126"/>
    <w:rsid w:val="00FE2133"/>
    <w:rsid w:val="00FE2C2D"/>
    <w:rsid w:val="00FE422B"/>
    <w:rsid w:val="00FE45B2"/>
    <w:rsid w:val="00FE56C4"/>
    <w:rsid w:val="00FE63CB"/>
    <w:rsid w:val="00FE650F"/>
    <w:rsid w:val="00FE6A7F"/>
    <w:rsid w:val="00FE7D6A"/>
    <w:rsid w:val="00FF03EB"/>
    <w:rsid w:val="00FF0490"/>
    <w:rsid w:val="00FF11CB"/>
    <w:rsid w:val="00FF218B"/>
    <w:rsid w:val="00FF2AE2"/>
    <w:rsid w:val="00FF381D"/>
    <w:rsid w:val="00FF3B4C"/>
    <w:rsid w:val="00FF4A7F"/>
    <w:rsid w:val="00FF6A85"/>
    <w:rsid w:val="00FF7E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7"/>
    <o:shapelayout v:ext="edit">
      <o:idmap v:ext="edit" data="1"/>
    </o:shapelayout>
  </w:shapeDefaults>
  <w:decimalSymbol w:val=","/>
  <w:listSeparator w:val=";"/>
  <w14:docId w14:val="1BC336AB"/>
  <w15:docId w15:val="{AC668BFC-E937-4E06-A8D2-01F924E84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322C9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9728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rsid w:val="00F175C7"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sid w:val="00F175C7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F175C7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F175C7"/>
  </w:style>
  <w:style w:type="character" w:customStyle="1" w:styleId="WW-Absatz-Standardschriftart">
    <w:name w:val="WW-Absatz-Standardschriftart"/>
    <w:rsid w:val="00F175C7"/>
  </w:style>
  <w:style w:type="character" w:customStyle="1" w:styleId="WW-WW8Num34z0">
    <w:name w:val="WW-WW8Num34z0"/>
    <w:rsid w:val="00F175C7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sid w:val="00F175C7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F175C7"/>
  </w:style>
  <w:style w:type="character" w:customStyle="1" w:styleId="WW-WW8Num34z01">
    <w:name w:val="WW-WW8Num34z01"/>
    <w:rsid w:val="00F175C7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sid w:val="00F175C7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F175C7"/>
  </w:style>
  <w:style w:type="character" w:customStyle="1" w:styleId="WW-WW8Num34z011">
    <w:name w:val="WW-WW8Num34z011"/>
    <w:rsid w:val="00F175C7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sid w:val="00F175C7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F175C7"/>
  </w:style>
  <w:style w:type="character" w:customStyle="1" w:styleId="WW-WW8Num34z0111">
    <w:name w:val="WW-WW8Num34z0111"/>
    <w:rsid w:val="00F175C7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sid w:val="00F175C7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F175C7"/>
  </w:style>
  <w:style w:type="character" w:customStyle="1" w:styleId="WW8Num14z0">
    <w:name w:val="WW8Num14z0"/>
    <w:rsid w:val="00F175C7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F175C7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F175C7"/>
  </w:style>
  <w:style w:type="character" w:customStyle="1" w:styleId="WW-WW8Num14z0">
    <w:name w:val="WW-WW8Num14z0"/>
    <w:rsid w:val="00F175C7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F175C7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sid w:val="00F175C7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F175C7"/>
  </w:style>
  <w:style w:type="character" w:customStyle="1" w:styleId="Znakinumeracji">
    <w:name w:val="Znaki numeracji"/>
    <w:rsid w:val="00F175C7"/>
  </w:style>
  <w:style w:type="character" w:customStyle="1" w:styleId="WW-Znakinumeracji">
    <w:name w:val="WW-Znaki numeracji"/>
    <w:rsid w:val="00F175C7"/>
  </w:style>
  <w:style w:type="character" w:customStyle="1" w:styleId="WW-Znakinumeracji1">
    <w:name w:val="WW-Znaki numeracji1"/>
    <w:rsid w:val="00F175C7"/>
  </w:style>
  <w:style w:type="character" w:customStyle="1" w:styleId="WW-Znakinumeracji11">
    <w:name w:val="WW-Znaki numeracji11"/>
    <w:rsid w:val="00F175C7"/>
  </w:style>
  <w:style w:type="character" w:customStyle="1" w:styleId="WW-Znakinumeracji111">
    <w:name w:val="WW-Znaki numeracji111"/>
    <w:rsid w:val="00F175C7"/>
  </w:style>
  <w:style w:type="character" w:customStyle="1" w:styleId="WW-Znakinumeracji1111">
    <w:name w:val="WW-Znaki numeracji1111"/>
    <w:rsid w:val="00F175C7"/>
  </w:style>
  <w:style w:type="character" w:customStyle="1" w:styleId="WW-Znakinumeracji11111">
    <w:name w:val="WW-Znaki numeracji11111"/>
    <w:rsid w:val="00F175C7"/>
  </w:style>
  <w:style w:type="character" w:customStyle="1" w:styleId="WW-Znakinumeracji111111">
    <w:name w:val="WW-Znaki numeracji111111"/>
    <w:rsid w:val="00F175C7"/>
  </w:style>
  <w:style w:type="character" w:customStyle="1" w:styleId="Symbolewypunktowania">
    <w:name w:val="Symbole wypunktowania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F175C7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F175C7"/>
    <w:rPr>
      <w:color w:val="000080"/>
      <w:u w:val="single"/>
    </w:rPr>
  </w:style>
  <w:style w:type="character" w:customStyle="1" w:styleId="WW-Absatz-Standardschriftart1111111">
    <w:name w:val="WW-Absatz-Standardschriftart1111111"/>
    <w:rsid w:val="00F175C7"/>
  </w:style>
  <w:style w:type="character" w:customStyle="1" w:styleId="WW-Absatz-Standardschriftart11111111">
    <w:name w:val="WW-Absatz-Standardschriftart11111111"/>
    <w:rsid w:val="00F175C7"/>
  </w:style>
  <w:style w:type="character" w:customStyle="1" w:styleId="WW-Absatz-Standardschriftart111111111">
    <w:name w:val="WW-Absatz-Standardschriftart111111111"/>
    <w:rsid w:val="00F175C7"/>
  </w:style>
  <w:style w:type="character" w:customStyle="1" w:styleId="WW-Absatz-Standardschriftart1111111111">
    <w:name w:val="WW-Absatz-Standardschriftart1111111111"/>
    <w:rsid w:val="00F175C7"/>
  </w:style>
  <w:style w:type="character" w:customStyle="1" w:styleId="WW-Absatz-Standardschriftart11111111111">
    <w:name w:val="WW-Absatz-Standardschriftart11111111111"/>
    <w:rsid w:val="00F175C7"/>
  </w:style>
  <w:style w:type="character" w:customStyle="1" w:styleId="WW-Absatz-Standardschriftart111111111111">
    <w:name w:val="WW-Absatz-Standardschriftart111111111111"/>
    <w:rsid w:val="00F175C7"/>
  </w:style>
  <w:style w:type="character" w:customStyle="1" w:styleId="WW-Absatz-Standardschriftart1111111111111">
    <w:name w:val="WW-Absatz-Standardschriftart1111111111111"/>
    <w:rsid w:val="00F175C7"/>
  </w:style>
  <w:style w:type="character" w:customStyle="1" w:styleId="WW-Absatz-Standardschriftart11111111111111">
    <w:name w:val="WW-Absatz-Standardschriftart11111111111111"/>
    <w:rsid w:val="00F175C7"/>
  </w:style>
  <w:style w:type="character" w:customStyle="1" w:styleId="WW-Absatz-Standardschriftart111111111111111">
    <w:name w:val="WW-Absatz-Standardschriftart111111111111111"/>
    <w:rsid w:val="00F175C7"/>
  </w:style>
  <w:style w:type="character" w:customStyle="1" w:styleId="WW-Absatz-Standardschriftart1111111111111111">
    <w:name w:val="WW-Absatz-Standardschriftart1111111111111111"/>
    <w:rsid w:val="00F175C7"/>
  </w:style>
  <w:style w:type="character" w:customStyle="1" w:styleId="WW-Absatz-Standardschriftart11111111111111111">
    <w:name w:val="WW-Absatz-Standardschriftart11111111111111111"/>
    <w:rsid w:val="00F175C7"/>
  </w:style>
  <w:style w:type="character" w:customStyle="1" w:styleId="WW-Absatz-Standardschriftart111111111111111111">
    <w:name w:val="WW-Absatz-Standardschriftart111111111111111111"/>
    <w:rsid w:val="00F175C7"/>
  </w:style>
  <w:style w:type="character" w:customStyle="1" w:styleId="WW-Absatz-Standardschriftart1111111111111111111">
    <w:name w:val="WW-Absatz-Standardschriftart1111111111111111111"/>
    <w:rsid w:val="00F175C7"/>
  </w:style>
  <w:style w:type="character" w:customStyle="1" w:styleId="WW-Absatz-Standardschriftart11111111111111111111">
    <w:name w:val="WW-Absatz-Standardschriftart11111111111111111111"/>
    <w:rsid w:val="00F175C7"/>
  </w:style>
  <w:style w:type="character" w:customStyle="1" w:styleId="WW-Absatz-Standardschriftart111111111111111111111">
    <w:name w:val="WW-Absatz-Standardschriftart111111111111111111111"/>
    <w:rsid w:val="00F175C7"/>
  </w:style>
  <w:style w:type="character" w:customStyle="1" w:styleId="WW-Absatz-Standardschriftart1111111111111111111111">
    <w:name w:val="WW-Absatz-Standardschriftart1111111111111111111111"/>
    <w:rsid w:val="00F175C7"/>
  </w:style>
  <w:style w:type="character" w:customStyle="1" w:styleId="WW-Absatz-Standardschriftart11111111111111111111111">
    <w:name w:val="WW-Absatz-Standardschriftart11111111111111111111111"/>
    <w:rsid w:val="00F175C7"/>
  </w:style>
  <w:style w:type="character" w:customStyle="1" w:styleId="WW-Absatz-Standardschriftart111111111111111111111111">
    <w:name w:val="WW-Absatz-Standardschriftart111111111111111111111111"/>
    <w:rsid w:val="00F175C7"/>
  </w:style>
  <w:style w:type="character" w:customStyle="1" w:styleId="WW-Absatz-Standardschriftart1111111111111111111111111">
    <w:name w:val="WW-Absatz-Standardschriftart1111111111111111111111111"/>
    <w:rsid w:val="00F175C7"/>
  </w:style>
  <w:style w:type="character" w:customStyle="1" w:styleId="WW-Absatz-Standardschriftart11111111111111111111111111">
    <w:name w:val="WW-Absatz-Standardschriftart11111111111111111111111111"/>
    <w:rsid w:val="00F175C7"/>
  </w:style>
  <w:style w:type="character" w:customStyle="1" w:styleId="WW-Absatz-Standardschriftart111111111111111111111111111">
    <w:name w:val="WW-Absatz-Standardschriftart111111111111111111111111111"/>
    <w:rsid w:val="00F175C7"/>
  </w:style>
  <w:style w:type="character" w:customStyle="1" w:styleId="WW-Absatz-Standardschriftart1111111111111111111111111111">
    <w:name w:val="WW-Absatz-Standardschriftart1111111111111111111111111111"/>
    <w:rsid w:val="00F175C7"/>
  </w:style>
  <w:style w:type="character" w:customStyle="1" w:styleId="WW-Absatz-Standardschriftart11111111111111111111111111111">
    <w:name w:val="WW-Absatz-Standardschriftart11111111111111111111111111111"/>
    <w:rsid w:val="00F175C7"/>
  </w:style>
  <w:style w:type="character" w:customStyle="1" w:styleId="WW-Absatz-Standardschriftart111111111111111111111111111111">
    <w:name w:val="WW-Absatz-Standardschriftart111111111111111111111111111111"/>
    <w:rsid w:val="00F175C7"/>
  </w:style>
  <w:style w:type="character" w:customStyle="1" w:styleId="WW-Absatz-Standardschriftart1111111111111111111111111111111">
    <w:name w:val="WW-Absatz-Standardschriftart1111111111111111111111111111111"/>
    <w:rsid w:val="00F175C7"/>
  </w:style>
  <w:style w:type="character" w:customStyle="1" w:styleId="WW-Absatz-Standardschriftart11111111111111111111111111111111">
    <w:name w:val="WW-Absatz-Standardschriftart11111111111111111111111111111111"/>
    <w:rsid w:val="00F175C7"/>
  </w:style>
  <w:style w:type="character" w:customStyle="1" w:styleId="WW8Num9z0">
    <w:name w:val="WW8Num9z0"/>
    <w:rsid w:val="00F175C7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F175C7"/>
  </w:style>
  <w:style w:type="character" w:customStyle="1" w:styleId="WW-Absatz-Standardschriftart1111111111111111111111111111111111">
    <w:name w:val="WW-Absatz-Standardschriftart1111111111111111111111111111111111"/>
    <w:rsid w:val="00F175C7"/>
  </w:style>
  <w:style w:type="character" w:customStyle="1" w:styleId="WW-Absatz-Standardschriftart11111111111111111111111111111111111">
    <w:name w:val="WW-Absatz-Standardschriftart11111111111111111111111111111111111"/>
    <w:rsid w:val="00F175C7"/>
  </w:style>
  <w:style w:type="character" w:customStyle="1" w:styleId="WW-Absatz-Standardschriftart111111111111111111111111111111111111">
    <w:name w:val="WW-Absatz-Standardschriftart111111111111111111111111111111111111"/>
    <w:rsid w:val="00F175C7"/>
  </w:style>
  <w:style w:type="character" w:customStyle="1" w:styleId="WW-Absatz-Standardschriftart1111111111111111111111111111111111111">
    <w:name w:val="WW-Absatz-Standardschriftart1111111111111111111111111111111111111"/>
    <w:rsid w:val="00F175C7"/>
  </w:style>
  <w:style w:type="character" w:customStyle="1" w:styleId="WW-Absatz-Standardschriftart11111111111111111111111111111111111111">
    <w:name w:val="WW-Absatz-Standardschriftart11111111111111111111111111111111111111"/>
    <w:rsid w:val="00F175C7"/>
  </w:style>
  <w:style w:type="character" w:customStyle="1" w:styleId="WW-Absatz-Standardschriftart111111111111111111111111111111111111111">
    <w:name w:val="WW-Absatz-Standardschriftart111111111111111111111111111111111111111"/>
    <w:rsid w:val="00F175C7"/>
  </w:style>
  <w:style w:type="character" w:customStyle="1" w:styleId="WW-Absatz-Standardschriftart1111111111111111111111111111111111111111">
    <w:name w:val="WW-Absatz-Standardschriftart1111111111111111111111111111111111111111"/>
    <w:rsid w:val="00F175C7"/>
  </w:style>
  <w:style w:type="character" w:customStyle="1" w:styleId="WW-Absatz-Standardschriftart11111111111111111111111111111111111111111">
    <w:name w:val="WW-Absatz-Standardschriftart11111111111111111111111111111111111111111"/>
    <w:rsid w:val="00F175C7"/>
  </w:style>
  <w:style w:type="character" w:customStyle="1" w:styleId="WW-Absatz-Standardschriftart111111111111111111111111111111111111111111">
    <w:name w:val="WW-Absatz-Standardschriftart111111111111111111111111111111111111111111"/>
    <w:rsid w:val="00F175C7"/>
  </w:style>
  <w:style w:type="character" w:customStyle="1" w:styleId="WW-Absatz-Standardschriftart1111111111111111111111111111111111111111111">
    <w:name w:val="WW-Absatz-Standardschriftart1111111111111111111111111111111111111111111"/>
    <w:rsid w:val="00F175C7"/>
  </w:style>
  <w:style w:type="character" w:customStyle="1" w:styleId="WW-Absatz-Standardschriftart11111111111111111111111111111111111111111111">
    <w:name w:val="WW-Absatz-Standardschriftart11111111111111111111111111111111111111111111"/>
    <w:rsid w:val="00F175C7"/>
  </w:style>
  <w:style w:type="character" w:customStyle="1" w:styleId="WW-Absatz-Standardschriftart111111111111111111111111111111111111111111111">
    <w:name w:val="WW-Absatz-Standardschriftart111111111111111111111111111111111111111111111"/>
    <w:rsid w:val="00F175C7"/>
  </w:style>
  <w:style w:type="character" w:customStyle="1" w:styleId="WW-Absatz-Standardschriftart1111111111111111111111111111111111111111111111">
    <w:name w:val="WW-Absatz-Standardschriftart1111111111111111111111111111111111111111111111"/>
    <w:rsid w:val="00F175C7"/>
  </w:style>
  <w:style w:type="character" w:customStyle="1" w:styleId="WW-Absatz-Standardschriftart11111111111111111111111111111111111111111111111">
    <w:name w:val="WW-Absatz-Standardschriftart11111111111111111111111111111111111111111111111"/>
    <w:rsid w:val="00F175C7"/>
  </w:style>
  <w:style w:type="character" w:customStyle="1" w:styleId="WW-Absatz-Standardschriftart111111111111111111111111111111111111111111111111">
    <w:name w:val="WW-Absatz-Standardschriftart111111111111111111111111111111111111111111111111"/>
    <w:rsid w:val="00F175C7"/>
  </w:style>
  <w:style w:type="character" w:customStyle="1" w:styleId="WW-Absatz-Standardschriftart1111111111111111111111111111111111111111111111111">
    <w:name w:val="WW-Absatz-Standardschriftart1111111111111111111111111111111111111111111111111"/>
    <w:rsid w:val="00F175C7"/>
  </w:style>
  <w:style w:type="character" w:customStyle="1" w:styleId="WW-Absatz-Standardschriftart11111111111111111111111111111111111111111111111111">
    <w:name w:val="WW-Absatz-Standardschriftart11111111111111111111111111111111111111111111111111"/>
    <w:rsid w:val="00F175C7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175C7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175C7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175C7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175C7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175C7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175C7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175C7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175C7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175C7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175C7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175C7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175C7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175C7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175C7"/>
  </w:style>
  <w:style w:type="character" w:customStyle="1" w:styleId="WW8Num1z0">
    <w:name w:val="WW8Num1z0"/>
    <w:rsid w:val="00F175C7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175C7"/>
  </w:style>
  <w:style w:type="character" w:customStyle="1" w:styleId="WW-Znakinumeracji1111111">
    <w:name w:val="WW-Znaki numeracji1111111"/>
    <w:rsid w:val="00F175C7"/>
  </w:style>
  <w:style w:type="character" w:customStyle="1" w:styleId="WW-Znakinumeracji11111111">
    <w:name w:val="WW-Znaki numeracji11111111"/>
    <w:rsid w:val="00F175C7"/>
  </w:style>
  <w:style w:type="character" w:customStyle="1" w:styleId="WW-Znakinumeracji111111111">
    <w:name w:val="WW-Znaki numeracji111111111"/>
    <w:rsid w:val="00F175C7"/>
  </w:style>
  <w:style w:type="character" w:customStyle="1" w:styleId="WW-Znakinumeracji1111111111">
    <w:name w:val="WW-Znaki numeracji1111111111"/>
    <w:rsid w:val="00F175C7"/>
  </w:style>
  <w:style w:type="character" w:customStyle="1" w:styleId="WW-Znakinumeracji11111111111">
    <w:name w:val="WW-Znaki numeracji11111111111"/>
    <w:rsid w:val="00F175C7"/>
  </w:style>
  <w:style w:type="character" w:customStyle="1" w:styleId="WW-Znakinumeracji111111111111">
    <w:name w:val="WW-Znaki numeracji111111111111"/>
    <w:rsid w:val="00F175C7"/>
  </w:style>
  <w:style w:type="character" w:customStyle="1" w:styleId="WW-Znakinumeracji1111111111111">
    <w:name w:val="WW-Znaki numeracji1111111111111"/>
    <w:rsid w:val="00F175C7"/>
  </w:style>
  <w:style w:type="character" w:customStyle="1" w:styleId="WW-Znakinumeracji11111111111111">
    <w:name w:val="WW-Znaki numeracji11111111111111"/>
    <w:rsid w:val="00F175C7"/>
  </w:style>
  <w:style w:type="character" w:customStyle="1" w:styleId="WW-Znakinumeracji111111111111111">
    <w:name w:val="WW-Znaki numeracji111111111111111"/>
    <w:rsid w:val="00F175C7"/>
  </w:style>
  <w:style w:type="character" w:customStyle="1" w:styleId="WW-Znakinumeracji1111111111111111">
    <w:name w:val="WW-Znaki numeracji1111111111111111"/>
    <w:rsid w:val="00F175C7"/>
  </w:style>
  <w:style w:type="character" w:customStyle="1" w:styleId="WW-Znakinumeracji11111111111111111">
    <w:name w:val="WW-Znaki numeracji11111111111111111"/>
    <w:rsid w:val="00F175C7"/>
  </w:style>
  <w:style w:type="character" w:customStyle="1" w:styleId="WW-Znakinumeracji111111111111111111">
    <w:name w:val="WW-Znaki numeracji111111111111111111"/>
    <w:rsid w:val="00F175C7"/>
  </w:style>
  <w:style w:type="character" w:customStyle="1" w:styleId="WW-Znakinumeracji1111111111111111111">
    <w:name w:val="WW-Znaki numeracji1111111111111111111"/>
    <w:rsid w:val="00F175C7"/>
  </w:style>
  <w:style w:type="character" w:customStyle="1" w:styleId="WW-Znakinumeracji11111111111111111111">
    <w:name w:val="WW-Znaki numeracji11111111111111111111"/>
    <w:rsid w:val="00F175C7"/>
  </w:style>
  <w:style w:type="character" w:customStyle="1" w:styleId="WW-Znakinumeracji111111111111111111111">
    <w:name w:val="WW-Znaki numeracji111111111111111111111"/>
    <w:rsid w:val="00F175C7"/>
  </w:style>
  <w:style w:type="character" w:customStyle="1" w:styleId="WW-Znakinumeracji1111111111111111111111">
    <w:name w:val="WW-Znaki numeracji1111111111111111111111"/>
    <w:rsid w:val="00F175C7"/>
  </w:style>
  <w:style w:type="character" w:customStyle="1" w:styleId="WW-Znakinumeracji11111111111111111111111">
    <w:name w:val="WW-Znaki numeracji11111111111111111111111"/>
    <w:rsid w:val="00F175C7"/>
  </w:style>
  <w:style w:type="character" w:customStyle="1" w:styleId="WW-Znakinumeracji111111111111111111111111">
    <w:name w:val="WW-Znaki numeracji111111111111111111111111"/>
    <w:rsid w:val="00F175C7"/>
  </w:style>
  <w:style w:type="character" w:customStyle="1" w:styleId="WW-Znakinumeracji1111111111111111111111111">
    <w:name w:val="WW-Znaki numeracji1111111111111111111111111"/>
    <w:rsid w:val="00F175C7"/>
  </w:style>
  <w:style w:type="character" w:customStyle="1" w:styleId="WW-Znakinumeracji11111111111111111111111111">
    <w:name w:val="WW-Znaki numeracji11111111111111111111111111"/>
    <w:rsid w:val="00F175C7"/>
  </w:style>
  <w:style w:type="character" w:customStyle="1" w:styleId="WW-Znakinumeracji111111111111111111111111111">
    <w:name w:val="WW-Znaki numeracji111111111111111111111111111"/>
    <w:rsid w:val="00F175C7"/>
  </w:style>
  <w:style w:type="character" w:customStyle="1" w:styleId="WW-Znakinumeracji1111111111111111111111111111">
    <w:name w:val="WW-Znaki numeracji1111111111111111111111111111"/>
    <w:rsid w:val="00F175C7"/>
  </w:style>
  <w:style w:type="character" w:customStyle="1" w:styleId="WW-Znakinumeracji11111111111111111111111111111">
    <w:name w:val="WW-Znaki numeracji11111111111111111111111111111"/>
    <w:rsid w:val="00F175C7"/>
  </w:style>
  <w:style w:type="character" w:customStyle="1" w:styleId="WW-Znakinumeracji111111111111111111111111111111">
    <w:name w:val="WW-Znaki numeracji111111111111111111111111111111"/>
    <w:rsid w:val="00F175C7"/>
  </w:style>
  <w:style w:type="character" w:customStyle="1" w:styleId="WW-Znakinumeracji1111111111111111111111111111111">
    <w:name w:val="WW-Znaki numeracji1111111111111111111111111111111"/>
    <w:rsid w:val="00F175C7"/>
  </w:style>
  <w:style w:type="character" w:customStyle="1" w:styleId="WW-Znakinumeracji11111111111111111111111111111111">
    <w:name w:val="WW-Znaki numeracji11111111111111111111111111111111"/>
    <w:rsid w:val="00F175C7"/>
  </w:style>
  <w:style w:type="character" w:customStyle="1" w:styleId="WW-Znakinumeracji111111111111111111111111111111111">
    <w:name w:val="WW-Znaki numeracji111111111111111111111111111111111"/>
    <w:rsid w:val="00F175C7"/>
  </w:style>
  <w:style w:type="character" w:customStyle="1" w:styleId="WW-Znakinumeracji1111111111111111111111111111111111">
    <w:name w:val="WW-Znaki numeracji1111111111111111111111111111111111"/>
    <w:rsid w:val="00F175C7"/>
  </w:style>
  <w:style w:type="character" w:customStyle="1" w:styleId="WW-Znakinumeracji11111111111111111111111111111111111">
    <w:name w:val="WW-Znaki numeracji11111111111111111111111111111111111"/>
    <w:rsid w:val="00F175C7"/>
  </w:style>
  <w:style w:type="character" w:customStyle="1" w:styleId="WW-Znakinumeracji111111111111111111111111111111111111">
    <w:name w:val="WW-Znaki numeracji111111111111111111111111111111111111"/>
    <w:rsid w:val="00F175C7"/>
  </w:style>
  <w:style w:type="character" w:customStyle="1" w:styleId="WW-Znakinumeracji1111111111111111111111111111111111111">
    <w:name w:val="WW-Znaki numeracji1111111111111111111111111111111111111"/>
    <w:rsid w:val="00F175C7"/>
  </w:style>
  <w:style w:type="character" w:customStyle="1" w:styleId="WW-Znakinumeracji11111111111111111111111111111111111111">
    <w:name w:val="WW-Znaki numeracji11111111111111111111111111111111111111"/>
    <w:rsid w:val="00F175C7"/>
  </w:style>
  <w:style w:type="character" w:customStyle="1" w:styleId="WW-Znakinumeracji111111111111111111111111111111111111111">
    <w:name w:val="WW-Znaki numeracji111111111111111111111111111111111111111"/>
    <w:rsid w:val="00F175C7"/>
  </w:style>
  <w:style w:type="character" w:customStyle="1" w:styleId="WW-Znakinumeracji1111111111111111111111111111111111111111">
    <w:name w:val="WW-Znaki numeracji1111111111111111111111111111111111111111"/>
    <w:rsid w:val="00F175C7"/>
  </w:style>
  <w:style w:type="character" w:customStyle="1" w:styleId="WW-Znakinumeracji11111111111111111111111111111111111111111">
    <w:name w:val="WW-Znaki numeracji11111111111111111111111111111111111111111"/>
    <w:rsid w:val="00F175C7"/>
  </w:style>
  <w:style w:type="character" w:customStyle="1" w:styleId="WW-Znakinumeracji111111111111111111111111111111111111111111">
    <w:name w:val="WW-Znaki numeracji111111111111111111111111111111111111111111"/>
    <w:rsid w:val="00F175C7"/>
  </w:style>
  <w:style w:type="character" w:customStyle="1" w:styleId="WW-Znakinumeracji1111111111111111111111111111111111111111111">
    <w:name w:val="WW-Znaki numeracji1111111111111111111111111111111111111111111"/>
    <w:rsid w:val="00F175C7"/>
  </w:style>
  <w:style w:type="character" w:customStyle="1" w:styleId="WW-Znakinumeracji11111111111111111111111111111111111111111111">
    <w:name w:val="WW-Znaki numeracji11111111111111111111111111111111111111111111"/>
    <w:rsid w:val="00F175C7"/>
  </w:style>
  <w:style w:type="character" w:customStyle="1" w:styleId="WW-Znakinumeracji111111111111111111111111111111111111111111111">
    <w:name w:val="WW-Znaki numeracji111111111111111111111111111111111111111111111"/>
    <w:rsid w:val="00F175C7"/>
  </w:style>
  <w:style w:type="character" w:customStyle="1" w:styleId="WW-Znakinumeracji1111111111111111111111111111111111111111111111">
    <w:name w:val="WW-Znaki numeracji1111111111111111111111111111111111111111111111"/>
    <w:rsid w:val="00F175C7"/>
  </w:style>
  <w:style w:type="character" w:customStyle="1" w:styleId="WW-Znakinumeracji11111111111111111111111111111111111111111111111">
    <w:name w:val="WW-Znaki numeracji11111111111111111111111111111111111111111111111"/>
    <w:rsid w:val="00F175C7"/>
  </w:style>
  <w:style w:type="character" w:customStyle="1" w:styleId="WW-Znakinumeracji111111111111111111111111111111111111111111111111">
    <w:name w:val="WW-Znaki numeracji111111111111111111111111111111111111111111111111"/>
    <w:rsid w:val="00F175C7"/>
  </w:style>
  <w:style w:type="character" w:customStyle="1" w:styleId="WW-Znakinumeracji1111111111111111111111111111111111111111111111111">
    <w:name w:val="WW-Znaki numeracji1111111111111111111111111111111111111111111111111"/>
    <w:rsid w:val="00F175C7"/>
  </w:style>
  <w:style w:type="character" w:customStyle="1" w:styleId="WW-Znakinumeracji11111111111111111111111111111111111111111111111111">
    <w:name w:val="WW-Znaki numeracji11111111111111111111111111111111111111111111111111"/>
    <w:rsid w:val="00F175C7"/>
  </w:style>
  <w:style w:type="character" w:customStyle="1" w:styleId="WW-Znakinumeracji111111111111111111111111111111111111111111111111111">
    <w:name w:val="WW-Znaki numeracji111111111111111111111111111111111111111111111111111"/>
    <w:rsid w:val="00F175C7"/>
  </w:style>
  <w:style w:type="character" w:customStyle="1" w:styleId="WW-Znakinumeracji1111111111111111111111111111111111111111111111111111">
    <w:name w:val="WW-Znaki numeracji1111111111111111111111111111111111111111111111111111"/>
    <w:rsid w:val="00F175C7"/>
  </w:style>
  <w:style w:type="character" w:customStyle="1" w:styleId="WW-Znakinumeracji11111111111111111111111111111111111111111111111111111">
    <w:name w:val="WW-Znaki numeracji11111111111111111111111111111111111111111111111111111"/>
    <w:rsid w:val="00F175C7"/>
  </w:style>
  <w:style w:type="character" w:customStyle="1" w:styleId="WW-Znakinumeracji111111111111111111111111111111111111111111111111111111">
    <w:name w:val="WW-Znaki numeracji111111111111111111111111111111111111111111111111111111"/>
    <w:rsid w:val="00F175C7"/>
  </w:style>
  <w:style w:type="character" w:customStyle="1" w:styleId="WW-Znakinumeracji1111111111111111111111111111111111111111111111111111111">
    <w:name w:val="WW-Znaki numeracji1111111111111111111111111111111111111111111111111111111"/>
    <w:rsid w:val="00F175C7"/>
  </w:style>
  <w:style w:type="character" w:customStyle="1" w:styleId="WW-Znakinumeracji11111111111111111111111111111111111111111111111111111111">
    <w:name w:val="WW-Znaki numeracji11111111111111111111111111111111111111111111111111111111"/>
    <w:rsid w:val="00F175C7"/>
  </w:style>
  <w:style w:type="character" w:customStyle="1" w:styleId="WW-Znakinumeracji111111111111111111111111111111111111111111111111111111111">
    <w:name w:val="WW-Znaki numeracji111111111111111111111111111111111111111111111111111111111"/>
    <w:rsid w:val="00F175C7"/>
  </w:style>
  <w:style w:type="character" w:customStyle="1" w:styleId="WW-Znakinumeracji1111111111111111111111111111111111111111111111111111111111">
    <w:name w:val="WW-Znaki numeracji1111111111111111111111111111111111111111111111111111111111"/>
    <w:rsid w:val="00F175C7"/>
  </w:style>
  <w:style w:type="character" w:customStyle="1" w:styleId="WW-Znakinumeracji11111111111111111111111111111111111111111111111111111111111">
    <w:name w:val="WW-Znaki numeracji11111111111111111111111111111111111111111111111111111111111"/>
    <w:rsid w:val="00F175C7"/>
  </w:style>
  <w:style w:type="character" w:customStyle="1" w:styleId="WW-Znakinumeracji111111111111111111111111111111111111111111111111111111111111">
    <w:name w:val="WW-Znaki numeracji111111111111111111111111111111111111111111111111111111111111"/>
    <w:rsid w:val="00F175C7"/>
  </w:style>
  <w:style w:type="character" w:customStyle="1" w:styleId="WW-Znakinumeracji1111111111111111111111111111111111111111111111111111111111111">
    <w:name w:val="WW-Znaki numeracji1111111111111111111111111111111111111111111111111111111111111"/>
    <w:rsid w:val="00F175C7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F175C7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F175C7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F175C7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F175C7"/>
  </w:style>
  <w:style w:type="character" w:customStyle="1" w:styleId="WW-Symbolewypunktowania1111111">
    <w:name w:val="WW-Symbole wypunktowania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sid w:val="00F175C7"/>
    <w:rPr>
      <w:rFonts w:ascii="Symbol" w:hAnsi="Symbol" w:cs="StarSymbol"/>
      <w:sz w:val="18"/>
      <w:szCs w:val="18"/>
    </w:rPr>
  </w:style>
  <w:style w:type="character" w:styleId="UyteHipercze">
    <w:name w:val="FollowedHyperlink"/>
    <w:rsid w:val="00F175C7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F175C7"/>
    <w:pPr>
      <w:spacing w:after="120"/>
    </w:pPr>
  </w:style>
  <w:style w:type="paragraph" w:styleId="Lista">
    <w:name w:val="List"/>
    <w:basedOn w:val="Tekstpodstawowy"/>
    <w:rsid w:val="00F175C7"/>
    <w:rPr>
      <w:rFonts w:cs="Tahoma"/>
    </w:rPr>
  </w:style>
  <w:style w:type="paragraph" w:customStyle="1" w:styleId="Podpis1">
    <w:name w:val="Podpis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F175C7"/>
    <w:pPr>
      <w:suppressLineNumbers/>
    </w:pPr>
    <w:rPr>
      <w:rFonts w:cs="Tahoma"/>
    </w:rPr>
  </w:style>
  <w:style w:type="paragraph" w:styleId="Nagwek">
    <w:name w:val="header"/>
    <w:aliases w:val=" Znak2,Nagłówek strony Znak,Nagłówek strony"/>
    <w:basedOn w:val="Normalny"/>
    <w:link w:val="NagwekZnak"/>
    <w:rsid w:val="00F175C7"/>
    <w:pPr>
      <w:suppressLineNumbers/>
      <w:tabs>
        <w:tab w:val="center" w:pos="4818"/>
        <w:tab w:val="right" w:pos="9637"/>
      </w:tabs>
    </w:pPr>
  </w:style>
  <w:style w:type="paragraph" w:customStyle="1" w:styleId="Nagwek10">
    <w:name w:val="Nagłówek1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rsid w:val="00F175C7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rsid w:val="00F175C7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rsid w:val="00F175C7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rsid w:val="00F175C7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rsid w:val="00F175C7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rsid w:val="00F175C7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rsid w:val="00F175C7"/>
    <w:pPr>
      <w:ind w:left="283"/>
    </w:pPr>
  </w:style>
  <w:style w:type="paragraph" w:customStyle="1" w:styleId="WW-Podpis111111">
    <w:name w:val="WW-Podpis111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rsid w:val="00F175C7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rsid w:val="00F175C7"/>
    <w:pPr>
      <w:suppressLineNumbers/>
    </w:pPr>
  </w:style>
  <w:style w:type="paragraph" w:customStyle="1" w:styleId="WW-Zawartotabeli">
    <w:name w:val="WW-Zawartość tabeli"/>
    <w:basedOn w:val="Tekstpodstawowy"/>
    <w:rsid w:val="00F175C7"/>
    <w:pPr>
      <w:suppressLineNumbers/>
    </w:pPr>
  </w:style>
  <w:style w:type="paragraph" w:customStyle="1" w:styleId="WW-Zawartotabeli1">
    <w:name w:val="WW-Zawartość tabeli1"/>
    <w:basedOn w:val="Tekstpodstawowy"/>
    <w:rsid w:val="00F175C7"/>
    <w:pPr>
      <w:suppressLineNumbers/>
    </w:pPr>
  </w:style>
  <w:style w:type="paragraph" w:customStyle="1" w:styleId="WW-Zawartotabeli11">
    <w:name w:val="WW-Zawartość tabeli11"/>
    <w:basedOn w:val="Tekstpodstawowy"/>
    <w:rsid w:val="00F175C7"/>
    <w:pPr>
      <w:suppressLineNumbers/>
    </w:pPr>
  </w:style>
  <w:style w:type="paragraph" w:customStyle="1" w:styleId="WW-Zawartotabeli111">
    <w:name w:val="WW-Zawartość tabeli111"/>
    <w:basedOn w:val="Tekstpodstawowy"/>
    <w:rsid w:val="00F175C7"/>
    <w:pPr>
      <w:suppressLineNumbers/>
    </w:pPr>
  </w:style>
  <w:style w:type="paragraph" w:customStyle="1" w:styleId="WW-Zawartotabeli1111">
    <w:name w:val="WW-Zawartość tabeli1111"/>
    <w:basedOn w:val="Tekstpodstawowy"/>
    <w:rsid w:val="00F175C7"/>
    <w:pPr>
      <w:suppressLineNumbers/>
    </w:pPr>
  </w:style>
  <w:style w:type="paragraph" w:customStyle="1" w:styleId="WW-Zawartotabeli11111">
    <w:name w:val="WW-Zawartość tabeli11111"/>
    <w:basedOn w:val="Tekstpodstawowy"/>
    <w:rsid w:val="00F175C7"/>
    <w:pPr>
      <w:suppressLineNumbers/>
    </w:pPr>
  </w:style>
  <w:style w:type="paragraph" w:customStyle="1" w:styleId="WW-Zawartotabeli111111">
    <w:name w:val="WW-Zawartość tabeli111111"/>
    <w:basedOn w:val="Tekstpodstawowy"/>
    <w:rsid w:val="00F175C7"/>
    <w:pPr>
      <w:suppressLineNumbers/>
    </w:pPr>
  </w:style>
  <w:style w:type="paragraph" w:customStyle="1" w:styleId="Nagwektabeli">
    <w:name w:val="Nagłówek tabeli"/>
    <w:basedOn w:val="Zawartotabeli"/>
    <w:rsid w:val="00F175C7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F175C7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F175C7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F175C7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F175C7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F175C7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F175C7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F175C7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rsid w:val="00F175C7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rsid w:val="00F175C7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rsid w:val="00F175C7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rsid w:val="00F175C7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rsid w:val="00F175C7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rsid w:val="00F175C7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rsid w:val="00F175C7"/>
    <w:pPr>
      <w:suppressLineNumbers/>
    </w:pPr>
  </w:style>
  <w:style w:type="paragraph" w:customStyle="1" w:styleId="WW-Zawartotabeli11111111">
    <w:name w:val="WW-Zawartość tabeli11111111"/>
    <w:basedOn w:val="Tekstpodstawowy"/>
    <w:rsid w:val="00F175C7"/>
    <w:pPr>
      <w:suppressLineNumbers/>
    </w:pPr>
  </w:style>
  <w:style w:type="paragraph" w:customStyle="1" w:styleId="WW-Zawartotabeli111111111">
    <w:name w:val="WW-Zawartość tabeli111111111"/>
    <w:basedOn w:val="Tekstpodstawowy"/>
    <w:rsid w:val="00F175C7"/>
    <w:pPr>
      <w:suppressLineNumbers/>
    </w:pPr>
  </w:style>
  <w:style w:type="paragraph" w:customStyle="1" w:styleId="WW-Zawartotabeli1111111111">
    <w:name w:val="WW-Zawartość tabeli1111111111"/>
    <w:basedOn w:val="Tekstpodstawowy"/>
    <w:rsid w:val="00F175C7"/>
    <w:pPr>
      <w:suppressLineNumbers/>
    </w:pPr>
  </w:style>
  <w:style w:type="paragraph" w:customStyle="1" w:styleId="WW-Zawartotabeli11111111111">
    <w:name w:val="WW-Zawartość tabeli11111111111"/>
    <w:basedOn w:val="Tekstpodstawowy"/>
    <w:rsid w:val="00F175C7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F175C7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F175C7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F175C7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F175C7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F175C7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F175C7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F175C7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F175C7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F175C7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F175C7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F175C7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F175C7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F175C7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F175C7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F175C7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F175C7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F175C7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F175C7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F175C7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F175C7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F175C7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F175C7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F175C7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F175C7"/>
    <w:pPr>
      <w:suppressLineNumbers/>
    </w:pPr>
  </w:style>
  <w:style w:type="paragraph" w:customStyle="1" w:styleId="WW-Nagwektabeli1111111">
    <w:name w:val="WW-Nagłówek tabeli1111111"/>
    <w:basedOn w:val="WW-Zawartotabeli1111111"/>
    <w:rsid w:val="00F175C7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F175C7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F175C7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F175C7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F175C7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F175C7"/>
  </w:style>
  <w:style w:type="paragraph" w:customStyle="1" w:styleId="WW-Zawartoramki">
    <w:name w:val="WW-Zawartość ramki"/>
    <w:basedOn w:val="Tekstpodstawowy"/>
    <w:rsid w:val="00F175C7"/>
  </w:style>
  <w:style w:type="paragraph" w:customStyle="1" w:styleId="WW-Zawartoramki1">
    <w:name w:val="WW-Zawartość ramki1"/>
    <w:basedOn w:val="Tekstpodstawowy"/>
    <w:rsid w:val="00F175C7"/>
  </w:style>
  <w:style w:type="paragraph" w:customStyle="1" w:styleId="WW-Zawartoramki11">
    <w:name w:val="WW-Zawartość ramki11"/>
    <w:basedOn w:val="Tekstpodstawowy"/>
    <w:rsid w:val="00F175C7"/>
  </w:style>
  <w:style w:type="paragraph" w:customStyle="1" w:styleId="WW-Zawartoramki111">
    <w:name w:val="WW-Zawartość ramki111"/>
    <w:basedOn w:val="Tekstpodstawowy"/>
    <w:rsid w:val="00F175C7"/>
  </w:style>
  <w:style w:type="paragraph" w:customStyle="1" w:styleId="WW-Zawartoramki1111">
    <w:name w:val="WW-Zawartość ramki1111"/>
    <w:basedOn w:val="Tekstpodstawowy"/>
    <w:rsid w:val="00F175C7"/>
  </w:style>
  <w:style w:type="paragraph" w:customStyle="1" w:styleId="WW-Zawartoramki11111">
    <w:name w:val="WW-Zawartość ramki11111"/>
    <w:basedOn w:val="Tekstpodstawowy"/>
    <w:rsid w:val="00F175C7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</w:rPr>
  </w:style>
  <w:style w:type="character" w:styleId="Pogrubienie">
    <w:name w:val="Strong"/>
    <w:uiPriority w:val="22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aliases w:val=" Znak2 Znak,Nagłówek strony Znak Znak,Nagłówek strony Znak1"/>
    <w:link w:val="Nagwek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paragraph" w:customStyle="1" w:styleId="Tekstpodstawowy21">
    <w:name w:val="Tekst podstawowy 21"/>
    <w:basedOn w:val="Normalny"/>
    <w:rsid w:val="00D2087F"/>
    <w:pPr>
      <w:widowControl/>
      <w:spacing w:before="120"/>
      <w:jc w:val="both"/>
    </w:pPr>
    <w:rPr>
      <w:rFonts w:ascii="Times New Roman" w:eastAsia="Times New Roman" w:hAnsi="Times New Roman"/>
      <w:b/>
      <w:bCs/>
      <w:color w:val="auto"/>
      <w:sz w:val="25"/>
      <w:szCs w:val="22"/>
    </w:rPr>
  </w:style>
  <w:style w:type="character" w:customStyle="1" w:styleId="Nagwek1Znak">
    <w:name w:val="Nagłówek 1 Znak"/>
    <w:link w:val="Nagwek1"/>
    <w:rsid w:val="00AF10FA"/>
    <w:rPr>
      <w:rFonts w:ascii="Arial" w:eastAsia="HG Mincho Light J" w:hAnsi="Arial" w:cs="Arial"/>
      <w:b/>
      <w:bCs/>
      <w:color w:val="000000"/>
      <w:kern w:val="32"/>
      <w:sz w:val="32"/>
      <w:szCs w:val="32"/>
    </w:rPr>
  </w:style>
  <w:style w:type="paragraph" w:customStyle="1" w:styleId="divpoint">
    <w:name w:val="div.point"/>
    <w:uiPriority w:val="99"/>
    <w:rsid w:val="00E0416B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48BF7-26B7-4D10-8C72-CF8AE8FCC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877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ZPCIDP</Company>
  <LinksUpToDate>false</LinksUpToDate>
  <CharactersWithSpaces>6133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ZPCIDP</dc:creator>
  <cp:lastModifiedBy>Weronika Walkowiak</cp:lastModifiedBy>
  <cp:revision>24</cp:revision>
  <cp:lastPrinted>2020-01-21T17:47:00Z</cp:lastPrinted>
  <dcterms:created xsi:type="dcterms:W3CDTF">2024-12-18T19:12:00Z</dcterms:created>
  <dcterms:modified xsi:type="dcterms:W3CDTF">2025-03-14T10:45:00Z</dcterms:modified>
</cp:coreProperties>
</file>