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2BB7" w:rsidRPr="00AC2BB7" w:rsidRDefault="00AC2BB7" w:rsidP="00AC2BB7">
      <w:pPr>
        <w:suppressAutoHyphens/>
        <w:autoSpaceDN w:val="0"/>
        <w:spacing w:after="0" w:line="240" w:lineRule="auto"/>
        <w:ind w:left="7371" w:right="-1"/>
        <w:textAlignment w:val="baseline"/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zh-CN"/>
        </w:rPr>
      </w:pPr>
      <w:r w:rsidRPr="00AC2BB7">
        <w:rPr>
          <w:rFonts w:ascii="Times New Roman" w:eastAsia="Times New Roman" w:hAnsi="Times New Roman" w:cs="Times New Roman"/>
          <w:b/>
          <w:bCs/>
          <w:kern w:val="3"/>
          <w:sz w:val="16"/>
          <w:szCs w:val="16"/>
          <w:lang w:eastAsia="zh-CN"/>
        </w:rPr>
        <w:t>Załącznik nr 6 do SWZ</w:t>
      </w:r>
      <w:r w:rsidRPr="00AC2BB7">
        <w:rPr>
          <w:rFonts w:ascii="Times New Roman" w:eastAsia="Times New Roman" w:hAnsi="Times New Roman" w:cs="Times New Roman"/>
          <w:b/>
          <w:bCs/>
          <w:kern w:val="3"/>
          <w:sz w:val="16"/>
          <w:szCs w:val="16"/>
          <w:lang w:eastAsia="zh-CN"/>
        </w:rPr>
        <w:br/>
      </w:r>
      <w:r w:rsidRPr="00AC2BB7"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zh-CN"/>
        </w:rPr>
        <w:t>Sprawa nr 69/24/ZT</w:t>
      </w:r>
    </w:p>
    <w:p w:rsidR="00AC2BB7" w:rsidRPr="00AC2BB7" w:rsidRDefault="00AC2BB7" w:rsidP="00AC2BB7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</w:pPr>
      <w:r w:rsidRPr="00AC2BB7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>Nazwa i adres Wykonawcy</w:t>
      </w:r>
    </w:p>
    <w:p w:rsidR="00AC2BB7" w:rsidRPr="00AC2BB7" w:rsidRDefault="00AC2BB7" w:rsidP="00AC2BB7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</w:pPr>
      <w:r w:rsidRPr="00AC2BB7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 xml:space="preserve">          (pieczątka) </w:t>
      </w:r>
    </w:p>
    <w:p w:rsidR="00AC2BB7" w:rsidRPr="00AC2BB7" w:rsidRDefault="00AC2BB7" w:rsidP="00AC2BB7">
      <w:pPr>
        <w:spacing w:after="0" w:line="320" w:lineRule="exact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</w:p>
    <w:p w:rsidR="00AC2BB7" w:rsidRPr="00AC2BB7" w:rsidRDefault="00AC2BB7" w:rsidP="00AC2BB7">
      <w:pPr>
        <w:spacing w:after="0" w:line="320" w:lineRule="exact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</w:p>
    <w:p w:rsidR="00AC2BB7" w:rsidRPr="00AC2BB7" w:rsidRDefault="00AC2BB7" w:rsidP="00AC2BB7">
      <w:pPr>
        <w:spacing w:after="0" w:line="320" w:lineRule="exact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</w:p>
    <w:p w:rsidR="00AC2BB7" w:rsidRPr="00AC2BB7" w:rsidRDefault="00AC2BB7" w:rsidP="00AC2BB7">
      <w:pPr>
        <w:widowControl w:val="0"/>
        <w:suppressAutoHyphens/>
        <w:spacing w:before="60"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ar-SA"/>
        </w:rPr>
      </w:pPr>
      <w:r w:rsidRPr="00AC2BB7">
        <w:rPr>
          <w:rFonts w:ascii="Times New Roman" w:eastAsia="Batang" w:hAnsi="Times New Roman" w:cs="Times New Roman"/>
          <w:b/>
          <w:sz w:val="24"/>
          <w:szCs w:val="24"/>
          <w:lang w:eastAsia="ar-SA"/>
        </w:rPr>
        <w:t>WYKAZ DOSTAW –</w:t>
      </w:r>
    </w:p>
    <w:p w:rsidR="00AC2BB7" w:rsidRPr="00AC2BB7" w:rsidRDefault="00AC2BB7" w:rsidP="00AC2BB7">
      <w:pPr>
        <w:spacing w:after="0" w:line="320" w:lineRule="exact"/>
        <w:jc w:val="center"/>
        <w:rPr>
          <w:rFonts w:ascii="Times New Roman" w:eastAsia="Batang" w:hAnsi="Times New Roman" w:cs="Times New Roman"/>
          <w:b/>
          <w:sz w:val="24"/>
          <w:szCs w:val="24"/>
          <w:lang w:eastAsia="ar-SA"/>
        </w:rPr>
      </w:pPr>
      <w:r w:rsidRPr="00AC2BB7">
        <w:rPr>
          <w:rFonts w:ascii="Times New Roman" w:eastAsia="Batang" w:hAnsi="Times New Roman" w:cs="Times New Roman"/>
          <w:b/>
          <w:sz w:val="24"/>
          <w:szCs w:val="24"/>
          <w:lang w:eastAsia="ar-SA"/>
        </w:rPr>
        <w:t>odpowiadających swoim rodzajem i wartością przedmiotowi zamówienia</w:t>
      </w:r>
    </w:p>
    <w:p w:rsidR="00AC2BB7" w:rsidRPr="00AC2BB7" w:rsidRDefault="00AC2BB7" w:rsidP="00AC2BB7">
      <w:pPr>
        <w:spacing w:after="0" w:line="320" w:lineRule="exact"/>
        <w:jc w:val="center"/>
        <w:rPr>
          <w:rFonts w:ascii="Times New Roman" w:eastAsia="Batang" w:hAnsi="Times New Roman" w:cs="Times New Roman"/>
          <w:b/>
          <w:sz w:val="24"/>
          <w:szCs w:val="24"/>
          <w:lang w:eastAsia="ar-SA"/>
        </w:rPr>
      </w:pPr>
    </w:p>
    <w:p w:rsidR="00AC2BB7" w:rsidRPr="00AC2BB7" w:rsidRDefault="00AC2BB7" w:rsidP="00AC2BB7">
      <w:pPr>
        <w:spacing w:after="0" w:line="320" w:lineRule="exact"/>
        <w:jc w:val="center"/>
        <w:rPr>
          <w:rFonts w:ascii="Times New Roman" w:eastAsia="Batang" w:hAnsi="Times New Roman" w:cs="Times New Roman"/>
          <w:b/>
          <w:sz w:val="24"/>
          <w:szCs w:val="24"/>
          <w:lang w:eastAsia="ar-SA"/>
        </w:rPr>
      </w:pPr>
    </w:p>
    <w:p w:rsidR="00AC2BB7" w:rsidRPr="00AC2BB7" w:rsidRDefault="00AC2BB7" w:rsidP="00AC2BB7">
      <w:pPr>
        <w:spacing w:after="0" w:line="32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C2BB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Wykaz wykonanych, a w przypadku świadczeń okresowych lub ciągłych również </w:t>
      </w:r>
      <w:r w:rsidRPr="00AC2BB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wykonywanych, co najmniej jednej dostawy pojazdów ciężarowych w zakresie niezbędnym </w:t>
      </w:r>
      <w:r w:rsidRPr="00AC2BB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do wykazania spełnienia warunku zdolności technicznej lub zawodowej, w okresie ostatnich trzech lat przed upływem terminu składania ofert, a jeżeli okres prowadzenia działalności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AC2BB7">
        <w:rPr>
          <w:rFonts w:ascii="Times New Roman" w:eastAsia="Times New Roman" w:hAnsi="Times New Roman" w:cs="Times New Roman"/>
          <w:sz w:val="24"/>
          <w:szCs w:val="24"/>
          <w:lang w:eastAsia="ar-SA"/>
        </w:rPr>
        <w:t>jest krótszy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C2BB7">
        <w:rPr>
          <w:rFonts w:ascii="Times New Roman" w:eastAsia="Times New Roman" w:hAnsi="Times New Roman" w:cs="Times New Roman"/>
          <w:sz w:val="24"/>
          <w:szCs w:val="24"/>
          <w:lang w:eastAsia="ar-SA"/>
        </w:rPr>
        <w:sym w:font="Symbol" w:char="F02D"/>
      </w:r>
      <w:r w:rsidRPr="00AC2BB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tym okresie, o wartości </w:t>
      </w:r>
      <w:r w:rsidRPr="00AC2BB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nie mniejszej niż 2 000 000,00 zł brutto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br/>
      </w:r>
      <w:r w:rsidRPr="00AC2BB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(słownie: dwa miliony złotych), z podaniem ich rodzaju, wartości, daty i miejsca wykonania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AC2BB7">
        <w:rPr>
          <w:rFonts w:ascii="Times New Roman" w:eastAsia="Times New Roman" w:hAnsi="Times New Roman" w:cs="Times New Roman"/>
          <w:sz w:val="24"/>
          <w:szCs w:val="24"/>
          <w:lang w:eastAsia="ar-SA"/>
        </w:rPr>
        <w:t>oraz odbiorców.</w:t>
      </w:r>
    </w:p>
    <w:p w:rsidR="00AC2BB7" w:rsidRPr="00AC2BB7" w:rsidRDefault="00AC2BB7" w:rsidP="00AC2BB7">
      <w:pPr>
        <w:spacing w:after="0" w:line="320" w:lineRule="exact"/>
        <w:jc w:val="both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2162"/>
        <w:gridCol w:w="1978"/>
        <w:gridCol w:w="1440"/>
        <w:gridCol w:w="1440"/>
        <w:gridCol w:w="1980"/>
      </w:tblGrid>
      <w:tr w:rsidR="00AC2BB7" w:rsidRPr="00AC2BB7" w:rsidTr="005E0798">
        <w:trPr>
          <w:trHeight w:val="810"/>
        </w:trPr>
        <w:tc>
          <w:tcPr>
            <w:tcW w:w="468" w:type="dxa"/>
            <w:vMerge w:val="restart"/>
            <w:shd w:val="clear" w:color="auto" w:fill="auto"/>
          </w:tcPr>
          <w:p w:rsidR="00AC2BB7" w:rsidRPr="00AC2BB7" w:rsidRDefault="00AC2BB7" w:rsidP="00AC2BB7">
            <w:pPr>
              <w:spacing w:after="0" w:line="320" w:lineRule="exact"/>
              <w:jc w:val="both"/>
              <w:rPr>
                <w:rFonts w:ascii="Century Gothic" w:eastAsia="Batang" w:hAnsi="Century Gothic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162" w:type="dxa"/>
            <w:vMerge w:val="restart"/>
            <w:shd w:val="clear" w:color="auto" w:fill="auto"/>
            <w:vAlign w:val="center"/>
          </w:tcPr>
          <w:p w:rsidR="00AC2BB7" w:rsidRPr="00AC2BB7" w:rsidRDefault="00AC2BB7" w:rsidP="00AC2BB7">
            <w:pPr>
              <w:spacing w:after="0" w:line="320" w:lineRule="exact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  <w:r w:rsidRPr="00AC2BB7"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  <w:t>Nazwa dostawy</w:t>
            </w:r>
          </w:p>
        </w:tc>
        <w:tc>
          <w:tcPr>
            <w:tcW w:w="1978" w:type="dxa"/>
            <w:vMerge w:val="restart"/>
            <w:shd w:val="clear" w:color="auto" w:fill="auto"/>
            <w:vAlign w:val="center"/>
          </w:tcPr>
          <w:p w:rsidR="00AC2BB7" w:rsidRPr="00AC2BB7" w:rsidRDefault="00AC2BB7" w:rsidP="00AC2BB7">
            <w:pPr>
              <w:spacing w:after="0" w:line="320" w:lineRule="exact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  <w:r w:rsidRPr="00AC2BB7"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  <w:t xml:space="preserve">Odbiorca </w:t>
            </w:r>
            <w:r w:rsidRPr="00AC2BB7"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  <w:br/>
              <w:t>(nazwa firmy, adres siedziby)</w:t>
            </w:r>
          </w:p>
        </w:tc>
        <w:tc>
          <w:tcPr>
            <w:tcW w:w="2880" w:type="dxa"/>
            <w:gridSpan w:val="2"/>
            <w:shd w:val="clear" w:color="auto" w:fill="auto"/>
            <w:vAlign w:val="center"/>
          </w:tcPr>
          <w:p w:rsidR="00AC2BB7" w:rsidRPr="00AC2BB7" w:rsidRDefault="00AC2BB7" w:rsidP="00AC2BB7">
            <w:pPr>
              <w:spacing w:after="0" w:line="320" w:lineRule="exact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  <w:r w:rsidRPr="00AC2BB7"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  <w:t>Data dostawy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AC2BB7" w:rsidRPr="00AC2BB7" w:rsidRDefault="00AC2BB7" w:rsidP="00AC2BB7">
            <w:pPr>
              <w:spacing w:after="0" w:line="320" w:lineRule="exact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AC2BB7" w:rsidRPr="00AC2BB7" w:rsidRDefault="00AC2BB7" w:rsidP="00AC2BB7">
            <w:pPr>
              <w:spacing w:after="0" w:line="320" w:lineRule="exact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AC2BB7" w:rsidRPr="00AC2BB7" w:rsidRDefault="00AC2BB7" w:rsidP="00AC2BB7">
            <w:pPr>
              <w:spacing w:after="0" w:line="320" w:lineRule="exact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  <w:r w:rsidRPr="00AC2BB7"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  <w:t>Wartość brutto</w:t>
            </w:r>
          </w:p>
        </w:tc>
      </w:tr>
      <w:tr w:rsidR="00AC2BB7" w:rsidRPr="00AC2BB7" w:rsidTr="005E0798">
        <w:trPr>
          <w:trHeight w:val="780"/>
        </w:trPr>
        <w:tc>
          <w:tcPr>
            <w:tcW w:w="468" w:type="dxa"/>
            <w:vMerge/>
            <w:shd w:val="clear" w:color="auto" w:fill="auto"/>
          </w:tcPr>
          <w:p w:rsidR="00AC2BB7" w:rsidRPr="00AC2BB7" w:rsidRDefault="00AC2BB7" w:rsidP="00AC2BB7">
            <w:pPr>
              <w:spacing w:after="0" w:line="320" w:lineRule="exact"/>
              <w:jc w:val="both"/>
              <w:rPr>
                <w:rFonts w:ascii="Century Gothic" w:eastAsia="Batang" w:hAnsi="Century Gothic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162" w:type="dxa"/>
            <w:vMerge/>
            <w:shd w:val="clear" w:color="auto" w:fill="auto"/>
          </w:tcPr>
          <w:p w:rsidR="00AC2BB7" w:rsidRPr="00AC2BB7" w:rsidRDefault="00AC2BB7" w:rsidP="00AC2BB7">
            <w:pPr>
              <w:spacing w:after="0" w:line="320" w:lineRule="exac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78" w:type="dxa"/>
            <w:vMerge/>
            <w:shd w:val="clear" w:color="auto" w:fill="auto"/>
          </w:tcPr>
          <w:p w:rsidR="00AC2BB7" w:rsidRPr="00AC2BB7" w:rsidRDefault="00AC2BB7" w:rsidP="00AC2BB7">
            <w:pPr>
              <w:spacing w:after="0" w:line="320" w:lineRule="exac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AC2BB7" w:rsidRPr="00AC2BB7" w:rsidRDefault="00AC2BB7" w:rsidP="00AC2BB7">
            <w:pPr>
              <w:spacing w:after="0" w:line="320" w:lineRule="exact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  <w:r w:rsidRPr="00AC2BB7"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  <w:t>od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C2BB7" w:rsidRPr="00AC2BB7" w:rsidRDefault="00AC2BB7" w:rsidP="00AC2BB7">
            <w:pPr>
              <w:spacing w:after="0" w:line="320" w:lineRule="exact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  <w:r w:rsidRPr="00AC2BB7"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  <w:t>do</w:t>
            </w:r>
          </w:p>
        </w:tc>
        <w:tc>
          <w:tcPr>
            <w:tcW w:w="1980" w:type="dxa"/>
            <w:vMerge/>
            <w:shd w:val="clear" w:color="auto" w:fill="auto"/>
          </w:tcPr>
          <w:p w:rsidR="00AC2BB7" w:rsidRPr="00AC2BB7" w:rsidRDefault="00AC2BB7" w:rsidP="00AC2BB7">
            <w:pPr>
              <w:spacing w:after="0" w:line="320" w:lineRule="exac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C2BB7" w:rsidRPr="00AC2BB7" w:rsidTr="005E0798">
        <w:tc>
          <w:tcPr>
            <w:tcW w:w="468" w:type="dxa"/>
            <w:shd w:val="clear" w:color="auto" w:fill="auto"/>
            <w:vAlign w:val="center"/>
          </w:tcPr>
          <w:p w:rsidR="00AC2BB7" w:rsidRPr="00AC2BB7" w:rsidRDefault="00AC2BB7" w:rsidP="00AC2BB7">
            <w:pPr>
              <w:spacing w:after="0" w:line="320" w:lineRule="exact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  <w:r w:rsidRPr="00AC2BB7"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2162" w:type="dxa"/>
            <w:shd w:val="clear" w:color="auto" w:fill="auto"/>
          </w:tcPr>
          <w:p w:rsidR="00AC2BB7" w:rsidRPr="00AC2BB7" w:rsidRDefault="00AC2BB7" w:rsidP="00AC2BB7">
            <w:pPr>
              <w:spacing w:after="0" w:line="320" w:lineRule="exac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78" w:type="dxa"/>
            <w:shd w:val="clear" w:color="auto" w:fill="auto"/>
          </w:tcPr>
          <w:p w:rsidR="00AC2BB7" w:rsidRPr="00AC2BB7" w:rsidRDefault="00AC2BB7" w:rsidP="00AC2BB7">
            <w:pPr>
              <w:spacing w:after="0" w:line="320" w:lineRule="exac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AC2BB7" w:rsidRPr="00AC2BB7" w:rsidRDefault="00AC2BB7" w:rsidP="00AC2BB7">
            <w:pPr>
              <w:spacing w:after="0" w:line="320" w:lineRule="exac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AC2BB7" w:rsidRPr="00AC2BB7" w:rsidRDefault="00AC2BB7" w:rsidP="00AC2BB7">
            <w:pPr>
              <w:spacing w:after="0" w:line="320" w:lineRule="exac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AC2BB7" w:rsidRPr="00AC2BB7" w:rsidRDefault="00AC2BB7" w:rsidP="00AC2BB7">
            <w:pPr>
              <w:spacing w:after="0" w:line="320" w:lineRule="exac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shd w:val="clear" w:color="auto" w:fill="auto"/>
          </w:tcPr>
          <w:p w:rsidR="00AC2BB7" w:rsidRPr="00AC2BB7" w:rsidRDefault="00AC2BB7" w:rsidP="00AC2BB7">
            <w:pPr>
              <w:spacing w:after="0" w:line="320" w:lineRule="exac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shd w:val="clear" w:color="auto" w:fill="auto"/>
          </w:tcPr>
          <w:p w:rsidR="00AC2BB7" w:rsidRPr="00AC2BB7" w:rsidRDefault="00AC2BB7" w:rsidP="00AC2BB7">
            <w:pPr>
              <w:spacing w:after="0" w:line="320" w:lineRule="exac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0" w:type="dxa"/>
            <w:shd w:val="clear" w:color="auto" w:fill="auto"/>
          </w:tcPr>
          <w:p w:rsidR="00AC2BB7" w:rsidRPr="00AC2BB7" w:rsidRDefault="00AC2BB7" w:rsidP="00AC2BB7">
            <w:pPr>
              <w:spacing w:after="0" w:line="320" w:lineRule="exac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C2BB7" w:rsidRPr="00AC2BB7" w:rsidTr="005E0798">
        <w:tc>
          <w:tcPr>
            <w:tcW w:w="468" w:type="dxa"/>
            <w:shd w:val="clear" w:color="auto" w:fill="auto"/>
            <w:vAlign w:val="center"/>
          </w:tcPr>
          <w:p w:rsidR="00AC2BB7" w:rsidRPr="00AC2BB7" w:rsidRDefault="00AC2BB7" w:rsidP="00AC2BB7">
            <w:pPr>
              <w:spacing w:after="0" w:line="320" w:lineRule="exact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  <w:r w:rsidRPr="00AC2BB7"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2162" w:type="dxa"/>
            <w:shd w:val="clear" w:color="auto" w:fill="auto"/>
          </w:tcPr>
          <w:p w:rsidR="00AC2BB7" w:rsidRPr="00AC2BB7" w:rsidRDefault="00AC2BB7" w:rsidP="00AC2BB7">
            <w:pPr>
              <w:spacing w:after="0" w:line="320" w:lineRule="exac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78" w:type="dxa"/>
            <w:shd w:val="clear" w:color="auto" w:fill="auto"/>
          </w:tcPr>
          <w:p w:rsidR="00AC2BB7" w:rsidRPr="00AC2BB7" w:rsidRDefault="00AC2BB7" w:rsidP="00AC2BB7">
            <w:pPr>
              <w:spacing w:after="0" w:line="320" w:lineRule="exac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AC2BB7" w:rsidRPr="00AC2BB7" w:rsidRDefault="00AC2BB7" w:rsidP="00AC2BB7">
            <w:pPr>
              <w:spacing w:after="0" w:line="320" w:lineRule="exac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AC2BB7" w:rsidRPr="00AC2BB7" w:rsidRDefault="00AC2BB7" w:rsidP="00AC2BB7">
            <w:pPr>
              <w:spacing w:after="0" w:line="320" w:lineRule="exac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AC2BB7" w:rsidRPr="00AC2BB7" w:rsidRDefault="00AC2BB7" w:rsidP="00AC2BB7">
            <w:pPr>
              <w:spacing w:after="0" w:line="320" w:lineRule="exac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shd w:val="clear" w:color="auto" w:fill="auto"/>
          </w:tcPr>
          <w:p w:rsidR="00AC2BB7" w:rsidRPr="00AC2BB7" w:rsidRDefault="00AC2BB7" w:rsidP="00AC2BB7">
            <w:pPr>
              <w:spacing w:after="0" w:line="320" w:lineRule="exac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shd w:val="clear" w:color="auto" w:fill="auto"/>
          </w:tcPr>
          <w:p w:rsidR="00AC2BB7" w:rsidRPr="00AC2BB7" w:rsidRDefault="00AC2BB7" w:rsidP="00AC2BB7">
            <w:pPr>
              <w:spacing w:after="0" w:line="320" w:lineRule="exac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0" w:type="dxa"/>
            <w:shd w:val="clear" w:color="auto" w:fill="auto"/>
          </w:tcPr>
          <w:p w:rsidR="00AC2BB7" w:rsidRPr="00AC2BB7" w:rsidRDefault="00AC2BB7" w:rsidP="00AC2BB7">
            <w:pPr>
              <w:spacing w:after="0" w:line="320" w:lineRule="exac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C2BB7" w:rsidRPr="00AC2BB7" w:rsidTr="005E0798">
        <w:tc>
          <w:tcPr>
            <w:tcW w:w="468" w:type="dxa"/>
            <w:shd w:val="clear" w:color="auto" w:fill="auto"/>
            <w:vAlign w:val="center"/>
          </w:tcPr>
          <w:p w:rsidR="00AC2BB7" w:rsidRPr="00AC2BB7" w:rsidRDefault="00AC2BB7" w:rsidP="00AC2BB7">
            <w:pPr>
              <w:spacing w:after="0" w:line="320" w:lineRule="exact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  <w:r w:rsidRPr="00AC2BB7"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2162" w:type="dxa"/>
            <w:shd w:val="clear" w:color="auto" w:fill="auto"/>
          </w:tcPr>
          <w:p w:rsidR="00AC2BB7" w:rsidRPr="00AC2BB7" w:rsidRDefault="00AC2BB7" w:rsidP="00AC2BB7">
            <w:pPr>
              <w:spacing w:after="0" w:line="320" w:lineRule="exac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78" w:type="dxa"/>
            <w:shd w:val="clear" w:color="auto" w:fill="auto"/>
          </w:tcPr>
          <w:p w:rsidR="00AC2BB7" w:rsidRPr="00AC2BB7" w:rsidRDefault="00AC2BB7" w:rsidP="00AC2BB7">
            <w:pPr>
              <w:spacing w:after="0" w:line="320" w:lineRule="exac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AC2BB7" w:rsidRPr="00AC2BB7" w:rsidRDefault="00AC2BB7" w:rsidP="00AC2BB7">
            <w:pPr>
              <w:spacing w:after="0" w:line="320" w:lineRule="exac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AC2BB7" w:rsidRPr="00AC2BB7" w:rsidRDefault="00AC2BB7" w:rsidP="00AC2BB7">
            <w:pPr>
              <w:spacing w:after="0" w:line="320" w:lineRule="exac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AC2BB7" w:rsidRPr="00AC2BB7" w:rsidRDefault="00AC2BB7" w:rsidP="00AC2BB7">
            <w:pPr>
              <w:spacing w:after="0" w:line="320" w:lineRule="exac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shd w:val="clear" w:color="auto" w:fill="auto"/>
          </w:tcPr>
          <w:p w:rsidR="00AC2BB7" w:rsidRPr="00AC2BB7" w:rsidRDefault="00AC2BB7" w:rsidP="00AC2BB7">
            <w:pPr>
              <w:spacing w:after="0" w:line="320" w:lineRule="exac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shd w:val="clear" w:color="auto" w:fill="auto"/>
          </w:tcPr>
          <w:p w:rsidR="00AC2BB7" w:rsidRPr="00AC2BB7" w:rsidRDefault="00AC2BB7" w:rsidP="00AC2BB7">
            <w:pPr>
              <w:spacing w:after="0" w:line="320" w:lineRule="exac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0" w:type="dxa"/>
            <w:shd w:val="clear" w:color="auto" w:fill="auto"/>
          </w:tcPr>
          <w:p w:rsidR="00AC2BB7" w:rsidRPr="00AC2BB7" w:rsidRDefault="00AC2BB7" w:rsidP="00AC2BB7">
            <w:pPr>
              <w:spacing w:after="0" w:line="320" w:lineRule="exact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</w:tbl>
    <w:p w:rsidR="00AC2BB7" w:rsidRPr="00AC2BB7" w:rsidRDefault="00AC2BB7" w:rsidP="00AC2BB7">
      <w:pPr>
        <w:spacing w:after="0" w:line="320" w:lineRule="exact"/>
        <w:ind w:left="284"/>
        <w:rPr>
          <w:rFonts w:ascii="Century Gothic" w:eastAsia="Times New Roman" w:hAnsi="Century Gothic" w:cs="Times New Roman"/>
          <w:sz w:val="20"/>
          <w:szCs w:val="20"/>
          <w:lang w:eastAsia="pl-PL"/>
        </w:rPr>
      </w:pPr>
    </w:p>
    <w:p w:rsidR="00AC2BB7" w:rsidRPr="00AC2BB7" w:rsidRDefault="00AC2BB7" w:rsidP="00AC2BB7">
      <w:pPr>
        <w:spacing w:after="0" w:line="320" w:lineRule="exact"/>
        <w:ind w:left="284"/>
        <w:rPr>
          <w:rFonts w:ascii="Century Gothic" w:eastAsia="Times New Roman" w:hAnsi="Century Gothic" w:cs="Times New Roman"/>
          <w:sz w:val="20"/>
          <w:szCs w:val="20"/>
          <w:lang w:eastAsia="pl-PL"/>
        </w:rPr>
      </w:pPr>
    </w:p>
    <w:p w:rsidR="00AC2BB7" w:rsidRPr="00AC2BB7" w:rsidRDefault="00AC2BB7" w:rsidP="00AC2BB7">
      <w:pPr>
        <w:spacing w:after="0" w:line="320" w:lineRule="exact"/>
        <w:ind w:left="28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C2BB7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</w:t>
      </w:r>
    </w:p>
    <w:p w:rsidR="00AC2BB7" w:rsidRPr="00AC2BB7" w:rsidRDefault="00AC2BB7" w:rsidP="00AC2BB7">
      <w:pPr>
        <w:spacing w:after="0" w:line="320" w:lineRule="exact"/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</w:pPr>
      <w:r w:rsidRPr="00AC2BB7">
        <w:rPr>
          <w:rFonts w:ascii="Century Gothic" w:eastAsia="Times New Roman" w:hAnsi="Century Gothic" w:cs="Times New Roman"/>
          <w:i/>
          <w:sz w:val="14"/>
          <w:szCs w:val="14"/>
          <w:lang w:eastAsia="pl-PL"/>
        </w:rPr>
        <w:t xml:space="preserve">                               </w:t>
      </w:r>
      <w:r w:rsidRPr="00AC2BB7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   (miejscowość, data)  </w:t>
      </w:r>
    </w:p>
    <w:p w:rsidR="00AC2BB7" w:rsidRPr="00AC2BB7" w:rsidRDefault="00AC2BB7" w:rsidP="00AC2BB7">
      <w:pPr>
        <w:suppressAutoHyphens/>
        <w:autoSpaceDN w:val="0"/>
        <w:spacing w:after="0" w:line="240" w:lineRule="auto"/>
        <w:ind w:left="7080"/>
        <w:jc w:val="both"/>
        <w:textAlignment w:val="baseline"/>
        <w:rPr>
          <w:rFonts w:ascii="Century Gothic" w:eastAsia="Times New Roman" w:hAnsi="Century Gothic" w:cs="Times New Roman"/>
          <w:b/>
          <w:bCs/>
          <w:kern w:val="3"/>
          <w:sz w:val="20"/>
          <w:szCs w:val="20"/>
          <w:lang w:eastAsia="zh-CN"/>
        </w:rPr>
      </w:pPr>
    </w:p>
    <w:p w:rsidR="00AC2BB7" w:rsidRPr="00AC2BB7" w:rsidRDefault="00AC2BB7" w:rsidP="00AC2BB7">
      <w:pPr>
        <w:suppressAutoHyphens/>
        <w:autoSpaceDN w:val="0"/>
        <w:spacing w:after="0" w:line="240" w:lineRule="auto"/>
        <w:ind w:left="7080"/>
        <w:jc w:val="both"/>
        <w:textAlignment w:val="baseline"/>
        <w:rPr>
          <w:rFonts w:ascii="Century Gothic" w:eastAsia="Times New Roman" w:hAnsi="Century Gothic" w:cs="Times New Roman"/>
          <w:b/>
          <w:bCs/>
          <w:kern w:val="3"/>
          <w:sz w:val="20"/>
          <w:szCs w:val="20"/>
          <w:lang w:eastAsia="zh-CN"/>
        </w:rPr>
      </w:pPr>
    </w:p>
    <w:p w:rsidR="00AC2BB7" w:rsidRPr="00AC2BB7" w:rsidRDefault="00AC2BB7" w:rsidP="00AC2BB7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C2BB7">
        <w:rPr>
          <w:rFonts w:ascii="Times New Roman" w:eastAsia="Arial" w:hAnsi="Times New Roman" w:cs="Times New Roman"/>
          <w:b/>
          <w:kern w:val="1"/>
          <w:sz w:val="24"/>
          <w:szCs w:val="24"/>
          <w:lang w:eastAsia="zh-CN" w:bidi="hi-IN"/>
        </w:rPr>
        <w:t xml:space="preserve">Dokument należy wypełnić i podpisać kwalifikowanym podpisem elektronicznym. </w:t>
      </w:r>
      <w:r w:rsidRPr="00AC2BB7">
        <w:rPr>
          <w:rFonts w:ascii="Times New Roman" w:eastAsia="Arial" w:hAnsi="Times New Roman" w:cs="Times New Roman"/>
          <w:b/>
          <w:kern w:val="1"/>
          <w:sz w:val="24"/>
          <w:szCs w:val="24"/>
          <w:lang w:eastAsia="zh-CN" w:bidi="hi-IN"/>
        </w:rPr>
        <w:br/>
        <w:t xml:space="preserve">Zamawiający zaleca zapisanie dokumentu w formacie PDF. </w:t>
      </w:r>
    </w:p>
    <w:p w:rsidR="00AC2BB7" w:rsidRPr="00AC2BB7" w:rsidRDefault="00AC2BB7" w:rsidP="00AC2BB7">
      <w:pPr>
        <w:suppressAutoHyphens/>
        <w:spacing w:after="0" w:line="240" w:lineRule="auto"/>
        <w:ind w:left="6663" w:firstLine="283"/>
        <w:rPr>
          <w:rFonts w:ascii="Century Gothic" w:eastAsia="Times New Roman" w:hAnsi="Century Gothic" w:cs="Times New Roman"/>
          <w:b/>
          <w:iCs/>
          <w:sz w:val="16"/>
          <w:szCs w:val="16"/>
          <w:lang w:eastAsia="ar-SA"/>
        </w:rPr>
      </w:pPr>
      <w:bookmarkStart w:id="0" w:name="_GoBack"/>
      <w:bookmarkEnd w:id="0"/>
    </w:p>
    <w:p w:rsidR="00AC2BB7" w:rsidRDefault="00AC2BB7"/>
    <w:sectPr w:rsidR="00AC2B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BB7"/>
    <w:rsid w:val="00AC2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BB0C6"/>
  <w15:chartTrackingRefBased/>
  <w15:docId w15:val="{B397B451-6971-4065-BEDC-228022378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000974</dc:creator>
  <cp:keywords/>
  <dc:description/>
  <cp:lastModifiedBy>000974</cp:lastModifiedBy>
  <cp:revision>1</cp:revision>
  <dcterms:created xsi:type="dcterms:W3CDTF">2024-11-21T09:00:00Z</dcterms:created>
  <dcterms:modified xsi:type="dcterms:W3CDTF">2024-11-21T09:01:00Z</dcterms:modified>
</cp:coreProperties>
</file>